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FE" w:rsidRDefault="00117BFE" w:rsidP="003930D9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</w:p>
    <w:p w:rsidR="00117BFE" w:rsidRDefault="00117BFE" w:rsidP="003930D9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</w:p>
    <w:p w:rsidR="003930D9" w:rsidRPr="00117BFE" w:rsidRDefault="003930D9" w:rsidP="003930D9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117BFE">
        <w:rPr>
          <w:rFonts w:ascii="Times New Roman" w:hAnsi="Times New Roman"/>
          <w:b/>
          <w:sz w:val="52"/>
          <w:szCs w:val="52"/>
        </w:rPr>
        <w:t xml:space="preserve">Программа комплексного развития транспортной инфраструктуры </w:t>
      </w:r>
      <w:proofErr w:type="spellStart"/>
      <w:r w:rsidRPr="00117BFE">
        <w:rPr>
          <w:rFonts w:ascii="Times New Roman" w:hAnsi="Times New Roman"/>
          <w:b/>
          <w:color w:val="000000"/>
          <w:sz w:val="52"/>
          <w:szCs w:val="52"/>
        </w:rPr>
        <w:t>Чулымского</w:t>
      </w:r>
      <w:proofErr w:type="spellEnd"/>
      <w:r w:rsidRPr="00117BFE">
        <w:rPr>
          <w:rFonts w:ascii="Times New Roman" w:hAnsi="Times New Roman"/>
          <w:b/>
          <w:sz w:val="52"/>
          <w:szCs w:val="52"/>
        </w:rPr>
        <w:t xml:space="preserve"> сельсовета </w:t>
      </w:r>
      <w:proofErr w:type="spellStart"/>
      <w:r w:rsidRPr="00117BFE">
        <w:rPr>
          <w:rFonts w:ascii="Times New Roman" w:hAnsi="Times New Roman"/>
          <w:b/>
          <w:sz w:val="52"/>
          <w:szCs w:val="52"/>
        </w:rPr>
        <w:t>Здвинского</w:t>
      </w:r>
      <w:proofErr w:type="spellEnd"/>
      <w:r w:rsidRPr="00117BFE">
        <w:rPr>
          <w:rFonts w:ascii="Times New Roman" w:hAnsi="Times New Roman"/>
          <w:b/>
          <w:sz w:val="52"/>
          <w:szCs w:val="52"/>
        </w:rPr>
        <w:t xml:space="preserve">  района</w:t>
      </w:r>
    </w:p>
    <w:p w:rsidR="003930D9" w:rsidRPr="00117BFE" w:rsidRDefault="003930D9" w:rsidP="003930D9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117BFE">
        <w:rPr>
          <w:rFonts w:ascii="Times New Roman" w:hAnsi="Times New Roman"/>
          <w:b/>
          <w:sz w:val="52"/>
          <w:szCs w:val="52"/>
        </w:rPr>
        <w:t xml:space="preserve"> Новосибирской области </w:t>
      </w:r>
    </w:p>
    <w:p w:rsidR="003930D9" w:rsidRPr="00117BFE" w:rsidRDefault="003930D9" w:rsidP="003930D9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117BFE">
        <w:rPr>
          <w:rFonts w:ascii="Times New Roman" w:hAnsi="Times New Roman"/>
          <w:b/>
          <w:sz w:val="52"/>
          <w:szCs w:val="52"/>
        </w:rPr>
        <w:t>на 2016 -2025 гг.</w:t>
      </w:r>
    </w:p>
    <w:p w:rsidR="003930D9" w:rsidRPr="00117BFE" w:rsidRDefault="003930D9" w:rsidP="003930D9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</w:p>
    <w:p w:rsidR="003930D9" w:rsidRPr="00117BFE" w:rsidRDefault="003930D9" w:rsidP="003930D9">
      <w:pPr>
        <w:spacing w:after="0"/>
        <w:jc w:val="center"/>
        <w:rPr>
          <w:rFonts w:ascii="Times New Roman" w:hAnsi="Times New Roman"/>
          <w:sz w:val="52"/>
          <w:szCs w:val="52"/>
          <w:highlight w:val="yellow"/>
        </w:rPr>
      </w:pPr>
    </w:p>
    <w:p w:rsidR="003930D9" w:rsidRDefault="003930D9" w:rsidP="003930D9">
      <w:pPr>
        <w:spacing w:after="0"/>
        <w:jc w:val="center"/>
        <w:rPr>
          <w:rFonts w:ascii="Times New Roman" w:hAnsi="Times New Roman"/>
          <w:highlight w:val="yellow"/>
        </w:rPr>
      </w:pPr>
    </w:p>
    <w:p w:rsidR="003930D9" w:rsidRDefault="003930D9" w:rsidP="003930D9">
      <w:pPr>
        <w:spacing w:after="0"/>
        <w:jc w:val="center"/>
        <w:rPr>
          <w:rFonts w:ascii="Times New Roman" w:hAnsi="Times New Roman"/>
          <w:highlight w:val="yellow"/>
        </w:rPr>
      </w:pPr>
    </w:p>
    <w:p w:rsidR="003930D9" w:rsidRPr="00117BFE" w:rsidRDefault="00117BFE" w:rsidP="003930D9">
      <w:pPr>
        <w:spacing w:after="0"/>
        <w:jc w:val="center"/>
        <w:rPr>
          <w:rFonts w:ascii="Times New Roman" w:hAnsi="Times New Roman"/>
          <w:sz w:val="40"/>
          <w:szCs w:val="40"/>
        </w:rPr>
      </w:pPr>
      <w:r w:rsidRPr="00117BFE">
        <w:rPr>
          <w:rFonts w:ascii="Times New Roman" w:hAnsi="Times New Roman"/>
          <w:sz w:val="40"/>
          <w:szCs w:val="40"/>
        </w:rPr>
        <w:t>2016г</w:t>
      </w:r>
    </w:p>
    <w:p w:rsidR="003930D9" w:rsidRDefault="003930D9" w:rsidP="003930D9">
      <w:pPr>
        <w:spacing w:after="0"/>
        <w:jc w:val="center"/>
        <w:rPr>
          <w:rFonts w:ascii="Times New Roman" w:hAnsi="Times New Roman"/>
        </w:rPr>
      </w:pPr>
    </w:p>
    <w:p w:rsidR="003930D9" w:rsidRDefault="003930D9" w:rsidP="003930D9">
      <w:pPr>
        <w:spacing w:after="0"/>
        <w:jc w:val="center"/>
        <w:rPr>
          <w:rFonts w:ascii="Times New Roman" w:hAnsi="Times New Roman"/>
        </w:rPr>
      </w:pPr>
    </w:p>
    <w:p w:rsidR="003930D9" w:rsidRDefault="003930D9" w:rsidP="003930D9">
      <w:pPr>
        <w:spacing w:after="0"/>
        <w:jc w:val="center"/>
        <w:rPr>
          <w:rFonts w:ascii="Times New Roman" w:hAnsi="Times New Roman"/>
        </w:rPr>
      </w:pPr>
    </w:p>
    <w:p w:rsidR="003930D9" w:rsidRDefault="003930D9" w:rsidP="003930D9">
      <w:pPr>
        <w:spacing w:after="0"/>
        <w:jc w:val="center"/>
        <w:rPr>
          <w:rFonts w:ascii="Times New Roman" w:hAnsi="Times New Roman"/>
        </w:rPr>
      </w:pPr>
    </w:p>
    <w:p w:rsidR="003930D9" w:rsidRDefault="003930D9" w:rsidP="003930D9">
      <w:pPr>
        <w:spacing w:after="0"/>
        <w:jc w:val="center"/>
        <w:rPr>
          <w:rFonts w:ascii="Times New Roman" w:hAnsi="Times New Roman"/>
        </w:rPr>
      </w:pPr>
    </w:p>
    <w:p w:rsidR="003930D9" w:rsidRDefault="003930D9" w:rsidP="003930D9">
      <w:pPr>
        <w:spacing w:after="0"/>
        <w:jc w:val="center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/>
        <w:rPr>
          <w:rFonts w:ascii="Times New Roman" w:hAnsi="Times New Roman"/>
        </w:rPr>
      </w:pP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3930D9" w:rsidRDefault="003930D9" w:rsidP="003930D9">
      <w:pPr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Программа комплексного  развития транспортной инфраструктуры </w:t>
      </w:r>
      <w:proofErr w:type="spellStart"/>
      <w:r>
        <w:rPr>
          <w:rFonts w:ascii="Times New Roman" w:hAnsi="Times New Roman"/>
          <w:sz w:val="24"/>
          <w:szCs w:val="24"/>
        </w:rPr>
        <w:t>Чулымского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направлена на обеспечение надежного и устойчивого обслуживания населения, снижения износа объектов транспортной инфраструктуры, комплексное, поэтапное развитие транспортной инфраструктуры является основополагающим условием развития поселения.</w:t>
      </w: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Основными целями программы являются:</w:t>
      </w: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обеспечение безопасности, качества и эффективности транспортного обслуживания населения, организаций и </w:t>
      </w:r>
      <w:proofErr w:type="gramStart"/>
      <w:r>
        <w:rPr>
          <w:rFonts w:ascii="Times New Roman" w:hAnsi="Times New Roman"/>
          <w:sz w:val="24"/>
          <w:szCs w:val="24"/>
        </w:rPr>
        <w:t>предприятий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расположенных на территории поселения, индивидуальных предпринимателей осуществляющих экономическую деятельность на территории муниципального образования;</w:t>
      </w: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транспортной инфраструктуры в соответствии с потребностями населения в передвижении, перевозке пассажиров и грузов на территории муниципального образования;</w:t>
      </w: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условий для обеспечения безопасности жизни и здоровья участников дорожного движения;</w:t>
      </w: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безопасных условий для пешеходного и велосипедного передвижения;</w:t>
      </w: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строительство новой и </w:t>
      </w:r>
      <w:proofErr w:type="gramStart"/>
      <w:r>
        <w:rPr>
          <w:rFonts w:ascii="Times New Roman" w:hAnsi="Times New Roman"/>
          <w:sz w:val="24"/>
          <w:szCs w:val="24"/>
        </w:rPr>
        <w:t>модернизация</w:t>
      </w:r>
      <w:proofErr w:type="gramEnd"/>
      <w:r>
        <w:rPr>
          <w:rFonts w:ascii="Times New Roman" w:hAnsi="Times New Roman"/>
          <w:sz w:val="24"/>
          <w:szCs w:val="24"/>
        </w:rPr>
        <w:t xml:space="preserve"> и реконструкция действующей транспортной инфраструктуры.</w:t>
      </w:r>
    </w:p>
    <w:p w:rsidR="003930D9" w:rsidRDefault="003930D9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8D1AA1" w:rsidRDefault="008D1AA1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8D1AA1" w:rsidRDefault="008D1AA1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8D1AA1" w:rsidRDefault="008D1AA1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8D1AA1" w:rsidRDefault="008D1AA1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8D1AA1" w:rsidRDefault="008D1AA1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3930D9" w:rsidRDefault="003930D9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Утверждена</w:t>
      </w:r>
    </w:p>
    <w:p w:rsidR="003930D9" w:rsidRDefault="003930D9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сессии Совета депутатов</w:t>
      </w:r>
    </w:p>
    <w:p w:rsidR="003930D9" w:rsidRDefault="003930D9" w:rsidP="003930D9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Чулымского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сельсовета</w:t>
      </w:r>
    </w:p>
    <w:p w:rsidR="003930D9" w:rsidRDefault="003930D9" w:rsidP="003930D9">
      <w:pPr>
        <w:spacing w:after="0" w:line="100" w:lineRule="atLeast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730AD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.08.2016 года  № </w:t>
      </w:r>
      <w:r w:rsidR="004730AD">
        <w:rPr>
          <w:rFonts w:ascii="Times New Roman" w:hAnsi="Times New Roman"/>
          <w:sz w:val="24"/>
          <w:szCs w:val="24"/>
        </w:rPr>
        <w:t>3</w:t>
      </w:r>
    </w:p>
    <w:p w:rsidR="003930D9" w:rsidRDefault="003930D9" w:rsidP="00117BFE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</w:p>
    <w:p w:rsidR="003930D9" w:rsidRDefault="003930D9" w:rsidP="00117BFE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3930D9" w:rsidRDefault="003930D9" w:rsidP="00117BFE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комплексного развития транспортной инфраструктуры </w:t>
      </w:r>
      <w:proofErr w:type="spellStart"/>
      <w:r w:rsidR="004730AD">
        <w:rPr>
          <w:rFonts w:ascii="Times New Roman" w:hAnsi="Times New Roman"/>
          <w:sz w:val="24"/>
          <w:szCs w:val="24"/>
        </w:rPr>
        <w:t>Чулымского</w:t>
      </w:r>
      <w:proofErr w:type="spellEnd"/>
      <w:r w:rsidR="004730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сельсовета</w:t>
      </w:r>
    </w:p>
    <w:p w:rsidR="003930D9" w:rsidRDefault="004730AD" w:rsidP="00117BFE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930D9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</w:p>
    <w:p w:rsidR="003930D9" w:rsidRDefault="003930D9" w:rsidP="00117BFE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2016 – 2025 годы</w:t>
      </w:r>
    </w:p>
    <w:p w:rsidR="003930D9" w:rsidRDefault="003930D9" w:rsidP="003930D9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numPr>
          <w:ilvl w:val="0"/>
          <w:numId w:val="4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Паспорт программы</w:t>
      </w:r>
    </w:p>
    <w:p w:rsidR="003930D9" w:rsidRDefault="003930D9" w:rsidP="003930D9">
      <w:pPr>
        <w:spacing w:after="0" w:line="10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0" w:type="auto"/>
        <w:tblLayout w:type="fixed"/>
        <w:tblLook w:val="04A0"/>
      </w:tblPr>
      <w:tblGrid>
        <w:gridCol w:w="2377"/>
        <w:gridCol w:w="7513"/>
      </w:tblGrid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 w:rsidP="004730AD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комплексного развития транспортной инфраструктуры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сельсовета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Здвинского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2016-2025 годы (далее – Программа)</w:t>
            </w:r>
          </w:p>
        </w:tc>
      </w:tr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 w:rsidP="004730AD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5" w:history="1">
              <w:r>
                <w:rPr>
                  <w:rStyle w:val="a4"/>
                  <w:rFonts w:ascii="Times New Roman" w:hAnsi="Times New Roman"/>
                </w:rPr>
                <w:t>№ 131-ФЗ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«Об общих принципах организации местного самоуправления в Российской Федерации»,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округов», Устав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сельсовета, решение сессии Совета депутатов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от </w:t>
            </w:r>
            <w:r w:rsidR="004730AD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.08.2016 г. № </w:t>
            </w:r>
            <w:r w:rsidR="004730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30D9" w:rsidTr="003930D9">
        <w:trPr>
          <w:trHeight w:val="77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Заказчик</w:t>
            </w:r>
          </w:p>
          <w:p w:rsidR="003930D9" w:rsidRDefault="003930D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 w:rsidP="004730AD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сельсовета, 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Здвинского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области, адрес: 632</w:t>
            </w:r>
            <w:r w:rsidR="004730AD">
              <w:rPr>
                <w:rFonts w:ascii="Times New Roman" w:hAnsi="Times New Roman"/>
                <w:sz w:val="24"/>
                <w:szCs w:val="24"/>
              </w:rPr>
              <w:t>964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Новосибирская обл.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Здвинский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р-н, с. </w:t>
            </w:r>
            <w:r w:rsidR="004730AD">
              <w:rPr>
                <w:rFonts w:ascii="Times New Roman" w:hAnsi="Times New Roman"/>
                <w:sz w:val="24"/>
                <w:szCs w:val="24"/>
              </w:rPr>
              <w:t>Чулым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4730AD">
              <w:rPr>
                <w:rFonts w:ascii="Times New Roman" w:hAnsi="Times New Roman"/>
                <w:sz w:val="24"/>
                <w:szCs w:val="24"/>
              </w:rPr>
              <w:t>Ленина</w:t>
            </w:r>
            <w:proofErr w:type="gramStart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дом </w:t>
            </w:r>
            <w:r w:rsidR="004730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 w:rsidP="004730AD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сельсовета, 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Здвинского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района Новосибирской области, адрес: 632</w:t>
            </w:r>
            <w:r w:rsidR="004730AD">
              <w:rPr>
                <w:rFonts w:ascii="Times New Roman" w:hAnsi="Times New Roman"/>
                <w:sz w:val="24"/>
                <w:szCs w:val="24"/>
              </w:rPr>
              <w:t>964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Новосибирская обл. </w:t>
            </w:r>
            <w:proofErr w:type="spellStart"/>
            <w:r w:rsidR="004730AD">
              <w:rPr>
                <w:rFonts w:ascii="Times New Roman" w:hAnsi="Times New Roman"/>
                <w:sz w:val="24"/>
                <w:szCs w:val="24"/>
              </w:rPr>
              <w:t>Здвинский</w:t>
            </w:r>
            <w:proofErr w:type="spellEnd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р-н, с. </w:t>
            </w:r>
            <w:r w:rsidR="004730AD">
              <w:rPr>
                <w:rFonts w:ascii="Times New Roman" w:hAnsi="Times New Roman"/>
                <w:sz w:val="24"/>
                <w:szCs w:val="24"/>
              </w:rPr>
              <w:t>Чулым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4730AD">
              <w:rPr>
                <w:rFonts w:ascii="Times New Roman" w:hAnsi="Times New Roman"/>
                <w:sz w:val="24"/>
                <w:szCs w:val="24"/>
              </w:rPr>
              <w:t>Ленина</w:t>
            </w:r>
            <w:proofErr w:type="gramStart"/>
            <w:r w:rsidR="00473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дом </w:t>
            </w:r>
            <w:r w:rsidR="004730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30D9" w:rsidTr="003930D9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 w:rsidP="004730AD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Комплексное развитие транспортной инфраструктуры </w:t>
            </w:r>
            <w:proofErr w:type="spellStart"/>
            <w:r w:rsidR="004730AD">
              <w:rPr>
                <w:rFonts w:ascii="Times New Roman" w:eastAsia="Times New Roman" w:hAnsi="Times New Roman"/>
                <w:sz w:val="24"/>
                <w:szCs w:val="24"/>
              </w:rPr>
              <w:t>Чулымского</w:t>
            </w:r>
            <w:proofErr w:type="spellEnd"/>
            <w:r w:rsidR="004730A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</w:p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-эффективность функционирования действующей транспортной инфраструктуры.</w:t>
            </w:r>
          </w:p>
        </w:tc>
      </w:tr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3930D9" w:rsidRDefault="003930D9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увеличение протяженности дорог с твердым покрытием;</w:t>
            </w:r>
          </w:p>
          <w:p w:rsidR="003930D9" w:rsidRDefault="003930D9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достижение расчетного уровня обеспеченности населения услугами транспортной инфраструктуры. </w:t>
            </w:r>
          </w:p>
        </w:tc>
      </w:tr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 – 2025  годы</w:t>
            </w:r>
          </w:p>
        </w:tc>
      </w:tr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Укрупненное описание запланированных мероприятий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  разработка проектно-сметной документации;                                           -   реконструкция существующих дорог;                                                 </w:t>
            </w:r>
          </w:p>
          <w:p w:rsidR="003930D9" w:rsidRDefault="003930D9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  ремонт и капитальный ремонт дорог.                                                                           </w:t>
            </w:r>
          </w:p>
        </w:tc>
      </w:tr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Источники финансирования:</w:t>
            </w:r>
          </w:p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средства местного бюджета:</w:t>
            </w:r>
          </w:p>
          <w:p w:rsidR="003930D9" w:rsidRPr="00117BFE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7BFE">
              <w:rPr>
                <w:rFonts w:ascii="Times New Roman" w:eastAsia="Times New Roman" w:hAnsi="Times New Roman"/>
                <w:sz w:val="24"/>
                <w:szCs w:val="24"/>
              </w:rPr>
              <w:t xml:space="preserve">2016 г. – </w:t>
            </w:r>
            <w:r w:rsidR="00117BFE" w:rsidRPr="00117BFE">
              <w:rPr>
                <w:rFonts w:ascii="Times New Roman" w:eastAsia="Times New Roman" w:hAnsi="Times New Roman"/>
                <w:sz w:val="24"/>
                <w:szCs w:val="24"/>
              </w:rPr>
              <w:t>559.0    2017г 693.9</w:t>
            </w:r>
            <w:r w:rsidRPr="00117BFE"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руб.</w:t>
            </w:r>
          </w:p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Средства местного бюджета на 2017-2025 годы уточняются при формировании бюджета на очередной финансовый год.</w:t>
            </w:r>
          </w:p>
        </w:tc>
      </w:tr>
      <w:tr w:rsidR="003930D9" w:rsidTr="003930D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                             </w:t>
            </w:r>
          </w:p>
          <w:p w:rsidR="003930D9" w:rsidRDefault="003930D9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3930D9" w:rsidRDefault="003930D9" w:rsidP="003930D9">
      <w:pPr>
        <w:shd w:val="clear" w:color="auto" w:fill="FFFFFF"/>
        <w:tabs>
          <w:tab w:val="left" w:pos="284"/>
        </w:tabs>
        <w:spacing w:after="0" w:line="100" w:lineRule="atLeast"/>
        <w:rPr>
          <w:rFonts w:ascii="Times New Roman" w:hAnsi="Times New Roman"/>
          <w:b/>
          <w:bCs/>
          <w:sz w:val="24"/>
          <w:szCs w:val="24"/>
        </w:rPr>
      </w:pPr>
    </w:p>
    <w:p w:rsidR="003930D9" w:rsidRDefault="003930D9" w:rsidP="003930D9">
      <w:pPr>
        <w:shd w:val="clear" w:color="auto" w:fill="FFFFFF"/>
        <w:tabs>
          <w:tab w:val="left" w:pos="284"/>
        </w:tabs>
        <w:spacing w:after="0" w:line="100" w:lineRule="atLeast"/>
        <w:rPr>
          <w:rFonts w:ascii="Times New Roman" w:hAnsi="Times New Roman"/>
          <w:b/>
          <w:bCs/>
          <w:sz w:val="24"/>
          <w:szCs w:val="24"/>
        </w:rPr>
      </w:pPr>
    </w:p>
    <w:p w:rsidR="003930D9" w:rsidRDefault="003930D9" w:rsidP="003930D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100" w:lineRule="atLeast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 существующего состояния транспортной инфраструктуры</w:t>
      </w:r>
    </w:p>
    <w:p w:rsidR="003930D9" w:rsidRDefault="004730AD" w:rsidP="003930D9">
      <w:pPr>
        <w:shd w:val="clear" w:color="auto" w:fill="FFFFFF"/>
        <w:tabs>
          <w:tab w:val="left" w:pos="284"/>
        </w:tabs>
        <w:spacing w:after="0"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Чулымского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930D9">
        <w:rPr>
          <w:rFonts w:ascii="Times New Roman" w:hAnsi="Times New Roman"/>
          <w:b/>
          <w:bCs/>
          <w:sz w:val="24"/>
          <w:szCs w:val="24"/>
        </w:rPr>
        <w:t xml:space="preserve"> сельсовета</w:t>
      </w:r>
    </w:p>
    <w:p w:rsidR="003930D9" w:rsidRDefault="003930D9" w:rsidP="003930D9">
      <w:pPr>
        <w:shd w:val="clear" w:color="auto" w:fill="FFFFFF"/>
        <w:tabs>
          <w:tab w:val="left" w:pos="284"/>
        </w:tabs>
        <w:spacing w:after="0" w:line="100" w:lineRule="atLeast"/>
        <w:rPr>
          <w:rFonts w:ascii="Times New Roman" w:hAnsi="Times New Roman"/>
          <w:b/>
          <w:bCs/>
          <w:sz w:val="24"/>
          <w:szCs w:val="24"/>
        </w:rPr>
      </w:pPr>
    </w:p>
    <w:p w:rsidR="003930D9" w:rsidRDefault="003930D9" w:rsidP="003930D9">
      <w:pPr>
        <w:numPr>
          <w:ilvl w:val="1"/>
          <w:numId w:val="6"/>
        </w:numPr>
        <w:shd w:val="clear" w:color="auto" w:fill="FFFFFF"/>
        <w:spacing w:after="0" w:line="10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Социально — экономическое состояние </w:t>
      </w:r>
      <w:proofErr w:type="spellStart"/>
      <w:r w:rsidR="004730AD">
        <w:rPr>
          <w:rFonts w:ascii="Times New Roman" w:hAnsi="Times New Roman"/>
          <w:b/>
          <w:bCs/>
          <w:sz w:val="24"/>
          <w:szCs w:val="24"/>
        </w:rPr>
        <w:t>Чулымского</w:t>
      </w:r>
      <w:proofErr w:type="spellEnd"/>
      <w:r w:rsidR="004730A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сельсовета</w:t>
      </w:r>
    </w:p>
    <w:p w:rsidR="00482AF0" w:rsidRDefault="00482AF0" w:rsidP="00482AF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0053B" w:rsidRPr="00896D9B" w:rsidRDefault="0060053B" w:rsidP="0060053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96D9B">
        <w:rPr>
          <w:rFonts w:ascii="Times New Roman" w:hAnsi="Times New Roman"/>
          <w:color w:val="000000"/>
          <w:sz w:val="24"/>
          <w:szCs w:val="24"/>
        </w:rPr>
        <w:t xml:space="preserve">Территория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Чулым</w:t>
      </w:r>
      <w:r w:rsidRPr="00896D9B">
        <w:rPr>
          <w:rFonts w:ascii="Times New Roman" w:hAnsi="Times New Roman"/>
          <w:color w:val="000000"/>
          <w:sz w:val="24"/>
          <w:szCs w:val="24"/>
        </w:rPr>
        <w:t>ского</w:t>
      </w:r>
      <w:proofErr w:type="spellEnd"/>
      <w:r w:rsidRPr="00896D9B">
        <w:rPr>
          <w:rFonts w:ascii="Times New Roman" w:hAnsi="Times New Roman"/>
          <w:color w:val="000000"/>
          <w:sz w:val="24"/>
          <w:szCs w:val="24"/>
        </w:rPr>
        <w:t xml:space="preserve"> сельсовета расположена в центре Барабинской низменности, в юго-восточной части </w:t>
      </w:r>
      <w:proofErr w:type="spellStart"/>
      <w:r w:rsidRPr="00896D9B">
        <w:rPr>
          <w:rFonts w:ascii="Times New Roman" w:hAnsi="Times New Roman"/>
          <w:color w:val="000000"/>
          <w:sz w:val="24"/>
          <w:szCs w:val="24"/>
        </w:rPr>
        <w:t>Западно-Сибирской</w:t>
      </w:r>
      <w:proofErr w:type="spellEnd"/>
      <w:r w:rsidRPr="00896D9B">
        <w:rPr>
          <w:rFonts w:ascii="Times New Roman" w:hAnsi="Times New Roman"/>
          <w:color w:val="000000"/>
          <w:sz w:val="24"/>
          <w:szCs w:val="24"/>
        </w:rPr>
        <w:t xml:space="preserve"> плиты, на </w:t>
      </w:r>
      <w:r>
        <w:rPr>
          <w:rFonts w:ascii="Times New Roman" w:hAnsi="Times New Roman"/>
          <w:color w:val="000000"/>
          <w:sz w:val="24"/>
          <w:szCs w:val="24"/>
        </w:rPr>
        <w:t>юго-западе</w:t>
      </w:r>
      <w:r w:rsidRPr="00896D9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6D9B">
        <w:rPr>
          <w:rFonts w:ascii="Times New Roman" w:hAnsi="Times New Roman"/>
          <w:color w:val="000000"/>
          <w:sz w:val="24"/>
          <w:szCs w:val="24"/>
        </w:rPr>
        <w:t>Здвинского</w:t>
      </w:r>
      <w:proofErr w:type="spellEnd"/>
      <w:r w:rsidRPr="00896D9B">
        <w:rPr>
          <w:rFonts w:ascii="Times New Roman" w:hAnsi="Times New Roman"/>
          <w:color w:val="000000"/>
          <w:sz w:val="24"/>
          <w:szCs w:val="24"/>
        </w:rPr>
        <w:t xml:space="preserve"> района. Территория сельского совета граничит на север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896D9B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Петраков</w:t>
      </w:r>
      <w:r w:rsidRPr="00896D9B">
        <w:rPr>
          <w:rFonts w:ascii="Times New Roman" w:hAnsi="Times New Roman"/>
          <w:color w:val="000000"/>
          <w:sz w:val="24"/>
          <w:szCs w:val="24"/>
        </w:rPr>
        <w:t>ским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на востоке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Цветниковским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на юго-востоке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Нижнеурюмским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на юге с Новороссийским</w:t>
      </w:r>
      <w:r w:rsidRPr="00896D9B">
        <w:rPr>
          <w:rFonts w:ascii="Times New Roman" w:hAnsi="Times New Roman"/>
          <w:color w:val="000000"/>
          <w:sz w:val="24"/>
          <w:szCs w:val="24"/>
        </w:rPr>
        <w:t xml:space="preserve"> сельским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896D9B">
        <w:rPr>
          <w:rFonts w:ascii="Times New Roman" w:hAnsi="Times New Roman"/>
          <w:color w:val="000000"/>
          <w:sz w:val="24"/>
          <w:szCs w:val="24"/>
        </w:rPr>
        <w:t xml:space="preserve"> поселени</w:t>
      </w:r>
      <w:r>
        <w:rPr>
          <w:rFonts w:ascii="Times New Roman" w:hAnsi="Times New Roman"/>
          <w:color w:val="000000"/>
          <w:sz w:val="24"/>
          <w:szCs w:val="24"/>
        </w:rPr>
        <w:t>ями</w:t>
      </w:r>
      <w:r w:rsidRPr="00896D9B">
        <w:rPr>
          <w:rFonts w:ascii="Times New Roman" w:hAnsi="Times New Roman"/>
          <w:color w:val="000000"/>
          <w:sz w:val="24"/>
          <w:szCs w:val="24"/>
        </w:rPr>
        <w:t xml:space="preserve">, а так же на </w:t>
      </w:r>
      <w:r>
        <w:rPr>
          <w:rFonts w:ascii="Times New Roman" w:hAnsi="Times New Roman"/>
          <w:color w:val="000000"/>
          <w:sz w:val="24"/>
          <w:szCs w:val="24"/>
        </w:rPr>
        <w:t>западе</w:t>
      </w:r>
      <w:r w:rsidRPr="00896D9B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Купин</w:t>
      </w:r>
      <w:r w:rsidRPr="00896D9B">
        <w:rPr>
          <w:rFonts w:ascii="Times New Roman" w:hAnsi="Times New Roman"/>
          <w:color w:val="000000"/>
          <w:sz w:val="24"/>
          <w:szCs w:val="24"/>
        </w:rPr>
        <w:t>ским</w:t>
      </w:r>
      <w:proofErr w:type="spellEnd"/>
      <w:r w:rsidRPr="00896D9B">
        <w:rPr>
          <w:rFonts w:ascii="Times New Roman" w:hAnsi="Times New Roman"/>
          <w:color w:val="000000"/>
          <w:sz w:val="24"/>
          <w:szCs w:val="24"/>
        </w:rPr>
        <w:t xml:space="preserve"> районом</w:t>
      </w:r>
      <w:r>
        <w:rPr>
          <w:rFonts w:ascii="Times New Roman" w:hAnsi="Times New Roman"/>
          <w:color w:val="000000"/>
          <w:sz w:val="24"/>
          <w:szCs w:val="24"/>
        </w:rPr>
        <w:t xml:space="preserve"> Новосибирской области</w:t>
      </w:r>
      <w:r w:rsidRPr="00896D9B">
        <w:rPr>
          <w:rFonts w:ascii="Times New Roman" w:hAnsi="Times New Roman"/>
          <w:color w:val="000000"/>
          <w:sz w:val="24"/>
          <w:szCs w:val="24"/>
        </w:rPr>
        <w:t>.</w:t>
      </w:r>
    </w:p>
    <w:p w:rsidR="00482AF0" w:rsidRDefault="00482AF0" w:rsidP="00482AF0">
      <w:pPr>
        <w:spacing w:after="0"/>
        <w:jc w:val="center"/>
        <w:rPr>
          <w:rFonts w:ascii="Times New Roman" w:hAnsi="Times New Roman"/>
          <w:highlight w:val="yellow"/>
        </w:rPr>
      </w:pPr>
    </w:p>
    <w:p w:rsidR="007564A7" w:rsidRPr="00834BFF" w:rsidRDefault="007564A7" w:rsidP="007564A7">
      <w:pPr>
        <w:pStyle w:val="a0"/>
        <w:spacing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834BFF">
        <w:rPr>
          <w:rFonts w:ascii="Times New Roman" w:hAnsi="Times New Roman"/>
          <w:color w:val="000000"/>
          <w:sz w:val="24"/>
          <w:szCs w:val="24"/>
        </w:rPr>
        <w:t xml:space="preserve">Муниципальное образование </w:t>
      </w:r>
      <w:proofErr w:type="spellStart"/>
      <w:r w:rsidRPr="00834BFF">
        <w:rPr>
          <w:rFonts w:ascii="Times New Roman" w:hAnsi="Times New Roman"/>
          <w:color w:val="000000"/>
          <w:sz w:val="24"/>
          <w:szCs w:val="24"/>
        </w:rPr>
        <w:t>Чулымский</w:t>
      </w:r>
      <w:proofErr w:type="spellEnd"/>
      <w:r w:rsidRPr="00834BFF">
        <w:rPr>
          <w:rFonts w:ascii="Times New Roman" w:hAnsi="Times New Roman"/>
          <w:color w:val="000000"/>
          <w:sz w:val="24"/>
          <w:szCs w:val="24"/>
        </w:rPr>
        <w:t xml:space="preserve"> сельсовет Новосибирской области  расположено на территории </w:t>
      </w:r>
      <w:proofErr w:type="spellStart"/>
      <w:r w:rsidRPr="00834BFF">
        <w:rPr>
          <w:rFonts w:ascii="Times New Roman" w:hAnsi="Times New Roman"/>
          <w:color w:val="000000"/>
          <w:sz w:val="24"/>
          <w:szCs w:val="24"/>
        </w:rPr>
        <w:t>Здвинского</w:t>
      </w:r>
      <w:proofErr w:type="spellEnd"/>
      <w:r w:rsidRPr="00834BFF">
        <w:rPr>
          <w:rFonts w:ascii="Times New Roman" w:hAnsi="Times New Roman"/>
          <w:color w:val="000000"/>
          <w:sz w:val="24"/>
          <w:szCs w:val="24"/>
        </w:rPr>
        <w:t xml:space="preserve"> района в границах, установленных Законом Новосибирской области от 27.12.2002г № 90-ОЗ. Территорию муниципального образования составляют земли села Чулым, деревень Широкая Курья. До районного центра, села Здвинск </w:t>
      </w:r>
      <w:smartTag w:uri="urn:schemas-microsoft-com:office:smarttags" w:element="metricconverter">
        <w:smartTagPr>
          <w:attr w:name="ProductID" w:val="30 км"/>
        </w:smartTagPr>
        <w:r w:rsidRPr="00834BFF">
          <w:rPr>
            <w:rFonts w:ascii="Times New Roman" w:hAnsi="Times New Roman"/>
            <w:color w:val="000000"/>
            <w:sz w:val="24"/>
            <w:szCs w:val="24"/>
          </w:rPr>
          <w:t>30 км</w:t>
        </w:r>
      </w:smartTag>
      <w:proofErr w:type="gramStart"/>
      <w:r w:rsidRPr="00834BFF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834BFF">
        <w:rPr>
          <w:rFonts w:ascii="Times New Roman" w:hAnsi="Times New Roman"/>
          <w:color w:val="000000"/>
          <w:sz w:val="24"/>
          <w:szCs w:val="24"/>
        </w:rPr>
        <w:t xml:space="preserve"> до ближайшей железнодорожной станции Купино </w:t>
      </w:r>
      <w:smartTag w:uri="urn:schemas-microsoft-com:office:smarttags" w:element="metricconverter">
        <w:smartTagPr>
          <w:attr w:name="ProductID" w:val="86 км"/>
        </w:smartTagPr>
        <w:r w:rsidRPr="00834BFF">
          <w:rPr>
            <w:rFonts w:ascii="Times New Roman" w:hAnsi="Times New Roman"/>
            <w:color w:val="000000"/>
            <w:sz w:val="24"/>
            <w:szCs w:val="24"/>
          </w:rPr>
          <w:t>86 км</w:t>
        </w:r>
      </w:smartTag>
      <w:r w:rsidRPr="00834BFF">
        <w:rPr>
          <w:rFonts w:ascii="Times New Roman" w:hAnsi="Times New Roman"/>
          <w:color w:val="000000"/>
          <w:sz w:val="24"/>
          <w:szCs w:val="24"/>
        </w:rPr>
        <w:t>.</w:t>
      </w:r>
    </w:p>
    <w:p w:rsidR="007564A7" w:rsidRPr="00896D9B" w:rsidRDefault="007564A7" w:rsidP="007564A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6D9B">
        <w:rPr>
          <w:rFonts w:ascii="Times New Roman" w:hAnsi="Times New Roman"/>
          <w:color w:val="000000"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Чулым</w:t>
      </w:r>
      <w:r w:rsidRPr="00896D9B">
        <w:rPr>
          <w:rFonts w:ascii="Times New Roman" w:hAnsi="Times New Roman"/>
          <w:color w:val="000000"/>
          <w:sz w:val="24"/>
          <w:szCs w:val="24"/>
        </w:rPr>
        <w:t>ского</w:t>
      </w:r>
      <w:proofErr w:type="spellEnd"/>
      <w:r w:rsidRPr="00896D9B">
        <w:rPr>
          <w:rFonts w:ascii="Times New Roman" w:hAnsi="Times New Roman"/>
          <w:color w:val="000000"/>
          <w:sz w:val="24"/>
          <w:szCs w:val="24"/>
        </w:rPr>
        <w:t xml:space="preserve"> сельсовета представлено </w:t>
      </w:r>
      <w:r>
        <w:rPr>
          <w:rFonts w:ascii="Times New Roman" w:hAnsi="Times New Roman"/>
          <w:color w:val="000000"/>
          <w:sz w:val="24"/>
          <w:szCs w:val="24"/>
        </w:rPr>
        <w:t>тремя</w:t>
      </w:r>
      <w:r w:rsidRPr="00896D9B">
        <w:rPr>
          <w:rFonts w:ascii="Times New Roman" w:hAnsi="Times New Roman"/>
          <w:color w:val="000000"/>
          <w:sz w:val="24"/>
          <w:szCs w:val="24"/>
        </w:rPr>
        <w:t xml:space="preserve"> населенным</w:t>
      </w:r>
      <w:r>
        <w:rPr>
          <w:rFonts w:ascii="Times New Roman" w:hAnsi="Times New Roman"/>
          <w:color w:val="000000"/>
          <w:sz w:val="24"/>
          <w:szCs w:val="24"/>
        </w:rPr>
        <w:t>и пунктами</w:t>
      </w:r>
      <w:r w:rsidRPr="00896D9B">
        <w:rPr>
          <w:rFonts w:ascii="Times New Roman" w:hAnsi="Times New Roman"/>
          <w:color w:val="000000"/>
          <w:sz w:val="24"/>
          <w:szCs w:val="24"/>
        </w:rPr>
        <w:t xml:space="preserve">: центральной усадьбой с. </w:t>
      </w:r>
      <w:r>
        <w:rPr>
          <w:rFonts w:ascii="Times New Roman" w:hAnsi="Times New Roman"/>
          <w:color w:val="000000"/>
          <w:sz w:val="24"/>
          <w:szCs w:val="24"/>
        </w:rPr>
        <w:t>Чулым и деревнями</w:t>
      </w:r>
      <w:r w:rsidRPr="006D0D0B">
        <w:rPr>
          <w:rFonts w:ascii="Times New Roman" w:hAnsi="Times New Roman"/>
          <w:color w:val="000000"/>
          <w:sz w:val="24"/>
          <w:szCs w:val="24"/>
        </w:rPr>
        <w:t xml:space="preserve"> Широкая Курья</w:t>
      </w:r>
      <w:r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6D0D0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0D0B">
        <w:rPr>
          <w:rFonts w:ascii="Times New Roman" w:hAnsi="Times New Roman"/>
          <w:color w:val="000000"/>
          <w:sz w:val="24"/>
          <w:szCs w:val="24"/>
        </w:rPr>
        <w:t>Щелчиха</w:t>
      </w:r>
      <w:proofErr w:type="spellEnd"/>
      <w:r w:rsidRPr="00896D9B">
        <w:rPr>
          <w:rFonts w:ascii="Times New Roman" w:hAnsi="Times New Roman"/>
          <w:color w:val="000000"/>
          <w:sz w:val="24"/>
          <w:szCs w:val="24"/>
        </w:rPr>
        <w:t xml:space="preserve">. Населенный пункт </w:t>
      </w:r>
      <w:proofErr w:type="gramStart"/>
      <w:r w:rsidRPr="00896D9B">
        <w:rPr>
          <w:rFonts w:ascii="Times New Roman" w:hAnsi="Times New Roman"/>
          <w:color w:val="000000"/>
          <w:sz w:val="24"/>
          <w:szCs w:val="24"/>
        </w:rPr>
        <w:t>застроены</w:t>
      </w:r>
      <w:proofErr w:type="gramEnd"/>
      <w:r w:rsidRPr="00896D9B">
        <w:rPr>
          <w:rFonts w:ascii="Times New Roman" w:hAnsi="Times New Roman"/>
          <w:color w:val="000000"/>
          <w:sz w:val="24"/>
          <w:szCs w:val="24"/>
        </w:rPr>
        <w:t xml:space="preserve"> деревянными, кирпичными  одноэтажными зданиями и сооружениями. Территория муниципального образования электрифицирована и телефонизирована.</w:t>
      </w:r>
    </w:p>
    <w:p w:rsidR="007564A7" w:rsidRPr="006D0D0B" w:rsidRDefault="007564A7" w:rsidP="007564A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0D0B">
        <w:rPr>
          <w:rFonts w:ascii="Times New Roman" w:hAnsi="Times New Roman"/>
          <w:color w:val="000000"/>
          <w:sz w:val="24"/>
          <w:szCs w:val="24"/>
        </w:rPr>
        <w:t>Численность населения  на 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6D0D0B">
        <w:rPr>
          <w:rFonts w:ascii="Times New Roman" w:hAnsi="Times New Roman"/>
          <w:color w:val="000000"/>
          <w:sz w:val="24"/>
          <w:szCs w:val="24"/>
        </w:rPr>
        <w:t xml:space="preserve"> год составила </w:t>
      </w:r>
      <w:r>
        <w:rPr>
          <w:rFonts w:ascii="Times New Roman" w:hAnsi="Times New Roman"/>
          <w:color w:val="000000"/>
          <w:sz w:val="24"/>
          <w:szCs w:val="24"/>
        </w:rPr>
        <w:t>946</w:t>
      </w:r>
      <w:r w:rsidRPr="006D0D0B">
        <w:rPr>
          <w:rFonts w:ascii="Times New Roman" w:hAnsi="Times New Roman"/>
          <w:color w:val="000000"/>
          <w:sz w:val="24"/>
          <w:szCs w:val="24"/>
        </w:rPr>
        <w:t xml:space="preserve"> человек. На  протяжении последних лет численность населения постоянно снижается. </w:t>
      </w:r>
    </w:p>
    <w:p w:rsidR="007564A7" w:rsidRPr="00896D9B" w:rsidRDefault="007564A7" w:rsidP="007564A7">
      <w:pPr>
        <w:pStyle w:val="a0"/>
        <w:spacing w:line="360" w:lineRule="auto"/>
        <w:ind w:firstLine="709"/>
        <w:rPr>
          <w:color w:val="000000"/>
          <w:sz w:val="24"/>
          <w:szCs w:val="24"/>
        </w:rPr>
      </w:pPr>
      <w:r w:rsidRPr="00896D9B">
        <w:rPr>
          <w:color w:val="000000"/>
          <w:sz w:val="24"/>
          <w:szCs w:val="24"/>
        </w:rPr>
        <w:lastRenderedPageBreak/>
        <w:t xml:space="preserve">С каждым годом всё интенсивнее развиваются </w:t>
      </w:r>
      <w:proofErr w:type="spellStart"/>
      <w:r w:rsidRPr="00896D9B">
        <w:rPr>
          <w:color w:val="000000"/>
          <w:sz w:val="24"/>
          <w:szCs w:val="24"/>
        </w:rPr>
        <w:t>межпоселенческие</w:t>
      </w:r>
      <w:proofErr w:type="spellEnd"/>
      <w:r w:rsidRPr="00896D9B">
        <w:rPr>
          <w:color w:val="000000"/>
          <w:sz w:val="24"/>
          <w:szCs w:val="24"/>
        </w:rPr>
        <w:t xml:space="preserve"> связи. Жители поселения вывозят молочную и мясную продукцию за пределы района. Кроме торговых </w:t>
      </w:r>
      <w:proofErr w:type="spellStart"/>
      <w:r w:rsidRPr="00896D9B">
        <w:rPr>
          <w:color w:val="000000"/>
          <w:sz w:val="24"/>
          <w:szCs w:val="24"/>
        </w:rPr>
        <w:t>межпоселенческих</w:t>
      </w:r>
      <w:proofErr w:type="spellEnd"/>
      <w:r w:rsidRPr="00896D9B">
        <w:rPr>
          <w:color w:val="000000"/>
          <w:sz w:val="24"/>
          <w:szCs w:val="24"/>
        </w:rPr>
        <w:t xml:space="preserve"> связей имеют место и связи по обмену опытом работы в сфере образования, медицины, сельского хозяйства,  органов  местного  самоуправления.</w:t>
      </w:r>
    </w:p>
    <w:p w:rsidR="007564A7" w:rsidRPr="00896D9B" w:rsidRDefault="007564A7" w:rsidP="007564A7">
      <w:pPr>
        <w:pStyle w:val="a0"/>
        <w:spacing w:line="360" w:lineRule="auto"/>
        <w:ind w:firstLine="709"/>
        <w:rPr>
          <w:color w:val="000000"/>
          <w:sz w:val="24"/>
          <w:szCs w:val="24"/>
        </w:rPr>
      </w:pPr>
      <w:r w:rsidRPr="00896D9B">
        <w:rPr>
          <w:color w:val="000000"/>
          <w:sz w:val="24"/>
          <w:szCs w:val="24"/>
        </w:rPr>
        <w:t xml:space="preserve">Работники культуры поселения и участники коллективов художественной самодеятельности участвуют в районных и областных конкурсах и фестивалях. Работники администрации, культуры, образования, предприятий торговли, здравоохранения  поселения выезжают на курсы по повышению квалификации, участвуют в конкурсах, семинарах по обмену опытом. География проведения мероприятий различна, </w:t>
      </w:r>
      <w:proofErr w:type="gramStart"/>
      <w:r w:rsidRPr="00896D9B">
        <w:rPr>
          <w:color w:val="000000"/>
          <w:sz w:val="24"/>
          <w:szCs w:val="24"/>
        </w:rPr>
        <w:t>от</w:t>
      </w:r>
      <w:proofErr w:type="gramEnd"/>
      <w:r w:rsidRPr="00896D9B">
        <w:rPr>
          <w:color w:val="000000"/>
          <w:sz w:val="24"/>
          <w:szCs w:val="24"/>
        </w:rPr>
        <w:t xml:space="preserve"> районных до областных.</w:t>
      </w:r>
    </w:p>
    <w:p w:rsidR="007564A7" w:rsidRDefault="007564A7" w:rsidP="007564A7">
      <w:pPr>
        <w:pStyle w:val="aff1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6D9B">
        <w:rPr>
          <w:rFonts w:ascii="Times New Roman" w:hAnsi="Times New Roman"/>
          <w:color w:val="000000"/>
          <w:sz w:val="24"/>
          <w:szCs w:val="24"/>
        </w:rPr>
        <w:t>Основное направление развития экономики поселения – сельское хозяйство.</w:t>
      </w:r>
    </w:p>
    <w:p w:rsidR="00482AF0" w:rsidRDefault="007564A7" w:rsidP="00834BFF">
      <w:pPr>
        <w:pStyle w:val="aff1"/>
        <w:tabs>
          <w:tab w:val="left" w:pos="284"/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 ОАО «Родина»  работает </w:t>
      </w:r>
      <w:r w:rsidR="00C91F31">
        <w:rPr>
          <w:rFonts w:ascii="Times New Roman" w:hAnsi="Times New Roman"/>
          <w:color w:val="000000"/>
          <w:sz w:val="24"/>
          <w:szCs w:val="24"/>
        </w:rPr>
        <w:t xml:space="preserve">  248 </w:t>
      </w:r>
      <w:proofErr w:type="spellStart"/>
      <w:r w:rsidR="00C91F31">
        <w:rPr>
          <w:rFonts w:ascii="Times New Roman" w:hAnsi="Times New Roman"/>
          <w:color w:val="000000"/>
          <w:sz w:val="24"/>
          <w:szCs w:val="24"/>
        </w:rPr>
        <w:t>человек</w:t>
      </w:r>
      <w:proofErr w:type="gramStart"/>
      <w:r w:rsidR="00834BFF">
        <w:rPr>
          <w:rFonts w:ascii="Times New Roman" w:hAnsi="Times New Roman"/>
          <w:color w:val="000000"/>
          <w:sz w:val="24"/>
          <w:szCs w:val="24"/>
        </w:rPr>
        <w:t>,</w:t>
      </w:r>
      <w:r w:rsidR="00482AF0">
        <w:rPr>
          <w:rFonts w:ascii="Times New Roman" w:hAnsi="Times New Roman"/>
          <w:sz w:val="24"/>
          <w:szCs w:val="24"/>
        </w:rPr>
        <w:t>з</w:t>
      </w:r>
      <w:proofErr w:type="gramEnd"/>
      <w:r w:rsidR="00482AF0">
        <w:rPr>
          <w:rFonts w:ascii="Times New Roman" w:hAnsi="Times New Roman"/>
          <w:sz w:val="24"/>
          <w:szCs w:val="24"/>
        </w:rPr>
        <w:t>анимается</w:t>
      </w:r>
      <w:proofErr w:type="spellEnd"/>
      <w:r w:rsidR="00482AF0">
        <w:rPr>
          <w:rFonts w:ascii="Times New Roman" w:hAnsi="Times New Roman"/>
          <w:sz w:val="24"/>
          <w:szCs w:val="24"/>
        </w:rPr>
        <w:t xml:space="preserve"> сельхозпредприятие растениеводством  и животноводством. Также на территории </w:t>
      </w:r>
      <w:proofErr w:type="spellStart"/>
      <w:r w:rsidR="00834BFF">
        <w:rPr>
          <w:rFonts w:ascii="Times New Roman" w:hAnsi="Times New Roman"/>
          <w:sz w:val="24"/>
          <w:szCs w:val="24"/>
        </w:rPr>
        <w:t>Чулымского</w:t>
      </w:r>
      <w:r w:rsidR="00482AF0">
        <w:rPr>
          <w:rFonts w:ascii="Times New Roman" w:hAnsi="Times New Roman"/>
          <w:sz w:val="24"/>
          <w:szCs w:val="24"/>
        </w:rPr>
        <w:t>сельсовета</w:t>
      </w:r>
      <w:proofErr w:type="spellEnd"/>
      <w:r w:rsidR="00482AF0">
        <w:rPr>
          <w:rFonts w:ascii="Times New Roman" w:hAnsi="Times New Roman"/>
          <w:sz w:val="24"/>
          <w:szCs w:val="24"/>
        </w:rPr>
        <w:t xml:space="preserve"> находится МУП </w:t>
      </w:r>
      <w:r w:rsidR="00834BFF">
        <w:rPr>
          <w:rFonts w:ascii="Times New Roman" w:hAnsi="Times New Roman"/>
          <w:sz w:val="24"/>
          <w:szCs w:val="24"/>
        </w:rPr>
        <w:t>ЖКХ</w:t>
      </w:r>
      <w:r w:rsidR="00482AF0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834BFF">
        <w:rPr>
          <w:rFonts w:ascii="Times New Roman" w:hAnsi="Times New Roman"/>
          <w:sz w:val="24"/>
          <w:szCs w:val="24"/>
        </w:rPr>
        <w:t>Чулымское</w:t>
      </w:r>
      <w:proofErr w:type="spellEnd"/>
      <w:r w:rsidR="00834BFF">
        <w:rPr>
          <w:rFonts w:ascii="Times New Roman" w:hAnsi="Times New Roman"/>
          <w:sz w:val="24"/>
          <w:szCs w:val="24"/>
        </w:rPr>
        <w:t xml:space="preserve"> </w:t>
      </w:r>
      <w:r w:rsidR="00482AF0">
        <w:rPr>
          <w:rFonts w:ascii="Times New Roman" w:hAnsi="Times New Roman"/>
          <w:sz w:val="24"/>
          <w:szCs w:val="24"/>
        </w:rPr>
        <w:t>» коммунальное хозяйство, занимающееся подачей теплоснабжения и водоснабжения</w:t>
      </w:r>
      <w:r w:rsidR="00834BFF">
        <w:rPr>
          <w:rFonts w:ascii="Times New Roman" w:hAnsi="Times New Roman"/>
          <w:sz w:val="24"/>
          <w:szCs w:val="24"/>
        </w:rPr>
        <w:t xml:space="preserve">. </w:t>
      </w:r>
      <w:r w:rsidR="00482AF0">
        <w:rPr>
          <w:rFonts w:ascii="Times New Roman" w:hAnsi="Times New Roman"/>
          <w:sz w:val="24"/>
          <w:szCs w:val="24"/>
        </w:rPr>
        <w:t xml:space="preserve">В селе </w:t>
      </w:r>
      <w:r w:rsidR="00834BFF">
        <w:rPr>
          <w:rFonts w:ascii="Times New Roman" w:hAnsi="Times New Roman"/>
          <w:sz w:val="24"/>
          <w:szCs w:val="24"/>
        </w:rPr>
        <w:t xml:space="preserve">Чулым </w:t>
      </w:r>
      <w:r w:rsidR="00482AF0">
        <w:rPr>
          <w:rFonts w:ascii="Times New Roman" w:hAnsi="Times New Roman"/>
          <w:sz w:val="24"/>
          <w:szCs w:val="24"/>
        </w:rPr>
        <w:t xml:space="preserve">находится </w:t>
      </w:r>
      <w:proofErr w:type="spellStart"/>
      <w:r w:rsidR="00834BFF">
        <w:rPr>
          <w:rFonts w:ascii="Times New Roman" w:hAnsi="Times New Roman"/>
          <w:sz w:val="24"/>
          <w:szCs w:val="24"/>
        </w:rPr>
        <w:t>Чулымская</w:t>
      </w:r>
      <w:proofErr w:type="spellEnd"/>
      <w:r w:rsidR="00834BFF">
        <w:rPr>
          <w:rFonts w:ascii="Times New Roman" w:hAnsi="Times New Roman"/>
          <w:sz w:val="24"/>
          <w:szCs w:val="24"/>
        </w:rPr>
        <w:t xml:space="preserve"> </w:t>
      </w:r>
      <w:r w:rsidR="00482AF0">
        <w:rPr>
          <w:rFonts w:ascii="Times New Roman" w:hAnsi="Times New Roman"/>
          <w:sz w:val="24"/>
          <w:szCs w:val="24"/>
        </w:rPr>
        <w:t xml:space="preserve"> средняя школа, имеется детский сад «</w:t>
      </w:r>
      <w:r w:rsidR="00834BFF">
        <w:rPr>
          <w:rFonts w:ascii="Times New Roman" w:hAnsi="Times New Roman"/>
          <w:sz w:val="24"/>
          <w:szCs w:val="24"/>
        </w:rPr>
        <w:t>Тополек</w:t>
      </w:r>
      <w:r w:rsidR="00482AF0">
        <w:rPr>
          <w:rFonts w:ascii="Times New Roman" w:hAnsi="Times New Roman"/>
          <w:sz w:val="24"/>
          <w:szCs w:val="24"/>
        </w:rPr>
        <w:t xml:space="preserve">», которого вполне достаточно для удовлетворения потребности в дошкольных местах. Торговлей занимается три индивидуальных </w:t>
      </w:r>
      <w:proofErr w:type="gramStart"/>
      <w:r w:rsidR="00482AF0">
        <w:rPr>
          <w:rFonts w:ascii="Times New Roman" w:hAnsi="Times New Roman"/>
          <w:sz w:val="24"/>
          <w:szCs w:val="24"/>
        </w:rPr>
        <w:t>предпринимателя</w:t>
      </w:r>
      <w:proofErr w:type="gramEnd"/>
      <w:r w:rsidR="00482AF0">
        <w:rPr>
          <w:rFonts w:ascii="Times New Roman" w:hAnsi="Times New Roman"/>
          <w:sz w:val="24"/>
          <w:szCs w:val="24"/>
        </w:rPr>
        <w:t xml:space="preserve"> которые имеют вместе </w:t>
      </w:r>
      <w:r w:rsidR="00834BFF">
        <w:rPr>
          <w:rFonts w:ascii="Times New Roman" w:hAnsi="Times New Roman"/>
          <w:sz w:val="24"/>
          <w:szCs w:val="24"/>
        </w:rPr>
        <w:t>5</w:t>
      </w:r>
      <w:r w:rsidR="00482AF0">
        <w:rPr>
          <w:rFonts w:ascii="Times New Roman" w:hAnsi="Times New Roman"/>
          <w:sz w:val="24"/>
          <w:szCs w:val="24"/>
        </w:rPr>
        <w:t xml:space="preserve"> магазинов. В селе </w:t>
      </w:r>
      <w:proofErr w:type="spellStart"/>
      <w:r w:rsidR="00834BFF">
        <w:rPr>
          <w:rFonts w:ascii="Times New Roman" w:hAnsi="Times New Roman"/>
          <w:sz w:val="24"/>
          <w:szCs w:val="24"/>
        </w:rPr>
        <w:t>Чулым</w:t>
      </w:r>
      <w:r w:rsidR="00482AF0">
        <w:rPr>
          <w:rFonts w:ascii="Times New Roman" w:hAnsi="Times New Roman"/>
          <w:sz w:val="24"/>
          <w:szCs w:val="24"/>
        </w:rPr>
        <w:t>имеется</w:t>
      </w:r>
      <w:proofErr w:type="spellEnd"/>
      <w:r w:rsidR="00482AF0">
        <w:rPr>
          <w:rFonts w:ascii="Times New Roman" w:hAnsi="Times New Roman"/>
          <w:sz w:val="24"/>
          <w:szCs w:val="24"/>
        </w:rPr>
        <w:t xml:space="preserve"> фельдшерско-акушерский пункт.</w:t>
      </w:r>
    </w:p>
    <w:p w:rsidR="00482AF0" w:rsidRDefault="00482AF0" w:rsidP="00482AF0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2AF0" w:rsidRDefault="00482AF0" w:rsidP="00482AF0">
      <w:pPr>
        <w:shd w:val="clear" w:color="auto" w:fill="FFFFFF"/>
        <w:spacing w:after="0" w:line="100" w:lineRule="atLeast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AF0" w:rsidRDefault="00482AF0" w:rsidP="00482AF0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AF0" w:rsidRDefault="00482AF0" w:rsidP="00482AF0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AF0" w:rsidRDefault="00482AF0" w:rsidP="00482AF0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AF0" w:rsidRDefault="00482AF0" w:rsidP="00482AF0">
      <w:pPr>
        <w:shd w:val="clear" w:color="auto" w:fill="FFFFFF"/>
        <w:spacing w:after="0" w:line="100" w:lineRule="atLeast"/>
        <w:ind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 Характеристика деятельности в сфере транспорта, оценка транспортного спроса.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                         </w:t>
      </w:r>
    </w:p>
    <w:p w:rsidR="00482AF0" w:rsidRDefault="00482AF0" w:rsidP="0048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  <w:t xml:space="preserve">Транспортно-экономические связи </w:t>
      </w:r>
      <w:proofErr w:type="spellStart"/>
      <w:r w:rsidR="00834BFF">
        <w:rPr>
          <w:rFonts w:ascii="Times New Roman" w:eastAsia="Times New Roman" w:hAnsi="Times New Roman"/>
          <w:bCs/>
          <w:sz w:val="24"/>
          <w:szCs w:val="24"/>
        </w:rPr>
        <w:t>Чулымского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сельсовета осуществляются только автомобильным видом транспорта. Транспортные предприятия на территории поселения отсутствуют. Основным видом пассажирского транспорта поселения является автобусное сообщение. На территории поселения действуют один пассажирский автотранспортный маршрут. В населенных пунктах регулярный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внутрисельский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транспорт отсутствует. Большинство трудовых передвижений в поселении приходится на личный транспорт и пешеходные сообщения.                                                                                                                         </w:t>
      </w:r>
    </w:p>
    <w:p w:rsidR="00482AF0" w:rsidRDefault="00482AF0" w:rsidP="00482A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В основе оценки транспортного спроса лежит анализ передвижения населения к объектам тяготения.   </w:t>
      </w:r>
    </w:p>
    <w:p w:rsidR="00482AF0" w:rsidRDefault="00482AF0" w:rsidP="00482AF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Можно выделить основные группы объектов тяготения: </w:t>
      </w:r>
    </w:p>
    <w:p w:rsidR="00482AF0" w:rsidRDefault="00482AF0" w:rsidP="00482AF0">
      <w:pPr>
        <w:pStyle w:val="210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объекты социально сферы;</w:t>
      </w:r>
    </w:p>
    <w:p w:rsidR="00482AF0" w:rsidRDefault="00482AF0" w:rsidP="00482AF0">
      <w:pPr>
        <w:pStyle w:val="210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объекты трудовой деятельности</w:t>
      </w:r>
    </w:p>
    <w:p w:rsidR="00482AF0" w:rsidRDefault="00482AF0" w:rsidP="00482AF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узловые объекты транспортной инфраструктуры.</w:t>
      </w:r>
    </w:p>
    <w:p w:rsidR="00482AF0" w:rsidRDefault="00482AF0" w:rsidP="00482AF0">
      <w:pPr>
        <w:ind w:firstLine="708"/>
        <w:jc w:val="both"/>
        <w:rPr>
          <w:rFonts w:ascii="Times New Roman" w:hAnsi="Times New Roman"/>
          <w:b/>
          <w:bCs/>
        </w:rPr>
      </w:pPr>
    </w:p>
    <w:p w:rsidR="00482AF0" w:rsidRDefault="00482AF0" w:rsidP="00482AF0">
      <w:pPr>
        <w:ind w:firstLine="708"/>
        <w:jc w:val="both"/>
        <w:rPr>
          <w:rFonts w:ascii="Times New Roman" w:hAnsi="Times New Roman"/>
          <w:b/>
          <w:bCs/>
        </w:rPr>
      </w:pPr>
    </w:p>
    <w:p w:rsidR="00482AF0" w:rsidRDefault="00482AF0" w:rsidP="00482AF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2.3. Характеристика сети дорог поселения, параметры дорожного движения, оценка качества содержания дорог</w:t>
      </w:r>
      <w:r>
        <w:rPr>
          <w:rFonts w:ascii="Times New Roman" w:hAnsi="Times New Roman"/>
        </w:rPr>
        <w:t xml:space="preserve">.                                                                                                                  </w:t>
      </w:r>
    </w:p>
    <w:p w:rsidR="00482AF0" w:rsidRDefault="00482AF0" w:rsidP="00482AF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Дорожно-транспортная сеть поселения состоит из дорог 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 категории, предназначенных не для скоростного движения. В таблице приведен перечень и характеристика дорог местного значения. Большинство дорог общего пользования местного значения имеют щебеночное и грунтовое покрытие. </w:t>
      </w:r>
    </w:p>
    <w:p w:rsidR="00482AF0" w:rsidRDefault="00834BFF" w:rsidP="00482AF0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Чулымское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482AF0">
        <w:rPr>
          <w:rFonts w:ascii="Times New Roman" w:hAnsi="Times New Roman"/>
          <w:bCs/>
          <w:sz w:val="24"/>
          <w:szCs w:val="24"/>
        </w:rPr>
        <w:t xml:space="preserve"> сельское поселение обладает достаточно развитой автомобильной транспортной сетью и находится относительно далеко от районного центра </w:t>
      </w:r>
      <w:proofErr w:type="gramStart"/>
      <w:r w:rsidR="00482AF0">
        <w:rPr>
          <w:rFonts w:ascii="Times New Roman" w:hAnsi="Times New Roman"/>
          <w:bCs/>
          <w:sz w:val="24"/>
          <w:szCs w:val="24"/>
        </w:rPr>
        <w:t>с</w:t>
      </w:r>
      <w:proofErr w:type="gramEnd"/>
      <w:r w:rsidR="00482AF0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Здвинск </w:t>
      </w:r>
      <w:r w:rsidR="00482AF0">
        <w:rPr>
          <w:rFonts w:ascii="Times New Roman" w:hAnsi="Times New Roman"/>
          <w:bCs/>
          <w:sz w:val="24"/>
          <w:szCs w:val="24"/>
        </w:rPr>
        <w:t xml:space="preserve">и областного центра г. Новосибирска, что создаёт определенные трудности для </w:t>
      </w:r>
      <w:proofErr w:type="spellStart"/>
      <w:r w:rsidR="00482AF0">
        <w:rPr>
          <w:rFonts w:ascii="Times New Roman" w:hAnsi="Times New Roman"/>
          <w:bCs/>
          <w:sz w:val="24"/>
          <w:szCs w:val="24"/>
        </w:rPr>
        <w:t>пассажироперевозок</w:t>
      </w:r>
      <w:proofErr w:type="spellEnd"/>
      <w:r w:rsidR="00482AF0">
        <w:rPr>
          <w:rFonts w:ascii="Times New Roman" w:hAnsi="Times New Roman"/>
          <w:bCs/>
          <w:sz w:val="24"/>
          <w:szCs w:val="24"/>
        </w:rPr>
        <w:t>, доставки грузов. Строительства новых автомобильных дорог не производилось. Сохранение автодорожной инфраструктуры осуществлялось только за счет ремонта автодорог</w:t>
      </w:r>
      <w:proofErr w:type="gramStart"/>
      <w:r w:rsidR="00482AF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  <w:r w:rsidR="00482AF0">
        <w:rPr>
          <w:rFonts w:ascii="Times New Roman" w:hAnsi="Times New Roman"/>
          <w:bCs/>
          <w:sz w:val="24"/>
          <w:szCs w:val="24"/>
        </w:rPr>
        <w:t xml:space="preserve">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482AF0" w:rsidRDefault="00482AF0" w:rsidP="00482AF0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-2"/>
        </w:rPr>
        <w:t xml:space="preserve">        </w:t>
      </w:r>
      <w:r>
        <w:rPr>
          <w:rFonts w:ascii="Times New Roman" w:hAnsi="Times New Roman"/>
          <w:bCs/>
          <w:sz w:val="24"/>
          <w:szCs w:val="24"/>
        </w:rPr>
        <w:t xml:space="preserve">   Почти все дороги требуют  капитального ремонта.  Характеристика автомобильных дорог дана в таблице</w:t>
      </w:r>
      <w:r w:rsidR="00610C20">
        <w:rPr>
          <w:rFonts w:ascii="Times New Roman" w:hAnsi="Times New Roman"/>
          <w:bCs/>
          <w:sz w:val="24"/>
          <w:szCs w:val="24"/>
        </w:rPr>
        <w:t xml:space="preserve"> </w:t>
      </w:r>
      <w:r w:rsidR="000B395D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10C20" w:rsidRPr="007C1F80" w:rsidRDefault="00610C20" w:rsidP="00610C20">
      <w:pPr>
        <w:pStyle w:val="a0"/>
        <w:spacing w:line="360" w:lineRule="auto"/>
        <w:ind w:firstLine="709"/>
        <w:rPr>
          <w:sz w:val="24"/>
          <w:szCs w:val="24"/>
        </w:rPr>
      </w:pPr>
      <w:r w:rsidRPr="007C1F80">
        <w:rPr>
          <w:sz w:val="24"/>
          <w:szCs w:val="24"/>
        </w:rPr>
        <w:t xml:space="preserve">Без развитой транспортной инфраструктуры невозможно развитие экономики поселения. Состояние транспортной инфраструктуры </w:t>
      </w:r>
      <w:proofErr w:type="spellStart"/>
      <w:r>
        <w:rPr>
          <w:sz w:val="24"/>
          <w:szCs w:val="24"/>
        </w:rPr>
        <w:t>Чулымского</w:t>
      </w:r>
      <w:proofErr w:type="spellEnd"/>
      <w:r>
        <w:rPr>
          <w:sz w:val="24"/>
          <w:szCs w:val="24"/>
        </w:rPr>
        <w:t xml:space="preserve"> сельсовета</w:t>
      </w:r>
      <w:r w:rsidRPr="007C1F80">
        <w:rPr>
          <w:sz w:val="24"/>
          <w:szCs w:val="24"/>
        </w:rPr>
        <w:t xml:space="preserve"> в наст</w:t>
      </w:r>
      <w:r>
        <w:rPr>
          <w:sz w:val="24"/>
          <w:szCs w:val="24"/>
        </w:rPr>
        <w:t>оящее время справедливо оценива</w:t>
      </w:r>
      <w:r w:rsidRPr="007C1F80">
        <w:rPr>
          <w:sz w:val="24"/>
          <w:szCs w:val="24"/>
        </w:rPr>
        <w:t xml:space="preserve">ть, как </w:t>
      </w:r>
      <w:r>
        <w:rPr>
          <w:sz w:val="24"/>
          <w:szCs w:val="24"/>
        </w:rPr>
        <w:t>не</w:t>
      </w:r>
      <w:r w:rsidRPr="007C1F80">
        <w:rPr>
          <w:sz w:val="24"/>
          <w:szCs w:val="24"/>
        </w:rPr>
        <w:t>удовлетворительное</w:t>
      </w:r>
      <w:r>
        <w:rPr>
          <w:sz w:val="24"/>
          <w:szCs w:val="24"/>
        </w:rPr>
        <w:t>.</w:t>
      </w:r>
      <w:r w:rsidRPr="007C1F80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7C1F80">
        <w:rPr>
          <w:sz w:val="24"/>
          <w:szCs w:val="24"/>
        </w:rPr>
        <w:t xml:space="preserve">еально действует один вид транспорта – автомобильный. Из </w:t>
      </w:r>
      <w:r>
        <w:rPr>
          <w:sz w:val="24"/>
          <w:szCs w:val="24"/>
        </w:rPr>
        <w:t>трех</w:t>
      </w:r>
      <w:r w:rsidRPr="007C1F80">
        <w:rPr>
          <w:sz w:val="24"/>
          <w:szCs w:val="24"/>
        </w:rPr>
        <w:t xml:space="preserve"> населенных пунктов </w:t>
      </w:r>
      <w:r>
        <w:rPr>
          <w:sz w:val="24"/>
          <w:szCs w:val="24"/>
        </w:rPr>
        <w:t>только</w:t>
      </w:r>
      <w:r w:rsidRPr="007C1F80">
        <w:rPr>
          <w:sz w:val="24"/>
          <w:szCs w:val="24"/>
        </w:rPr>
        <w:t xml:space="preserve"> центр сельсовета (с</w:t>
      </w:r>
      <w:r>
        <w:rPr>
          <w:sz w:val="24"/>
          <w:szCs w:val="24"/>
        </w:rPr>
        <w:t>ело</w:t>
      </w:r>
      <w:r w:rsidRPr="007C1F80">
        <w:rPr>
          <w:sz w:val="24"/>
          <w:szCs w:val="24"/>
        </w:rPr>
        <w:t xml:space="preserve"> </w:t>
      </w:r>
      <w:r>
        <w:rPr>
          <w:sz w:val="24"/>
          <w:szCs w:val="24"/>
        </w:rPr>
        <w:t>Чулым</w:t>
      </w:r>
      <w:r w:rsidRPr="007C1F80">
        <w:rPr>
          <w:sz w:val="24"/>
          <w:szCs w:val="24"/>
        </w:rPr>
        <w:t xml:space="preserve">) соединен </w:t>
      </w:r>
      <w:r>
        <w:rPr>
          <w:sz w:val="24"/>
          <w:szCs w:val="24"/>
        </w:rPr>
        <w:t>с районной сетью дорогой с переходным типом покрытия,</w:t>
      </w:r>
      <w:r w:rsidRPr="007C1F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деревни </w:t>
      </w:r>
      <w:proofErr w:type="spellStart"/>
      <w:r>
        <w:rPr>
          <w:sz w:val="24"/>
          <w:szCs w:val="24"/>
        </w:rPr>
        <w:t>Щелчиха</w:t>
      </w:r>
      <w:proofErr w:type="spellEnd"/>
      <w:r>
        <w:rPr>
          <w:sz w:val="24"/>
          <w:szCs w:val="24"/>
        </w:rPr>
        <w:t xml:space="preserve"> и Широкая Курья </w:t>
      </w:r>
      <w:r w:rsidRPr="007C1F80">
        <w:rPr>
          <w:sz w:val="24"/>
          <w:szCs w:val="24"/>
        </w:rPr>
        <w:t>связан</w:t>
      </w:r>
      <w:r>
        <w:rPr>
          <w:sz w:val="24"/>
          <w:szCs w:val="24"/>
        </w:rPr>
        <w:t>ы</w:t>
      </w:r>
      <w:r w:rsidRPr="007C1F80">
        <w:rPr>
          <w:sz w:val="24"/>
          <w:szCs w:val="24"/>
        </w:rPr>
        <w:t xml:space="preserve"> с дорожной сетью грунтов</w:t>
      </w:r>
      <w:r>
        <w:rPr>
          <w:sz w:val="24"/>
          <w:szCs w:val="24"/>
        </w:rPr>
        <w:t>ыми</w:t>
      </w:r>
      <w:r w:rsidRPr="007C1F80">
        <w:rPr>
          <w:sz w:val="24"/>
          <w:szCs w:val="24"/>
        </w:rPr>
        <w:t xml:space="preserve"> дорог</w:t>
      </w:r>
      <w:r>
        <w:rPr>
          <w:sz w:val="24"/>
          <w:szCs w:val="24"/>
        </w:rPr>
        <w:t>ами</w:t>
      </w:r>
      <w:r w:rsidRPr="007C1F80">
        <w:rPr>
          <w:sz w:val="24"/>
          <w:szCs w:val="24"/>
        </w:rPr>
        <w:t>.</w:t>
      </w:r>
    </w:p>
    <w:p w:rsidR="00610C20" w:rsidRPr="007C1F80" w:rsidRDefault="00610C20" w:rsidP="00610C20">
      <w:pPr>
        <w:pStyle w:val="a0"/>
        <w:spacing w:line="360" w:lineRule="auto"/>
        <w:ind w:firstLine="709"/>
        <w:rPr>
          <w:sz w:val="24"/>
          <w:szCs w:val="24"/>
        </w:rPr>
      </w:pPr>
      <w:r w:rsidRPr="007C1F80">
        <w:rPr>
          <w:sz w:val="24"/>
          <w:szCs w:val="24"/>
        </w:rPr>
        <w:t xml:space="preserve">Из </w:t>
      </w:r>
      <w:r>
        <w:rPr>
          <w:sz w:val="24"/>
          <w:szCs w:val="24"/>
        </w:rPr>
        <w:t xml:space="preserve">четырех поселений </w:t>
      </w:r>
      <w:proofErr w:type="spellStart"/>
      <w:r>
        <w:rPr>
          <w:sz w:val="24"/>
          <w:szCs w:val="24"/>
        </w:rPr>
        <w:t>Здвинского</w:t>
      </w:r>
      <w:proofErr w:type="spellEnd"/>
      <w:r>
        <w:rPr>
          <w:sz w:val="24"/>
          <w:szCs w:val="24"/>
        </w:rPr>
        <w:t xml:space="preserve"> района, </w:t>
      </w:r>
      <w:r w:rsidRPr="007C1F80">
        <w:rPr>
          <w:sz w:val="24"/>
          <w:szCs w:val="24"/>
        </w:rPr>
        <w:t xml:space="preserve">с которыми </w:t>
      </w:r>
      <w:proofErr w:type="spellStart"/>
      <w:r>
        <w:rPr>
          <w:sz w:val="24"/>
          <w:szCs w:val="24"/>
        </w:rPr>
        <w:t>Чулымский</w:t>
      </w:r>
      <w:proofErr w:type="spellEnd"/>
      <w:r>
        <w:rPr>
          <w:sz w:val="24"/>
          <w:szCs w:val="24"/>
        </w:rPr>
        <w:t xml:space="preserve"> сельсовет</w:t>
      </w:r>
      <w:r w:rsidRPr="008E4831">
        <w:rPr>
          <w:sz w:val="24"/>
          <w:szCs w:val="24"/>
        </w:rPr>
        <w:t xml:space="preserve"> </w:t>
      </w:r>
      <w:r w:rsidRPr="007C1F80">
        <w:rPr>
          <w:sz w:val="24"/>
          <w:szCs w:val="24"/>
        </w:rPr>
        <w:t xml:space="preserve">имеет общие границы, </w:t>
      </w:r>
      <w:r>
        <w:rPr>
          <w:sz w:val="24"/>
          <w:szCs w:val="24"/>
        </w:rPr>
        <w:t xml:space="preserve">непосредственное </w:t>
      </w:r>
      <w:r w:rsidRPr="007C1F80">
        <w:rPr>
          <w:sz w:val="24"/>
          <w:szCs w:val="24"/>
        </w:rPr>
        <w:t xml:space="preserve">транспортное сообщение с использованием дорог общего пользования возможно только с </w:t>
      </w:r>
      <w:proofErr w:type="spellStart"/>
      <w:r>
        <w:rPr>
          <w:sz w:val="24"/>
          <w:szCs w:val="24"/>
        </w:rPr>
        <w:t>Нижнеурюмским</w:t>
      </w:r>
      <w:proofErr w:type="spellEnd"/>
      <w:r>
        <w:rPr>
          <w:sz w:val="24"/>
          <w:szCs w:val="24"/>
        </w:rPr>
        <w:t xml:space="preserve"> и Цветковским</w:t>
      </w:r>
      <w:r w:rsidRPr="007C1F80">
        <w:rPr>
          <w:sz w:val="24"/>
          <w:szCs w:val="24"/>
        </w:rPr>
        <w:t xml:space="preserve"> сельсовет</w:t>
      </w:r>
      <w:r>
        <w:rPr>
          <w:sz w:val="24"/>
          <w:szCs w:val="24"/>
        </w:rPr>
        <w:t>ами</w:t>
      </w:r>
      <w:proofErr w:type="gramStart"/>
      <w:r>
        <w:rPr>
          <w:sz w:val="24"/>
          <w:szCs w:val="24"/>
        </w:rPr>
        <w:t xml:space="preserve"> </w:t>
      </w:r>
      <w:r w:rsidRPr="007C1F80">
        <w:rPr>
          <w:sz w:val="24"/>
          <w:szCs w:val="24"/>
        </w:rPr>
        <w:t>.</w:t>
      </w:r>
      <w:proofErr w:type="gramEnd"/>
    </w:p>
    <w:p w:rsidR="00610C20" w:rsidRPr="007C1F80" w:rsidRDefault="00610C20" w:rsidP="00610C20">
      <w:pPr>
        <w:pStyle w:val="a0"/>
        <w:spacing w:line="360" w:lineRule="auto"/>
        <w:ind w:firstLine="709"/>
        <w:rPr>
          <w:sz w:val="24"/>
          <w:szCs w:val="24"/>
        </w:rPr>
      </w:pPr>
      <w:r w:rsidRPr="007C1F80">
        <w:rPr>
          <w:sz w:val="24"/>
          <w:szCs w:val="24"/>
        </w:rPr>
        <w:lastRenderedPageBreak/>
        <w:t xml:space="preserve">В целом, географическое положение </w:t>
      </w:r>
      <w:proofErr w:type="spellStart"/>
      <w:r>
        <w:rPr>
          <w:sz w:val="24"/>
          <w:szCs w:val="24"/>
        </w:rPr>
        <w:t>Чулымского</w:t>
      </w:r>
      <w:proofErr w:type="spellEnd"/>
      <w:r>
        <w:rPr>
          <w:sz w:val="24"/>
          <w:szCs w:val="24"/>
        </w:rPr>
        <w:t xml:space="preserve"> сельсовета</w:t>
      </w:r>
      <w:r w:rsidRPr="007C1F80">
        <w:rPr>
          <w:sz w:val="24"/>
          <w:szCs w:val="24"/>
        </w:rPr>
        <w:t xml:space="preserve"> можно охарактеризовать как</w:t>
      </w:r>
      <w:r>
        <w:rPr>
          <w:sz w:val="24"/>
          <w:szCs w:val="24"/>
        </w:rPr>
        <w:t xml:space="preserve"> достаточно</w:t>
      </w:r>
      <w:r w:rsidRPr="007C1F80">
        <w:rPr>
          <w:sz w:val="24"/>
          <w:szCs w:val="24"/>
        </w:rPr>
        <w:t xml:space="preserve"> выгодное с точки зрения транспортной доступности и близости к </w:t>
      </w:r>
      <w:r>
        <w:rPr>
          <w:sz w:val="24"/>
          <w:szCs w:val="24"/>
        </w:rPr>
        <w:t>р</w:t>
      </w:r>
      <w:r w:rsidRPr="007C1F80">
        <w:rPr>
          <w:sz w:val="24"/>
          <w:szCs w:val="24"/>
        </w:rPr>
        <w:t>айонному центру, что способствует торгово-экономическим связям, интенсификации экономической деятельности.</w:t>
      </w:r>
    </w:p>
    <w:p w:rsidR="00610C20" w:rsidRPr="007C1F80" w:rsidRDefault="00610C20" w:rsidP="00610C20">
      <w:pPr>
        <w:pStyle w:val="a0"/>
        <w:spacing w:line="360" w:lineRule="auto"/>
        <w:ind w:firstLine="709"/>
        <w:rPr>
          <w:sz w:val="24"/>
          <w:szCs w:val="24"/>
        </w:rPr>
      </w:pPr>
      <w:r w:rsidRPr="007C1F80">
        <w:rPr>
          <w:sz w:val="24"/>
          <w:szCs w:val="24"/>
        </w:rPr>
        <w:t>По территории поселения проходит</w:t>
      </w:r>
      <w:r>
        <w:rPr>
          <w:sz w:val="24"/>
          <w:szCs w:val="24"/>
        </w:rPr>
        <w:t xml:space="preserve"> участок </w:t>
      </w:r>
      <w:r w:rsidRPr="007C1F80">
        <w:rPr>
          <w:sz w:val="24"/>
          <w:szCs w:val="24"/>
        </w:rPr>
        <w:t>д</w:t>
      </w:r>
      <w:r>
        <w:rPr>
          <w:sz w:val="24"/>
          <w:szCs w:val="24"/>
        </w:rPr>
        <w:t>о</w:t>
      </w:r>
      <w:r w:rsidRPr="007C1F80">
        <w:rPr>
          <w:sz w:val="24"/>
          <w:szCs w:val="24"/>
        </w:rPr>
        <w:t>рог</w:t>
      </w:r>
      <w:r>
        <w:rPr>
          <w:sz w:val="24"/>
          <w:szCs w:val="24"/>
        </w:rPr>
        <w:t>и</w:t>
      </w:r>
      <w:r w:rsidRPr="007C1F80">
        <w:rPr>
          <w:sz w:val="24"/>
          <w:szCs w:val="24"/>
        </w:rPr>
        <w:t xml:space="preserve"> регионального значения К-</w:t>
      </w:r>
      <w:r>
        <w:rPr>
          <w:sz w:val="24"/>
          <w:szCs w:val="24"/>
        </w:rPr>
        <w:t>06</w:t>
      </w:r>
      <w:r w:rsidRPr="007C1F80">
        <w:rPr>
          <w:sz w:val="24"/>
          <w:szCs w:val="24"/>
        </w:rPr>
        <w:t xml:space="preserve"> (</w:t>
      </w:r>
      <w:r>
        <w:rPr>
          <w:sz w:val="24"/>
          <w:szCs w:val="24"/>
        </w:rPr>
        <w:t>Здвинск-Купино</w:t>
      </w:r>
      <w:r w:rsidRPr="007C1F80">
        <w:rPr>
          <w:sz w:val="24"/>
          <w:szCs w:val="24"/>
        </w:rPr>
        <w:t>)</w:t>
      </w:r>
      <w:r>
        <w:rPr>
          <w:sz w:val="24"/>
          <w:szCs w:val="24"/>
        </w:rPr>
        <w:t xml:space="preserve"> протяженностью </w:t>
      </w:r>
      <w:smartTag w:uri="urn:schemas-microsoft-com:office:smarttags" w:element="metricconverter">
        <w:smartTagPr>
          <w:attr w:name="ProductID" w:val="16,93 км"/>
        </w:smartTagPr>
        <w:r>
          <w:rPr>
            <w:sz w:val="24"/>
            <w:szCs w:val="24"/>
          </w:rPr>
          <w:t>16,93 км</w:t>
        </w:r>
      </w:smartTag>
      <w:r w:rsidRPr="007C1F80">
        <w:rPr>
          <w:sz w:val="24"/>
          <w:szCs w:val="24"/>
        </w:rPr>
        <w:t>. Совокупная протяженность автодорог общего пользования отнесенных к государственной собственности Но</w:t>
      </w:r>
      <w:r>
        <w:rPr>
          <w:sz w:val="24"/>
          <w:szCs w:val="24"/>
        </w:rPr>
        <w:t xml:space="preserve">восибирской области на территории </w:t>
      </w:r>
      <w:proofErr w:type="spellStart"/>
      <w:r>
        <w:rPr>
          <w:sz w:val="24"/>
          <w:szCs w:val="24"/>
        </w:rPr>
        <w:t>Чулымского</w:t>
      </w:r>
      <w:proofErr w:type="spellEnd"/>
      <w:r>
        <w:rPr>
          <w:sz w:val="24"/>
          <w:szCs w:val="24"/>
        </w:rPr>
        <w:t xml:space="preserve"> сельсовета составляет </w:t>
      </w:r>
      <w:smartTag w:uri="urn:schemas-microsoft-com:office:smarttags" w:element="metricconverter">
        <w:smartTagPr>
          <w:attr w:name="ProductID" w:val="37,582 км"/>
        </w:smartTagPr>
        <w:r>
          <w:rPr>
            <w:sz w:val="24"/>
            <w:szCs w:val="24"/>
          </w:rPr>
          <w:t>37,582</w:t>
        </w:r>
        <w:r w:rsidRPr="007C1F80">
          <w:rPr>
            <w:sz w:val="24"/>
            <w:szCs w:val="24"/>
          </w:rPr>
          <w:t xml:space="preserve"> км</w:t>
        </w:r>
      </w:smartTag>
      <w:r w:rsidRPr="007C1F80">
        <w:rPr>
          <w:sz w:val="24"/>
          <w:szCs w:val="24"/>
        </w:rPr>
        <w:t xml:space="preserve">, из них  длина автодорог межмуниципального значения – </w:t>
      </w:r>
      <w:smartTag w:uri="urn:schemas-microsoft-com:office:smarttags" w:element="metricconverter">
        <w:smartTagPr>
          <w:attr w:name="ProductID" w:val="20,652 км"/>
        </w:smartTagPr>
        <w:r>
          <w:rPr>
            <w:sz w:val="24"/>
            <w:szCs w:val="24"/>
          </w:rPr>
          <w:t>20,652</w:t>
        </w:r>
        <w:r w:rsidRPr="007C1F80">
          <w:rPr>
            <w:sz w:val="24"/>
            <w:szCs w:val="24"/>
          </w:rPr>
          <w:t xml:space="preserve"> км</w:t>
        </w:r>
      </w:smartTag>
      <w:r w:rsidRPr="007C1F80">
        <w:rPr>
          <w:sz w:val="24"/>
          <w:szCs w:val="24"/>
        </w:rPr>
        <w:t>. В числе указанных дорог, имеющи</w:t>
      </w:r>
      <w:r>
        <w:rPr>
          <w:sz w:val="24"/>
          <w:szCs w:val="24"/>
        </w:rPr>
        <w:t>х</w:t>
      </w:r>
      <w:r w:rsidRPr="007C1F80">
        <w:rPr>
          <w:sz w:val="24"/>
          <w:szCs w:val="24"/>
        </w:rPr>
        <w:t xml:space="preserve"> усовершенствованный тип покрытия </w:t>
      </w:r>
      <w:r>
        <w:rPr>
          <w:sz w:val="24"/>
          <w:szCs w:val="24"/>
        </w:rPr>
        <w:t>нет</w:t>
      </w:r>
      <w:r w:rsidRPr="007C1F80">
        <w:rPr>
          <w:sz w:val="24"/>
          <w:szCs w:val="24"/>
        </w:rPr>
        <w:t>, переходный тип покрытия –</w:t>
      </w:r>
      <w:r>
        <w:rPr>
          <w:sz w:val="24"/>
          <w:szCs w:val="24"/>
        </w:rPr>
        <w:t xml:space="preserve"> </w:t>
      </w:r>
      <w:r w:rsidRPr="007C1F80">
        <w:rPr>
          <w:sz w:val="24"/>
          <w:szCs w:val="24"/>
        </w:rPr>
        <w:t>щебень</w:t>
      </w:r>
      <w:r>
        <w:rPr>
          <w:sz w:val="24"/>
          <w:szCs w:val="24"/>
        </w:rPr>
        <w:t xml:space="preserve"> имеют </w:t>
      </w:r>
      <w:smartTag w:uri="urn:schemas-microsoft-com:office:smarttags" w:element="metricconverter">
        <w:smartTagPr>
          <w:attr w:name="ProductID" w:val="19,947 км"/>
        </w:smartTagPr>
        <w:r>
          <w:rPr>
            <w:sz w:val="24"/>
            <w:szCs w:val="24"/>
          </w:rPr>
          <w:t>19,947 км</w:t>
        </w:r>
      </w:smartTag>
      <w:r>
        <w:rPr>
          <w:sz w:val="24"/>
          <w:szCs w:val="24"/>
        </w:rPr>
        <w:t xml:space="preserve"> дорог</w:t>
      </w:r>
      <w:r w:rsidRPr="007C1F80">
        <w:rPr>
          <w:sz w:val="24"/>
          <w:szCs w:val="24"/>
        </w:rPr>
        <w:t xml:space="preserve">. Протяженность грунтовых дорог составляет – </w:t>
      </w:r>
      <w:smartTag w:uri="urn:schemas-microsoft-com:office:smarttags" w:element="metricconverter">
        <w:smartTagPr>
          <w:attr w:name="ProductID" w:val="17,635 км"/>
        </w:smartTagPr>
        <w:r>
          <w:rPr>
            <w:sz w:val="24"/>
            <w:szCs w:val="24"/>
          </w:rPr>
          <w:t>17,635</w:t>
        </w:r>
        <w:r w:rsidRPr="007C1F80">
          <w:rPr>
            <w:sz w:val="24"/>
            <w:szCs w:val="24"/>
          </w:rPr>
          <w:t xml:space="preserve"> км</w:t>
        </w:r>
      </w:smartTag>
      <w:r w:rsidRPr="007C1F80">
        <w:rPr>
          <w:sz w:val="24"/>
          <w:szCs w:val="24"/>
        </w:rPr>
        <w:t xml:space="preserve">. Дорога регионального значения </w:t>
      </w:r>
      <w:r>
        <w:rPr>
          <w:sz w:val="24"/>
          <w:szCs w:val="24"/>
        </w:rPr>
        <w:t>четвертой</w:t>
      </w:r>
      <w:r w:rsidRPr="007C1F80">
        <w:rPr>
          <w:sz w:val="24"/>
          <w:szCs w:val="24"/>
        </w:rPr>
        <w:t xml:space="preserve"> технической категории, </w:t>
      </w:r>
      <w:r>
        <w:rPr>
          <w:sz w:val="24"/>
          <w:szCs w:val="24"/>
        </w:rPr>
        <w:t>подъезд к селу Чулым четвертой категории</w:t>
      </w:r>
      <w:r w:rsidRPr="007C1F80">
        <w:rPr>
          <w:sz w:val="24"/>
          <w:szCs w:val="24"/>
        </w:rPr>
        <w:t>.</w:t>
      </w:r>
      <w:r>
        <w:rPr>
          <w:sz w:val="24"/>
          <w:szCs w:val="24"/>
        </w:rPr>
        <w:t xml:space="preserve"> Грунтовые дороги на территории поселения технической категории не имеют</w:t>
      </w:r>
      <w:r w:rsidR="000B395D">
        <w:rPr>
          <w:sz w:val="24"/>
          <w:szCs w:val="24"/>
        </w:rPr>
        <w:t>.</w:t>
      </w:r>
    </w:p>
    <w:p w:rsidR="00610C20" w:rsidRDefault="00610C20" w:rsidP="00610C20">
      <w:pPr>
        <w:pStyle w:val="a0"/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610C20" w:rsidRDefault="00610C20" w:rsidP="00610C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C20" w:rsidRPr="00971BD4" w:rsidRDefault="00610C20" w:rsidP="00610C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1BD4">
        <w:rPr>
          <w:rFonts w:ascii="Times New Roman" w:hAnsi="Times New Roman"/>
          <w:sz w:val="24"/>
          <w:szCs w:val="24"/>
        </w:rPr>
        <w:t xml:space="preserve">Перевозки пассажиров в районе осуществляет </w:t>
      </w:r>
      <w:proofErr w:type="spellStart"/>
      <w:r w:rsidRPr="00971BD4">
        <w:rPr>
          <w:rFonts w:ascii="Times New Roman" w:hAnsi="Times New Roman"/>
          <w:sz w:val="24"/>
          <w:szCs w:val="24"/>
        </w:rPr>
        <w:t>автопредприятие</w:t>
      </w:r>
      <w:proofErr w:type="spellEnd"/>
      <w:r w:rsidRPr="00971BD4">
        <w:rPr>
          <w:rFonts w:ascii="Times New Roman" w:hAnsi="Times New Roman"/>
          <w:sz w:val="24"/>
          <w:szCs w:val="24"/>
        </w:rPr>
        <w:t xml:space="preserve"> ООО  «</w:t>
      </w:r>
      <w:proofErr w:type="spellStart"/>
      <w:r w:rsidRPr="00971BD4">
        <w:rPr>
          <w:rFonts w:ascii="Times New Roman" w:hAnsi="Times New Roman"/>
          <w:sz w:val="24"/>
          <w:szCs w:val="24"/>
        </w:rPr>
        <w:t>ДорАвтоТранс</w:t>
      </w:r>
      <w:proofErr w:type="spellEnd"/>
      <w:r w:rsidRPr="00971BD4">
        <w:rPr>
          <w:rFonts w:ascii="Times New Roman" w:hAnsi="Times New Roman"/>
          <w:sz w:val="24"/>
          <w:szCs w:val="24"/>
        </w:rPr>
        <w:t xml:space="preserve">». Один из девяти внутрирайонных маршрутов (Здвинск – Новороссийск – Немки)  связывает три населенных пункта </w:t>
      </w:r>
      <w:proofErr w:type="spellStart"/>
      <w:r w:rsidRPr="00971BD4">
        <w:rPr>
          <w:rFonts w:ascii="Times New Roman" w:hAnsi="Times New Roman"/>
          <w:sz w:val="24"/>
          <w:szCs w:val="24"/>
        </w:rPr>
        <w:t>Чулымского</w:t>
      </w:r>
      <w:proofErr w:type="spellEnd"/>
      <w:r w:rsidRPr="00971BD4">
        <w:rPr>
          <w:rFonts w:ascii="Times New Roman" w:hAnsi="Times New Roman"/>
          <w:sz w:val="24"/>
          <w:szCs w:val="24"/>
        </w:rPr>
        <w:t xml:space="preserve"> сельсовета с районным центром селом Здвинск. Автобус по данному маршруту ходит ежедневно, при этом в понедельник и пятницу осуществляет заезд в </w:t>
      </w:r>
      <w:proofErr w:type="spellStart"/>
      <w:r w:rsidRPr="00971BD4">
        <w:rPr>
          <w:rFonts w:ascii="Times New Roman" w:hAnsi="Times New Roman"/>
          <w:sz w:val="24"/>
          <w:szCs w:val="24"/>
        </w:rPr>
        <w:t>Щелчиху</w:t>
      </w:r>
      <w:proofErr w:type="spellEnd"/>
      <w:r w:rsidRPr="00971BD4">
        <w:rPr>
          <w:rFonts w:ascii="Times New Roman" w:hAnsi="Times New Roman"/>
          <w:sz w:val="24"/>
          <w:szCs w:val="24"/>
        </w:rPr>
        <w:t xml:space="preserve"> и Широкую Курью, в понедельник, среду и пятницу заезд в Чулым. Кроме того, по будним дням школьные автобусы регулярно перевозят школьников из других населенных пунктов в центр сельсовета, где располагается средняя школа. </w:t>
      </w:r>
    </w:p>
    <w:p w:rsidR="00610C20" w:rsidRPr="000948AD" w:rsidRDefault="00610C20" w:rsidP="00610C20">
      <w:pPr>
        <w:tabs>
          <w:tab w:val="left" w:pos="1418"/>
        </w:tabs>
        <w:spacing w:after="0" w:line="36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 w:rsidR="000B395D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610C20" w:rsidRPr="000948AD" w:rsidRDefault="00610C20" w:rsidP="00610C2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4CF9">
        <w:rPr>
          <w:rFonts w:ascii="Times New Roman" w:eastAsia="Times New Roman" w:hAnsi="Times New Roman"/>
          <w:sz w:val="24"/>
          <w:szCs w:val="24"/>
          <w:lang w:eastAsia="ru-RU"/>
        </w:rPr>
        <w:t>Основные показатели работы всех видов транспорта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894"/>
        <w:gridCol w:w="900"/>
        <w:gridCol w:w="900"/>
        <w:gridCol w:w="900"/>
      </w:tblGrid>
      <w:tr w:rsidR="00610C20" w:rsidRPr="00BB4CF9" w:rsidTr="00853E80">
        <w:trPr>
          <w:trHeight w:val="420"/>
        </w:trPr>
        <w:tc>
          <w:tcPr>
            <w:tcW w:w="5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853E8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853E8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610C20" w:rsidRPr="00BB4CF9" w:rsidTr="00853E80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610C2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610C2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610C2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610C2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10C20" w:rsidRPr="00BB4CF9" w:rsidTr="00853E8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853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Перевезено грузов, тыс. тонн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10C20" w:rsidRPr="00BB4CF9" w:rsidTr="00853E8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853E8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Перевезено пассажиров, тыс. чел.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10C20" w:rsidRPr="00BB4CF9" w:rsidTr="00853E80">
        <w:trPr>
          <w:trHeight w:val="577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853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пассажирским транспортом (автобусами), ед./1000 чел.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C20" w:rsidRPr="00BB4CF9" w:rsidTr="00853E8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853E8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Капитальный ремонт дорог, </w:t>
            </w:r>
            <w:proofErr w:type="gramStart"/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10C20" w:rsidRPr="00BB4CF9" w:rsidTr="00853E8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20" w:rsidRPr="00BB4CF9" w:rsidRDefault="00610C20" w:rsidP="00853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Инвестиции в строительство и капитальный ремонт дорог, млн. руб.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20" w:rsidRPr="00BB4CF9" w:rsidRDefault="00610C20" w:rsidP="00853E80">
            <w:pPr>
              <w:spacing w:after="0" w:line="3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4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10C20" w:rsidRPr="000948AD" w:rsidRDefault="00610C20" w:rsidP="00610C20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10C20" w:rsidRDefault="00610C20" w:rsidP="00610C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32A6">
        <w:rPr>
          <w:rFonts w:ascii="Times New Roman" w:hAnsi="Times New Roman"/>
          <w:sz w:val="24"/>
          <w:szCs w:val="24"/>
        </w:rPr>
        <w:t xml:space="preserve">Грузовые перевозки в поселении осуществляются автотранспортом </w:t>
      </w:r>
      <w:proofErr w:type="spellStart"/>
      <w:r w:rsidRPr="00AF32A6">
        <w:rPr>
          <w:rFonts w:ascii="Times New Roman" w:hAnsi="Times New Roman"/>
          <w:sz w:val="24"/>
          <w:szCs w:val="24"/>
        </w:rPr>
        <w:t>сельхозтоваропроизводителей</w:t>
      </w:r>
      <w:proofErr w:type="spellEnd"/>
      <w:r w:rsidRPr="00AF32A6">
        <w:rPr>
          <w:rFonts w:ascii="Times New Roman" w:hAnsi="Times New Roman"/>
          <w:sz w:val="24"/>
          <w:szCs w:val="24"/>
        </w:rPr>
        <w:t xml:space="preserve"> и частными предпринимателями. Перевозки грузов в последние годы имеют тенденцию к снижению. </w:t>
      </w:r>
    </w:p>
    <w:p w:rsidR="00610C20" w:rsidRDefault="00610C20" w:rsidP="00610C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7A4D">
        <w:rPr>
          <w:rFonts w:ascii="Times New Roman" w:eastAsia="Times New Roman" w:hAnsi="Times New Roman"/>
          <w:sz w:val="24"/>
          <w:szCs w:val="24"/>
          <w:lang w:eastAsia="ru-RU"/>
        </w:rPr>
        <w:t xml:space="preserve">Дорожная сеть </w:t>
      </w:r>
      <w:proofErr w:type="spellStart"/>
      <w:r w:rsidRPr="00F97A4D">
        <w:rPr>
          <w:rFonts w:ascii="Times New Roman" w:eastAsia="Times New Roman" w:hAnsi="Times New Roman"/>
          <w:sz w:val="24"/>
          <w:szCs w:val="24"/>
          <w:lang w:eastAsia="ru-RU"/>
        </w:rPr>
        <w:t>Чулымского</w:t>
      </w:r>
      <w:proofErr w:type="spellEnd"/>
      <w:r w:rsidRPr="00F97A4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является важнейшей составной частью</w:t>
      </w:r>
      <w:r w:rsidRPr="006E1F58">
        <w:rPr>
          <w:rFonts w:ascii="Times New Roman" w:hAnsi="Times New Roman"/>
          <w:sz w:val="24"/>
          <w:szCs w:val="24"/>
        </w:rPr>
        <w:t xml:space="preserve"> транспортной инфраструктуры, а ее развитие - одна из приоритетных задач деятельности местной власти. Создание качественной, устойчиво функционирующей дорожной сети - необходимое условие подъема и развития экономики </w:t>
      </w:r>
      <w:r>
        <w:rPr>
          <w:rFonts w:ascii="Times New Roman" w:hAnsi="Times New Roman"/>
          <w:sz w:val="24"/>
          <w:szCs w:val="24"/>
        </w:rPr>
        <w:t>поселения</w:t>
      </w:r>
      <w:r w:rsidRPr="006E1F58">
        <w:rPr>
          <w:rFonts w:ascii="Times New Roman" w:hAnsi="Times New Roman"/>
          <w:sz w:val="24"/>
          <w:szCs w:val="24"/>
        </w:rPr>
        <w:t xml:space="preserve">. Совершенствование и модернизация сферы транспорта являются факторами, стимулирующими социально-экономическое развитие </w:t>
      </w:r>
      <w:r>
        <w:rPr>
          <w:rFonts w:ascii="Times New Roman" w:hAnsi="Times New Roman"/>
          <w:sz w:val="24"/>
          <w:szCs w:val="24"/>
        </w:rPr>
        <w:t>поселения и</w:t>
      </w:r>
      <w:r w:rsidRPr="006E1F58">
        <w:rPr>
          <w:rFonts w:ascii="Times New Roman" w:hAnsi="Times New Roman"/>
          <w:sz w:val="24"/>
          <w:szCs w:val="24"/>
        </w:rPr>
        <w:t xml:space="preserve"> повышение уровня жизни населения.</w:t>
      </w:r>
    </w:p>
    <w:p w:rsidR="00610C20" w:rsidRPr="00896D9B" w:rsidRDefault="00610C20" w:rsidP="00610C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2AF0" w:rsidRDefault="00482AF0" w:rsidP="00482AF0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</w:p>
    <w:p w:rsidR="00610C20" w:rsidRDefault="00610C20" w:rsidP="00482AF0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0C20" w:rsidRDefault="00610C20" w:rsidP="00482AF0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0C20" w:rsidRDefault="00610C20" w:rsidP="00482AF0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0C20" w:rsidRDefault="00610C20" w:rsidP="00482AF0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0C20" w:rsidRDefault="00610C20" w:rsidP="00482AF0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AF0" w:rsidRPr="00446456" w:rsidRDefault="00482AF0" w:rsidP="00482AF0">
      <w:pPr>
        <w:widowControl w:val="0"/>
        <w:jc w:val="both"/>
        <w:rPr>
          <w:rFonts w:ascii="Times New Roman" w:hAnsi="Times New Roman"/>
          <w:bCs/>
        </w:rPr>
      </w:pPr>
      <w:r w:rsidRPr="00446456">
        <w:rPr>
          <w:rFonts w:ascii="Times New Roman" w:hAnsi="Times New Roman"/>
          <w:b/>
          <w:bCs/>
          <w:sz w:val="24"/>
          <w:szCs w:val="24"/>
        </w:rPr>
        <w:t xml:space="preserve">Таблица </w:t>
      </w:r>
      <w:r w:rsidR="000B395D">
        <w:rPr>
          <w:rFonts w:ascii="Times New Roman" w:hAnsi="Times New Roman"/>
          <w:b/>
          <w:bCs/>
          <w:sz w:val="24"/>
          <w:szCs w:val="24"/>
        </w:rPr>
        <w:t>2</w:t>
      </w:r>
      <w:r w:rsidRPr="0044645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446456">
        <w:rPr>
          <w:rFonts w:ascii="Times New Roman" w:hAnsi="Times New Roman"/>
          <w:b/>
          <w:sz w:val="24"/>
          <w:szCs w:val="24"/>
        </w:rPr>
        <w:t>Характеристика автомобильных дорог</w:t>
      </w:r>
    </w:p>
    <w:p w:rsidR="00446456" w:rsidRDefault="00446456" w:rsidP="004464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2345"/>
        <w:gridCol w:w="1408"/>
        <w:gridCol w:w="1406"/>
        <w:gridCol w:w="1406"/>
        <w:gridCol w:w="1461"/>
        <w:gridCol w:w="1406"/>
      </w:tblGrid>
      <w:tr w:rsidR="00446456" w:rsidRPr="00696FF8" w:rsidTr="00853E80"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lastRenderedPageBreak/>
              <w:t>№</w:t>
            </w:r>
          </w:p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proofErr w:type="spellStart"/>
            <w:r w:rsidRPr="00696FF8">
              <w:rPr>
                <w:rFonts w:ascii="Arial" w:hAnsi="Arial" w:cs="Arial"/>
                <w:sz w:val="24"/>
              </w:rPr>
              <w:t>пп</w:t>
            </w:r>
            <w:proofErr w:type="spellEnd"/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Наименование</w:t>
            </w:r>
          </w:p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улицы, дороги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протяжен-</w:t>
            </w:r>
          </w:p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proofErr w:type="spellStart"/>
            <w:r w:rsidRPr="00696FF8">
              <w:rPr>
                <w:rFonts w:ascii="Arial" w:hAnsi="Arial" w:cs="Arial"/>
                <w:sz w:val="24"/>
              </w:rPr>
              <w:t>ность</w:t>
            </w:r>
            <w:proofErr w:type="spellEnd"/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jc w:val="center"/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в том числе</w:t>
            </w:r>
          </w:p>
        </w:tc>
      </w:tr>
      <w:tr w:rsidR="00446456" w:rsidRPr="00696FF8" w:rsidTr="00853E8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щебень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proofErr w:type="spellStart"/>
            <w:r w:rsidRPr="00696FF8">
              <w:rPr>
                <w:rFonts w:ascii="Arial" w:hAnsi="Arial" w:cs="Arial"/>
                <w:sz w:val="24"/>
              </w:rPr>
              <w:t>грунто</w:t>
            </w:r>
            <w:proofErr w:type="spellEnd"/>
            <w:r w:rsidRPr="00696FF8">
              <w:rPr>
                <w:rFonts w:ascii="Arial" w:hAnsi="Arial" w:cs="Arial"/>
                <w:sz w:val="24"/>
              </w:rPr>
              <w:t>-</w:t>
            </w:r>
          </w:p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щебень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 xml:space="preserve">с </w:t>
            </w:r>
            <w:r w:rsidRPr="00696FF8">
              <w:rPr>
                <w:rFonts w:ascii="Arial" w:hAnsi="Arial" w:cs="Arial"/>
              </w:rPr>
              <w:t>поднятым</w:t>
            </w:r>
          </w:p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proofErr w:type="spellStart"/>
            <w:r w:rsidRPr="00696FF8">
              <w:rPr>
                <w:rFonts w:ascii="Arial" w:hAnsi="Arial" w:cs="Arial"/>
                <w:sz w:val="24"/>
              </w:rPr>
              <w:t>зем</w:t>
            </w:r>
            <w:proofErr w:type="gramStart"/>
            <w:r w:rsidRPr="00696FF8">
              <w:rPr>
                <w:rFonts w:ascii="Arial" w:hAnsi="Arial" w:cs="Arial"/>
                <w:sz w:val="24"/>
              </w:rPr>
              <w:t>.п</w:t>
            </w:r>
            <w:proofErr w:type="gramEnd"/>
            <w:r w:rsidRPr="00696FF8">
              <w:rPr>
                <w:rFonts w:ascii="Arial" w:hAnsi="Arial" w:cs="Arial"/>
                <w:sz w:val="24"/>
              </w:rPr>
              <w:t>олотн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в нулевых</w:t>
            </w:r>
          </w:p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proofErr w:type="gramStart"/>
            <w:r w:rsidRPr="00696FF8">
              <w:rPr>
                <w:rFonts w:ascii="Arial" w:hAnsi="Arial" w:cs="Arial"/>
                <w:sz w:val="24"/>
              </w:rPr>
              <w:t>отметках</w:t>
            </w:r>
            <w:proofErr w:type="gramEnd"/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jc w:val="center"/>
              <w:rPr>
                <w:rFonts w:ascii="Arial" w:hAnsi="Arial" w:cs="Arial"/>
              </w:rPr>
            </w:pPr>
            <w:r w:rsidRPr="00696FF8">
              <w:rPr>
                <w:rFonts w:ascii="Arial" w:hAnsi="Arial" w:cs="Arial"/>
              </w:rPr>
              <w:t>1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jc w:val="center"/>
              <w:rPr>
                <w:rFonts w:ascii="Arial" w:hAnsi="Arial" w:cs="Arial"/>
              </w:rPr>
            </w:pPr>
            <w:r w:rsidRPr="00696FF8">
              <w:rPr>
                <w:rFonts w:ascii="Arial" w:hAnsi="Arial" w:cs="Arial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jc w:val="center"/>
              <w:rPr>
                <w:rFonts w:ascii="Arial" w:hAnsi="Arial" w:cs="Arial"/>
              </w:rPr>
            </w:pPr>
            <w:r w:rsidRPr="00696FF8">
              <w:rPr>
                <w:rFonts w:ascii="Arial" w:hAnsi="Arial" w:cs="Arial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jc w:val="center"/>
              <w:rPr>
                <w:rFonts w:ascii="Arial" w:hAnsi="Arial" w:cs="Arial"/>
              </w:rPr>
            </w:pPr>
            <w:r w:rsidRPr="00696FF8">
              <w:rPr>
                <w:rFonts w:ascii="Arial" w:hAnsi="Arial" w:cs="Arial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jc w:val="center"/>
              <w:rPr>
                <w:rFonts w:ascii="Arial" w:hAnsi="Arial" w:cs="Arial"/>
              </w:rPr>
            </w:pPr>
            <w:r w:rsidRPr="00696FF8">
              <w:rPr>
                <w:rFonts w:ascii="Arial" w:hAnsi="Arial" w:cs="Arial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jc w:val="center"/>
              <w:rPr>
                <w:rFonts w:ascii="Arial" w:hAnsi="Arial" w:cs="Arial"/>
              </w:rPr>
            </w:pPr>
            <w:r w:rsidRPr="00696FF8">
              <w:rPr>
                <w:rFonts w:ascii="Arial" w:hAnsi="Arial" w:cs="Arial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jc w:val="center"/>
              <w:rPr>
                <w:rFonts w:ascii="Arial" w:hAnsi="Arial" w:cs="Arial"/>
              </w:rPr>
            </w:pPr>
            <w:r w:rsidRPr="00696FF8">
              <w:rPr>
                <w:rFonts w:ascii="Arial" w:hAnsi="Arial" w:cs="Arial"/>
              </w:rPr>
              <w:t>7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proofErr w:type="spellStart"/>
            <w:r w:rsidRPr="00696FF8">
              <w:rPr>
                <w:rFonts w:ascii="Arial" w:hAnsi="Arial" w:cs="Arial"/>
                <w:sz w:val="24"/>
              </w:rPr>
              <w:t>Чулымская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1200м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1200м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Зеленая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600м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600м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Ленина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smartTag w:uri="urn:schemas-microsoft-com:office:smarttags" w:element="metricconverter">
              <w:smartTagPr>
                <w:attr w:name="ProductID" w:val="800 м"/>
              </w:smartTagPr>
              <w:r w:rsidRPr="00696FF8">
                <w:rPr>
                  <w:rFonts w:ascii="Arial" w:hAnsi="Arial" w:cs="Arial"/>
                  <w:sz w:val="24"/>
                </w:rPr>
                <w:t>800 м</w:t>
              </w:r>
            </w:smartTag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800м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Советская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900м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900м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Береговая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800м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800м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Чапаева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400м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400м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Коммунистическая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1600м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500м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1100м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Заречная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1500м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1500м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Трудовая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500м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500м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500м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Поселковая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600м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600м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proofErr w:type="spellStart"/>
            <w:r w:rsidRPr="00696FF8">
              <w:rPr>
                <w:rFonts w:ascii="Arial" w:hAnsi="Arial" w:cs="Arial"/>
                <w:sz w:val="24"/>
              </w:rPr>
              <w:t>Курьинская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1300м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1300м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Набережная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900м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900м</w:t>
            </w:r>
          </w:p>
        </w:tc>
      </w:tr>
      <w:tr w:rsidR="00446456" w:rsidRPr="00696FF8" w:rsidTr="00853E80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Садовая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1300м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6" w:rsidRPr="00696FF8" w:rsidRDefault="00446456" w:rsidP="00853E80">
            <w:pPr>
              <w:rPr>
                <w:rFonts w:ascii="Arial" w:hAnsi="Arial" w:cs="Arial"/>
                <w:sz w:val="24"/>
              </w:rPr>
            </w:pPr>
            <w:r w:rsidRPr="00696FF8">
              <w:rPr>
                <w:rFonts w:ascii="Arial" w:hAnsi="Arial" w:cs="Arial"/>
                <w:sz w:val="24"/>
              </w:rPr>
              <w:t>1300м</w:t>
            </w:r>
          </w:p>
        </w:tc>
      </w:tr>
    </w:tbl>
    <w:p w:rsidR="00446456" w:rsidRDefault="00446456" w:rsidP="00446456"/>
    <w:p w:rsidR="00482AF0" w:rsidRPr="00610C20" w:rsidRDefault="00482AF0" w:rsidP="00482AF0">
      <w:pPr>
        <w:spacing w:after="0" w:line="100" w:lineRule="atLeast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82AF0" w:rsidRPr="00446456" w:rsidRDefault="00482AF0" w:rsidP="00482AF0">
      <w:pPr>
        <w:ind w:firstLine="708"/>
        <w:jc w:val="both"/>
        <w:rPr>
          <w:rFonts w:ascii="Times New Roman" w:hAnsi="Times New Roman"/>
          <w:b/>
          <w:bCs/>
        </w:rPr>
      </w:pPr>
      <w:r w:rsidRPr="00610C20">
        <w:rPr>
          <w:rFonts w:ascii="Times New Roman" w:hAnsi="Times New Roman"/>
          <w:color w:val="FF0000"/>
        </w:rPr>
        <w:t xml:space="preserve"> </w:t>
      </w:r>
      <w:r w:rsidRPr="00446456">
        <w:rPr>
          <w:rFonts w:ascii="Times New Roman" w:hAnsi="Times New Roman"/>
          <w:b/>
          <w:bCs/>
        </w:rPr>
        <w:t xml:space="preserve">2.5. 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</w:r>
    </w:p>
    <w:p w:rsidR="00482AF0" w:rsidRPr="00446456" w:rsidRDefault="00482AF0" w:rsidP="00482AF0">
      <w:pPr>
        <w:ind w:firstLine="708"/>
        <w:jc w:val="both"/>
        <w:rPr>
          <w:rFonts w:ascii="Times New Roman" w:hAnsi="Times New Roman"/>
        </w:rPr>
      </w:pPr>
      <w:r w:rsidRPr="00446456">
        <w:rPr>
          <w:rFonts w:ascii="Times New Roman" w:hAnsi="Times New Roman"/>
        </w:rPr>
        <w:t>Автомобильный парк сельского поселения преимущественно состоит из легковых автомобилей, принадлежащих частным лицам</w:t>
      </w:r>
      <w:proofErr w:type="gramStart"/>
      <w:r w:rsidRPr="00446456">
        <w:rPr>
          <w:rFonts w:ascii="Times New Roman" w:hAnsi="Times New Roman"/>
        </w:rPr>
        <w:t xml:space="preserve"> </w:t>
      </w:r>
      <w:r w:rsidR="00446456" w:rsidRPr="00446456">
        <w:rPr>
          <w:rFonts w:ascii="Times New Roman" w:hAnsi="Times New Roman"/>
        </w:rPr>
        <w:t>,</w:t>
      </w:r>
      <w:proofErr w:type="gramEnd"/>
      <w:r w:rsidRPr="00446456">
        <w:rPr>
          <w:rFonts w:ascii="Times New Roman" w:hAnsi="Times New Roman"/>
        </w:rPr>
        <w:t xml:space="preserve"> О</w:t>
      </w:r>
      <w:r w:rsidR="00446456" w:rsidRPr="00446456">
        <w:rPr>
          <w:rFonts w:ascii="Times New Roman" w:hAnsi="Times New Roman"/>
        </w:rPr>
        <w:t>А</w:t>
      </w:r>
      <w:r w:rsidRPr="00446456">
        <w:rPr>
          <w:rFonts w:ascii="Times New Roman" w:hAnsi="Times New Roman"/>
        </w:rPr>
        <w:t>О «</w:t>
      </w:r>
      <w:r w:rsidR="00446456" w:rsidRPr="00446456">
        <w:rPr>
          <w:rFonts w:ascii="Times New Roman" w:hAnsi="Times New Roman"/>
        </w:rPr>
        <w:t xml:space="preserve">Родина »., </w:t>
      </w:r>
      <w:proofErr w:type="spellStart"/>
      <w:r w:rsidR="00446456" w:rsidRPr="00446456">
        <w:rPr>
          <w:rFonts w:ascii="Times New Roman" w:hAnsi="Times New Roman"/>
        </w:rPr>
        <w:t>Урюмский</w:t>
      </w:r>
      <w:proofErr w:type="spellEnd"/>
      <w:r w:rsidR="00446456" w:rsidRPr="00446456">
        <w:rPr>
          <w:rFonts w:ascii="Times New Roman" w:hAnsi="Times New Roman"/>
        </w:rPr>
        <w:t xml:space="preserve"> рыбопитомник. </w:t>
      </w:r>
      <w:r w:rsidRPr="00446456">
        <w:rPr>
          <w:rFonts w:ascii="Times New Roman" w:hAnsi="Times New Roman"/>
        </w:rPr>
        <w:t>Детальная информация видов транспорта отсутствует. За период 2013-2015 годы отмечается рост транспортных средств рост и уровня автомобилизации населения. Хранение транспортных средств осуществляется на придомовых территориях и гаражах</w:t>
      </w:r>
      <w:r w:rsidR="00446456" w:rsidRPr="00446456">
        <w:rPr>
          <w:rFonts w:ascii="Times New Roman" w:hAnsi="Times New Roman"/>
        </w:rPr>
        <w:t>.</w:t>
      </w:r>
    </w:p>
    <w:p w:rsidR="00482AF0" w:rsidRPr="00610C20" w:rsidRDefault="00482AF0" w:rsidP="00482AF0">
      <w:pPr>
        <w:ind w:firstLine="708"/>
        <w:jc w:val="both"/>
        <w:rPr>
          <w:rFonts w:ascii="Times New Roman" w:hAnsi="Times New Roman"/>
          <w:color w:val="FF0000"/>
        </w:rPr>
      </w:pPr>
      <w:r w:rsidRPr="00610C20">
        <w:rPr>
          <w:rFonts w:ascii="Times New Roman" w:hAnsi="Times New Roman"/>
          <w:color w:val="FF0000"/>
        </w:rPr>
        <w:t xml:space="preserve">                         </w:t>
      </w:r>
    </w:p>
    <w:p w:rsidR="00482AF0" w:rsidRPr="00446456" w:rsidRDefault="00482AF0" w:rsidP="00482AF0">
      <w:pPr>
        <w:jc w:val="both"/>
        <w:rPr>
          <w:rFonts w:ascii="Times New Roman" w:hAnsi="Times New Roman"/>
          <w:b/>
          <w:bCs/>
        </w:rPr>
      </w:pPr>
      <w:r w:rsidRPr="00446456">
        <w:rPr>
          <w:rFonts w:ascii="Times New Roman" w:hAnsi="Times New Roman"/>
        </w:rPr>
        <w:tab/>
      </w:r>
      <w:r w:rsidRPr="00446456">
        <w:rPr>
          <w:rFonts w:ascii="Times New Roman" w:hAnsi="Times New Roman"/>
          <w:b/>
          <w:bCs/>
        </w:rPr>
        <w:t xml:space="preserve">2.6. Характеристика работы транспортных средств общего пользования, включая анализ пассажиропотока.                                                                                                                                   </w:t>
      </w:r>
    </w:p>
    <w:p w:rsidR="00482AF0" w:rsidRPr="00446456" w:rsidRDefault="00482AF0" w:rsidP="00482AF0">
      <w:pPr>
        <w:ind w:firstLine="708"/>
        <w:jc w:val="both"/>
        <w:rPr>
          <w:rFonts w:ascii="Times New Roman" w:hAnsi="Times New Roman"/>
        </w:rPr>
      </w:pPr>
      <w:r w:rsidRPr="00446456">
        <w:rPr>
          <w:rFonts w:ascii="Times New Roman" w:hAnsi="Times New Roman"/>
        </w:rPr>
        <w:t xml:space="preserve">Передвижение по территории населенных пунктов сельского поселения осуществляется с использованием личного транспорта либо в пешем порядке. Автобусное движение между населенными пунктами организовано в соответствии с расписанием. Информация об объемах пассажирских перевозок необходимая для анализа пассажиропотока отсутствует.                                  </w:t>
      </w:r>
    </w:p>
    <w:p w:rsidR="00482AF0" w:rsidRPr="00446456" w:rsidRDefault="00482AF0" w:rsidP="00482AF0">
      <w:pPr>
        <w:ind w:firstLine="708"/>
        <w:jc w:val="both"/>
        <w:rPr>
          <w:rFonts w:ascii="Times New Roman" w:hAnsi="Times New Roman"/>
        </w:rPr>
      </w:pPr>
      <w:r w:rsidRPr="00446456">
        <w:rPr>
          <w:rFonts w:ascii="Times New Roman" w:hAnsi="Times New Roman"/>
          <w:b/>
          <w:bCs/>
        </w:rPr>
        <w:t>2.7. Характеристика пешеходного и велосипедного передвижения.</w:t>
      </w:r>
      <w:r w:rsidRPr="00446456">
        <w:rPr>
          <w:rFonts w:ascii="Times New Roman" w:hAnsi="Times New Roman"/>
        </w:rPr>
        <w:t xml:space="preserve">                                             </w:t>
      </w:r>
    </w:p>
    <w:p w:rsidR="00482AF0" w:rsidRPr="00446456" w:rsidRDefault="00482AF0" w:rsidP="00482AF0">
      <w:pPr>
        <w:ind w:firstLine="708"/>
        <w:jc w:val="both"/>
        <w:rPr>
          <w:rFonts w:ascii="Times New Roman" w:hAnsi="Times New Roman"/>
        </w:rPr>
      </w:pPr>
      <w:r w:rsidRPr="00446456">
        <w:rPr>
          <w:rFonts w:ascii="Times New Roman" w:hAnsi="Times New Roman"/>
        </w:rPr>
        <w:t xml:space="preserve">Для передвижения пешеходов предусмотрены тротуары преимущественно в грунтовом исполнении.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482AF0" w:rsidRPr="00446456" w:rsidRDefault="00482AF0" w:rsidP="00482AF0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446456">
        <w:rPr>
          <w:rFonts w:ascii="Times New Roman" w:hAnsi="Times New Roman"/>
          <w:b/>
          <w:bCs/>
          <w:sz w:val="24"/>
          <w:szCs w:val="24"/>
        </w:rPr>
        <w:t xml:space="preserve">2.8. Характеристика движения грузовых транспортных средств.                                                 </w:t>
      </w:r>
    </w:p>
    <w:p w:rsidR="00482AF0" w:rsidRPr="00446456" w:rsidRDefault="00482AF0" w:rsidP="00482AF0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446456">
        <w:rPr>
          <w:rFonts w:ascii="Times New Roman" w:hAnsi="Times New Roman"/>
          <w:sz w:val="24"/>
          <w:szCs w:val="24"/>
        </w:rPr>
        <w:t xml:space="preserve">Грузовые перевозки на территории </w:t>
      </w:r>
      <w:proofErr w:type="spellStart"/>
      <w:r w:rsidR="00446456" w:rsidRPr="00446456">
        <w:rPr>
          <w:rFonts w:ascii="Times New Roman" w:hAnsi="Times New Roman"/>
          <w:sz w:val="24"/>
          <w:szCs w:val="24"/>
        </w:rPr>
        <w:t>Чулымского</w:t>
      </w:r>
      <w:proofErr w:type="spellEnd"/>
      <w:r w:rsidR="00446456" w:rsidRPr="00446456">
        <w:rPr>
          <w:rFonts w:ascii="Times New Roman" w:hAnsi="Times New Roman"/>
          <w:sz w:val="24"/>
          <w:szCs w:val="24"/>
        </w:rPr>
        <w:t xml:space="preserve"> </w:t>
      </w:r>
      <w:r w:rsidRPr="00446456">
        <w:rPr>
          <w:rFonts w:ascii="Times New Roman" w:hAnsi="Times New Roman"/>
          <w:sz w:val="24"/>
          <w:szCs w:val="24"/>
        </w:rPr>
        <w:t xml:space="preserve"> сельсовета осуществляет сельхозпредприятие О</w:t>
      </w:r>
      <w:r w:rsidR="00446456" w:rsidRPr="00446456">
        <w:rPr>
          <w:rFonts w:ascii="Times New Roman" w:hAnsi="Times New Roman"/>
          <w:sz w:val="24"/>
          <w:szCs w:val="24"/>
        </w:rPr>
        <w:t>А</w:t>
      </w:r>
      <w:r w:rsidRPr="00446456">
        <w:rPr>
          <w:rFonts w:ascii="Times New Roman" w:hAnsi="Times New Roman"/>
          <w:sz w:val="24"/>
          <w:szCs w:val="24"/>
        </w:rPr>
        <w:t>О «</w:t>
      </w:r>
      <w:r w:rsidR="00446456" w:rsidRPr="00446456">
        <w:rPr>
          <w:rFonts w:ascii="Times New Roman" w:hAnsi="Times New Roman"/>
          <w:sz w:val="24"/>
          <w:szCs w:val="24"/>
        </w:rPr>
        <w:t>Родина</w:t>
      </w:r>
      <w:r w:rsidRPr="00446456">
        <w:rPr>
          <w:rFonts w:ascii="Times New Roman" w:hAnsi="Times New Roman"/>
          <w:sz w:val="24"/>
          <w:szCs w:val="24"/>
        </w:rPr>
        <w:t xml:space="preserve">» и торговые организации.                    </w:t>
      </w:r>
      <w:r w:rsidRPr="0044645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82AF0" w:rsidRPr="00610C2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82AF0" w:rsidRPr="00446456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456">
        <w:rPr>
          <w:rFonts w:ascii="Times New Roman" w:hAnsi="Times New Roman" w:cs="Times New Roman"/>
          <w:b/>
          <w:bCs/>
          <w:sz w:val="24"/>
          <w:szCs w:val="24"/>
        </w:rPr>
        <w:t>2.9. Оценка уровня негативного воздействия транспортной инфраструктуры на окружающую среду, безопасность и здоровье человека.</w:t>
      </w:r>
    </w:p>
    <w:p w:rsidR="00482AF0" w:rsidRPr="00446456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6456">
        <w:rPr>
          <w:rFonts w:ascii="Times New Roman" w:hAnsi="Times New Roman" w:cs="Times New Roman"/>
          <w:sz w:val="24"/>
          <w:szCs w:val="24"/>
        </w:rPr>
        <w:t>Рассмотрим характерные факторы, неблагоприятно влияющие на окружающую среду и здоровье.</w:t>
      </w:r>
    </w:p>
    <w:p w:rsidR="00482AF0" w:rsidRPr="00446456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6456">
        <w:rPr>
          <w:rFonts w:ascii="Times New Roman" w:hAnsi="Times New Roman" w:cs="Times New Roman"/>
          <w:i/>
          <w:iCs/>
          <w:sz w:val="24"/>
          <w:szCs w:val="24"/>
        </w:rPr>
        <w:t>Загрязнение атмосферы.</w:t>
      </w:r>
      <w:r w:rsidRPr="00446456">
        <w:rPr>
          <w:rFonts w:ascii="Times New Roman" w:hAnsi="Times New Roman" w:cs="Times New Roman"/>
          <w:sz w:val="24"/>
          <w:szCs w:val="24"/>
        </w:rPr>
        <w:t xml:space="preserve"> Выброс в воздух дыма и газообразных загрязняющих веществ (</w:t>
      </w:r>
      <w:proofErr w:type="spellStart"/>
      <w:r w:rsidRPr="00446456">
        <w:rPr>
          <w:rFonts w:ascii="Times New Roman" w:hAnsi="Times New Roman" w:cs="Times New Roman"/>
          <w:sz w:val="24"/>
          <w:szCs w:val="24"/>
        </w:rPr>
        <w:t>диоксин</w:t>
      </w:r>
      <w:proofErr w:type="spellEnd"/>
      <w:r w:rsidRPr="00446456">
        <w:rPr>
          <w:rFonts w:ascii="Times New Roman" w:hAnsi="Times New Roman" w:cs="Times New Roman"/>
          <w:sz w:val="24"/>
          <w:szCs w:val="24"/>
        </w:rPr>
        <w:t xml:space="preserve"> азота и серы, озон) приводят не только к загрязнению атмосферы, но и к вредным проявлениям для здоровья, особенно к </w:t>
      </w:r>
      <w:proofErr w:type="spellStart"/>
      <w:r w:rsidRPr="00446456">
        <w:rPr>
          <w:rFonts w:ascii="Times New Roman" w:hAnsi="Times New Roman" w:cs="Times New Roman"/>
          <w:sz w:val="24"/>
          <w:szCs w:val="24"/>
        </w:rPr>
        <w:t>распираторным</w:t>
      </w:r>
      <w:proofErr w:type="spellEnd"/>
      <w:r w:rsidRPr="00446456">
        <w:rPr>
          <w:rFonts w:ascii="Times New Roman" w:hAnsi="Times New Roman" w:cs="Times New Roman"/>
          <w:sz w:val="24"/>
          <w:szCs w:val="24"/>
        </w:rPr>
        <w:t xml:space="preserve"> аллергическим заболеваниям.</w:t>
      </w:r>
    </w:p>
    <w:p w:rsidR="00482AF0" w:rsidRPr="00446456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456">
        <w:rPr>
          <w:rFonts w:ascii="Times New Roman" w:hAnsi="Times New Roman" w:cs="Times New Roman"/>
          <w:i/>
          <w:iCs/>
          <w:sz w:val="24"/>
          <w:szCs w:val="24"/>
        </w:rPr>
        <w:lastRenderedPageBreak/>
        <w:t>Воздействие шума.</w:t>
      </w:r>
      <w:r w:rsidRPr="00446456">
        <w:rPr>
          <w:rFonts w:ascii="Times New Roman" w:hAnsi="Times New Roman" w:cs="Times New Roman"/>
          <w:sz w:val="24"/>
          <w:szCs w:val="24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</w:t>
      </w:r>
      <w:proofErr w:type="spellStart"/>
      <w:proofErr w:type="gramStart"/>
      <w:r w:rsidRPr="00446456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spellEnd"/>
      <w:proofErr w:type="gramEnd"/>
      <w:r w:rsidRPr="00446456">
        <w:rPr>
          <w:rFonts w:ascii="Times New Roman" w:hAnsi="Times New Roman" w:cs="Times New Roman"/>
          <w:sz w:val="24"/>
          <w:szCs w:val="24"/>
        </w:rPr>
        <w:t xml:space="preserve"> и эндокринных заболеваний. Воздействие шума влияет на познавательные способности людей, вызывает раздражительность.  </w:t>
      </w:r>
    </w:p>
    <w:p w:rsidR="00482AF0" w:rsidRPr="00446456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456">
        <w:rPr>
          <w:rFonts w:ascii="Times New Roman" w:hAnsi="Times New Roman" w:cs="Times New Roman"/>
          <w:sz w:val="24"/>
          <w:szCs w:val="24"/>
        </w:rPr>
        <w:t xml:space="preserve">Учитывая сложившуюся планировочную структуру сельского поселения и характер </w:t>
      </w:r>
      <w:proofErr w:type="gramStart"/>
      <w:r w:rsidRPr="00446456">
        <w:rPr>
          <w:rFonts w:ascii="Times New Roman" w:hAnsi="Times New Roman" w:cs="Times New Roman"/>
          <w:sz w:val="24"/>
          <w:szCs w:val="24"/>
        </w:rPr>
        <w:t>дорожно-транспортно</w:t>
      </w:r>
      <w:proofErr w:type="gramEnd"/>
      <w:r w:rsidRPr="00446456">
        <w:rPr>
          <w:rFonts w:ascii="Times New Roman" w:hAnsi="Times New Roman" w:cs="Times New Roman"/>
          <w:sz w:val="24"/>
          <w:szCs w:val="24"/>
        </w:rPr>
        <w:t xml:space="preserve">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 инфраструктуры на окружающую среду, безопасность и здоровье человека.</w:t>
      </w:r>
    </w:p>
    <w:p w:rsidR="00482AF0" w:rsidRPr="000B395D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395D">
        <w:rPr>
          <w:rFonts w:ascii="Times New Roman" w:hAnsi="Times New Roman" w:cs="Times New Roman"/>
          <w:b/>
          <w:bCs/>
          <w:sz w:val="24"/>
          <w:szCs w:val="24"/>
        </w:rPr>
        <w:t>2.10. Характеристика существующих условий и перспектив развития и размещения транспортной инфраструктуры поселения</w:t>
      </w:r>
      <w:r w:rsidRPr="000B39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AF0" w:rsidRPr="000B395D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2AF0" w:rsidRPr="000B395D" w:rsidRDefault="00482AF0" w:rsidP="00482AF0">
      <w:pPr>
        <w:pStyle w:val="S20"/>
        <w:rPr>
          <w:rFonts w:ascii="Times New Roman" w:hAnsi="Times New Roman" w:cs="Times New Roman"/>
        </w:rPr>
      </w:pPr>
      <w:r w:rsidRPr="000B395D">
        <w:t xml:space="preserve">Технико-экономические показатели генерального плана </w:t>
      </w:r>
      <w:proofErr w:type="spellStart"/>
      <w:r w:rsidR="000B395D" w:rsidRPr="000B395D">
        <w:t>Чулымского</w:t>
      </w:r>
      <w:proofErr w:type="spellEnd"/>
      <w:r w:rsidRPr="000B395D">
        <w:t xml:space="preserve"> сельского поселения </w:t>
      </w:r>
      <w:proofErr w:type="spellStart"/>
      <w:r w:rsidR="000B395D" w:rsidRPr="000B395D">
        <w:t>Здвинского</w:t>
      </w:r>
      <w:proofErr w:type="spellEnd"/>
      <w:r w:rsidR="000B395D" w:rsidRPr="000B395D">
        <w:t xml:space="preserve"> </w:t>
      </w:r>
      <w:r w:rsidRPr="000B395D">
        <w:t xml:space="preserve"> района Новосибирской области</w:t>
      </w:r>
    </w:p>
    <w:p w:rsidR="000B395D" w:rsidRPr="00F97A4D" w:rsidRDefault="000B395D" w:rsidP="000B395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A4D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Автодороги </w:t>
      </w:r>
      <w:proofErr w:type="spellStart"/>
      <w:r w:rsidRPr="00F97A4D">
        <w:rPr>
          <w:rFonts w:ascii="Times New Roman" w:eastAsia="Times New Roman" w:hAnsi="Times New Roman"/>
          <w:sz w:val="24"/>
          <w:szCs w:val="24"/>
          <w:lang w:eastAsia="ru-RU"/>
        </w:rPr>
        <w:t>Чулымского</w:t>
      </w:r>
      <w:proofErr w:type="spellEnd"/>
      <w:r w:rsidRPr="00F97A4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</w:p>
    <w:tbl>
      <w:tblPr>
        <w:tblStyle w:val="aff0"/>
        <w:tblW w:w="9575" w:type="dxa"/>
        <w:tblLook w:val="01E0"/>
      </w:tblPr>
      <w:tblGrid>
        <w:gridCol w:w="3195"/>
        <w:gridCol w:w="3190"/>
        <w:gridCol w:w="3190"/>
      </w:tblGrid>
      <w:tr w:rsidR="000B395D" w:rsidTr="00853E80">
        <w:tc>
          <w:tcPr>
            <w:tcW w:w="3195" w:type="dxa"/>
          </w:tcPr>
          <w:p w:rsidR="000B395D" w:rsidRPr="001C64A9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6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дороги</w:t>
            </w:r>
          </w:p>
        </w:tc>
        <w:tc>
          <w:tcPr>
            <w:tcW w:w="3190" w:type="dxa"/>
          </w:tcPr>
          <w:p w:rsidR="000B395D" w:rsidRPr="001C64A9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(код) дороги</w:t>
            </w:r>
          </w:p>
        </w:tc>
        <w:tc>
          <w:tcPr>
            <w:tcW w:w="3190" w:type="dxa"/>
          </w:tcPr>
          <w:p w:rsidR="000B395D" w:rsidRPr="001C64A9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6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территории сельсовета</w:t>
            </w:r>
            <w:r w:rsidRPr="001C6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C6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1C6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0B395D" w:rsidTr="00853E80">
        <w:tc>
          <w:tcPr>
            <w:tcW w:w="9575" w:type="dxa"/>
            <w:gridSpan w:val="3"/>
          </w:tcPr>
          <w:p w:rsidR="000B395D" w:rsidRPr="001C64A9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Регионального значения</w:t>
            </w:r>
          </w:p>
        </w:tc>
      </w:tr>
      <w:tr w:rsidR="000B395D" w:rsidTr="00853E80">
        <w:tc>
          <w:tcPr>
            <w:tcW w:w="3195" w:type="dxa"/>
          </w:tcPr>
          <w:p w:rsidR="000B395D" w:rsidRPr="00F97A4D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Здвинск - </w:t>
            </w:r>
            <w:smartTag w:uri="urn:schemas-microsoft-com:office:smarttags" w:element="metricconverter">
              <w:smartTagPr>
                <w:attr w:name="ProductID" w:val="157 км"/>
              </w:smartTagPr>
              <w:r w:rsidRPr="00F97A4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157 </w:t>
              </w:r>
              <w:proofErr w:type="gramStart"/>
              <w:r w:rsidRPr="00F97A4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км</w:t>
              </w:r>
            </w:smartTag>
            <w:proofErr w:type="gramEnd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а/</w:t>
            </w:r>
            <w:proofErr w:type="spellStart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"К-01"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границах поселения)</w:t>
            </w:r>
          </w:p>
        </w:tc>
        <w:tc>
          <w:tcPr>
            <w:tcW w:w="3190" w:type="dxa"/>
          </w:tcPr>
          <w:p w:rsidR="000B395D" w:rsidRPr="005C321A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К-06</w:t>
            </w:r>
          </w:p>
        </w:tc>
        <w:tc>
          <w:tcPr>
            <w:tcW w:w="3190" w:type="dxa"/>
          </w:tcPr>
          <w:p w:rsidR="000B395D" w:rsidRPr="001C64A9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16,93</w:t>
            </w:r>
          </w:p>
        </w:tc>
      </w:tr>
      <w:tr w:rsidR="000B395D" w:rsidTr="00853E80">
        <w:tc>
          <w:tcPr>
            <w:tcW w:w="9575" w:type="dxa"/>
            <w:gridSpan w:val="3"/>
          </w:tcPr>
          <w:p w:rsidR="000B395D" w:rsidRPr="00F97A4D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Межмуниципального значения</w:t>
            </w:r>
          </w:p>
        </w:tc>
      </w:tr>
      <w:tr w:rsidR="000B395D" w:rsidTr="00853E80">
        <w:tc>
          <w:tcPr>
            <w:tcW w:w="3195" w:type="dxa"/>
          </w:tcPr>
          <w:p w:rsidR="000B395D" w:rsidRPr="005C321A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Подъезд </w:t>
            </w:r>
            <w:proofErr w:type="gramStart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Чулым\28 </w:t>
            </w:r>
            <w:proofErr w:type="spellStart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км\</w:t>
            </w:r>
            <w:proofErr w:type="spellEnd"/>
          </w:p>
        </w:tc>
        <w:tc>
          <w:tcPr>
            <w:tcW w:w="3190" w:type="dxa"/>
            <w:vAlign w:val="center"/>
          </w:tcPr>
          <w:p w:rsidR="000B395D" w:rsidRPr="005C321A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К-06п1</w:t>
            </w:r>
          </w:p>
        </w:tc>
        <w:tc>
          <w:tcPr>
            <w:tcW w:w="3190" w:type="dxa"/>
            <w:vAlign w:val="center"/>
          </w:tcPr>
          <w:p w:rsidR="000B395D" w:rsidRPr="001C64A9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3,017</w:t>
            </w:r>
          </w:p>
        </w:tc>
      </w:tr>
      <w:tr w:rsidR="000B395D" w:rsidTr="00853E80">
        <w:tc>
          <w:tcPr>
            <w:tcW w:w="3195" w:type="dxa"/>
          </w:tcPr>
          <w:p w:rsidR="000B395D" w:rsidRPr="005C321A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9 км"/>
              </w:smartTagPr>
              <w:r w:rsidRPr="00F97A4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19 </w:t>
              </w:r>
              <w:proofErr w:type="gramStart"/>
              <w:r w:rsidRPr="00F97A4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км</w:t>
              </w:r>
            </w:smartTag>
            <w:proofErr w:type="gramEnd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а/</w:t>
            </w:r>
            <w:proofErr w:type="spellStart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"К-06" - </w:t>
            </w:r>
            <w:proofErr w:type="spellStart"/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Щелчиха</w:t>
            </w:r>
            <w:proofErr w:type="spellEnd"/>
          </w:p>
        </w:tc>
        <w:tc>
          <w:tcPr>
            <w:tcW w:w="3190" w:type="dxa"/>
            <w:vAlign w:val="center"/>
          </w:tcPr>
          <w:p w:rsidR="000B395D" w:rsidRPr="005C321A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Н-0711</w:t>
            </w:r>
          </w:p>
        </w:tc>
        <w:tc>
          <w:tcPr>
            <w:tcW w:w="3190" w:type="dxa"/>
            <w:vAlign w:val="center"/>
          </w:tcPr>
          <w:p w:rsidR="000B395D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5,181</w:t>
            </w:r>
          </w:p>
        </w:tc>
      </w:tr>
      <w:tr w:rsidR="000B395D" w:rsidTr="00853E80">
        <w:tc>
          <w:tcPr>
            <w:tcW w:w="3195" w:type="dxa"/>
          </w:tcPr>
          <w:p w:rsidR="000B395D" w:rsidRPr="005C321A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Чулым - Широкая Курья</w:t>
            </w:r>
          </w:p>
        </w:tc>
        <w:tc>
          <w:tcPr>
            <w:tcW w:w="3190" w:type="dxa"/>
            <w:vAlign w:val="center"/>
          </w:tcPr>
          <w:p w:rsidR="000B395D" w:rsidRPr="005C321A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Н-0720</w:t>
            </w:r>
          </w:p>
        </w:tc>
        <w:tc>
          <w:tcPr>
            <w:tcW w:w="3190" w:type="dxa"/>
            <w:vAlign w:val="center"/>
          </w:tcPr>
          <w:p w:rsidR="000B395D" w:rsidRDefault="000B395D" w:rsidP="00853E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12,454</w:t>
            </w:r>
          </w:p>
        </w:tc>
      </w:tr>
    </w:tbl>
    <w:p w:rsidR="000B395D" w:rsidRDefault="000B395D" w:rsidP="000B395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b/>
          <w:bCs/>
          <w:sz w:val="24"/>
          <w:szCs w:val="24"/>
        </w:rPr>
        <w:t>2.11. Оценка нормативно-правовой базы, необходимой для функционирования и развития транспортной системы поселения.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E80">
        <w:rPr>
          <w:rFonts w:ascii="Times New Roman" w:hAnsi="Times New Roman" w:cs="Times New Roman"/>
          <w:sz w:val="24"/>
          <w:szCs w:val="24"/>
        </w:rPr>
        <w:t>Основными документами, определяющими порядок функционирования и развития транспортной инфраструктуры являются</w:t>
      </w:r>
      <w:proofErr w:type="gramEnd"/>
      <w:r w:rsidRPr="00853E80">
        <w:rPr>
          <w:rFonts w:ascii="Times New Roman" w:hAnsi="Times New Roman" w:cs="Times New Roman"/>
          <w:sz w:val="24"/>
          <w:szCs w:val="24"/>
        </w:rPr>
        <w:t>: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>1. Градостроительный кодекс РФ от 29.12.2004г. №190-ФЗ (ред. от 30.12.2015г.);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>3. Федеральный закон от 10.12.1995г. №196-ФЗ (ред. от 28.11.2015г.) «О безопасности дорожного движения»;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>4. Постановление Правительства РФ от 23.10.1993г. №1090 (ред. от 21.01.2016г) «О правилах дорожного движения»;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lastRenderedPageBreak/>
        <w:t xml:space="preserve">6. Генеральный план </w:t>
      </w:r>
      <w:proofErr w:type="spellStart"/>
      <w:r w:rsidR="000E4280" w:rsidRPr="00853E8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="000E4280" w:rsidRPr="00853E80">
        <w:rPr>
          <w:rFonts w:ascii="Times New Roman" w:hAnsi="Times New Roman" w:cs="Times New Roman"/>
          <w:sz w:val="24"/>
          <w:szCs w:val="24"/>
        </w:rPr>
        <w:t xml:space="preserve"> </w:t>
      </w:r>
      <w:r w:rsidRPr="00853E80">
        <w:rPr>
          <w:rFonts w:ascii="Times New Roman" w:hAnsi="Times New Roman" w:cs="Times New Roman"/>
          <w:sz w:val="24"/>
          <w:szCs w:val="24"/>
        </w:rPr>
        <w:t>сельсовета, утвержден решением 3</w:t>
      </w:r>
      <w:r w:rsidR="00853E80" w:rsidRPr="00853E80">
        <w:rPr>
          <w:rFonts w:ascii="Times New Roman" w:hAnsi="Times New Roman" w:cs="Times New Roman"/>
          <w:sz w:val="24"/>
          <w:szCs w:val="24"/>
        </w:rPr>
        <w:t>0</w:t>
      </w:r>
      <w:r w:rsidRPr="00853E80">
        <w:rPr>
          <w:rFonts w:ascii="Times New Roman" w:hAnsi="Times New Roman" w:cs="Times New Roman"/>
          <w:sz w:val="24"/>
          <w:szCs w:val="24"/>
        </w:rPr>
        <w:t xml:space="preserve">сессии четвертого созыва от </w:t>
      </w:r>
      <w:r w:rsidR="00853E80" w:rsidRPr="00853E80">
        <w:rPr>
          <w:rFonts w:ascii="Times New Roman" w:hAnsi="Times New Roman" w:cs="Times New Roman"/>
          <w:sz w:val="24"/>
          <w:szCs w:val="24"/>
        </w:rPr>
        <w:t>31</w:t>
      </w:r>
      <w:r w:rsidRPr="00853E80">
        <w:rPr>
          <w:rFonts w:ascii="Times New Roman" w:hAnsi="Times New Roman" w:cs="Times New Roman"/>
          <w:sz w:val="24"/>
          <w:szCs w:val="24"/>
        </w:rPr>
        <w:t>.0</w:t>
      </w:r>
      <w:r w:rsidR="00853E80" w:rsidRPr="00853E80">
        <w:rPr>
          <w:rFonts w:ascii="Times New Roman" w:hAnsi="Times New Roman" w:cs="Times New Roman"/>
          <w:sz w:val="24"/>
          <w:szCs w:val="24"/>
        </w:rPr>
        <w:t>7</w:t>
      </w:r>
      <w:r w:rsidRPr="00853E80">
        <w:rPr>
          <w:rFonts w:ascii="Times New Roman" w:hAnsi="Times New Roman" w:cs="Times New Roman"/>
          <w:sz w:val="24"/>
          <w:szCs w:val="24"/>
        </w:rPr>
        <w:t xml:space="preserve">.2013 г. Совета депутатов </w:t>
      </w:r>
      <w:proofErr w:type="spellStart"/>
      <w:r w:rsidR="000E4280" w:rsidRPr="00853E8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="000E4280" w:rsidRPr="00853E80">
        <w:rPr>
          <w:rFonts w:ascii="Times New Roman" w:hAnsi="Times New Roman" w:cs="Times New Roman"/>
          <w:sz w:val="24"/>
          <w:szCs w:val="24"/>
        </w:rPr>
        <w:t xml:space="preserve"> </w:t>
      </w:r>
      <w:r w:rsidRPr="00853E8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0E4280" w:rsidRPr="00853E80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="000E4280" w:rsidRPr="00853E80">
        <w:rPr>
          <w:rFonts w:ascii="Times New Roman" w:hAnsi="Times New Roman" w:cs="Times New Roman"/>
          <w:sz w:val="24"/>
          <w:szCs w:val="24"/>
        </w:rPr>
        <w:t xml:space="preserve"> </w:t>
      </w:r>
      <w:r w:rsidRPr="00853E80">
        <w:rPr>
          <w:rFonts w:ascii="Times New Roman" w:hAnsi="Times New Roman" w:cs="Times New Roman"/>
          <w:sz w:val="24"/>
          <w:szCs w:val="24"/>
        </w:rPr>
        <w:t>района Новосибирской области;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 xml:space="preserve">7. Правила землепользования и застройки </w:t>
      </w:r>
      <w:proofErr w:type="spellStart"/>
      <w:r w:rsidR="000E4280" w:rsidRPr="00853E8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="000E4280" w:rsidRPr="00853E80">
        <w:rPr>
          <w:rFonts w:ascii="Times New Roman" w:hAnsi="Times New Roman" w:cs="Times New Roman"/>
          <w:sz w:val="24"/>
          <w:szCs w:val="24"/>
        </w:rPr>
        <w:t xml:space="preserve"> </w:t>
      </w:r>
      <w:r w:rsidRPr="00853E8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0E4280" w:rsidRPr="00853E80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="000E4280" w:rsidRPr="00853E80">
        <w:rPr>
          <w:rFonts w:ascii="Times New Roman" w:hAnsi="Times New Roman" w:cs="Times New Roman"/>
          <w:sz w:val="24"/>
          <w:szCs w:val="24"/>
        </w:rPr>
        <w:t xml:space="preserve"> </w:t>
      </w:r>
      <w:r w:rsidRPr="00853E80">
        <w:rPr>
          <w:rFonts w:ascii="Times New Roman" w:hAnsi="Times New Roman" w:cs="Times New Roman"/>
          <w:sz w:val="24"/>
          <w:szCs w:val="24"/>
        </w:rPr>
        <w:t>района Новосибирской области, утвержденные 3</w:t>
      </w:r>
      <w:r w:rsidR="00853E80" w:rsidRPr="00853E80">
        <w:rPr>
          <w:rFonts w:ascii="Times New Roman" w:hAnsi="Times New Roman" w:cs="Times New Roman"/>
          <w:sz w:val="24"/>
          <w:szCs w:val="24"/>
        </w:rPr>
        <w:t>3</w:t>
      </w:r>
      <w:r w:rsidRPr="00853E80">
        <w:rPr>
          <w:rFonts w:ascii="Times New Roman" w:hAnsi="Times New Roman" w:cs="Times New Roman"/>
          <w:sz w:val="24"/>
          <w:szCs w:val="24"/>
        </w:rPr>
        <w:t xml:space="preserve"> сессией четвертого созыва  Совета депутатов </w:t>
      </w:r>
      <w:proofErr w:type="spellStart"/>
      <w:r w:rsidR="000E4280" w:rsidRPr="00853E8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="000E4280" w:rsidRPr="00853E80">
        <w:rPr>
          <w:rFonts w:ascii="Times New Roman" w:hAnsi="Times New Roman" w:cs="Times New Roman"/>
          <w:sz w:val="24"/>
          <w:szCs w:val="24"/>
        </w:rPr>
        <w:t xml:space="preserve"> </w:t>
      </w:r>
      <w:r w:rsidRPr="00853E80">
        <w:rPr>
          <w:rFonts w:ascii="Times New Roman" w:hAnsi="Times New Roman" w:cs="Times New Roman"/>
          <w:sz w:val="24"/>
          <w:szCs w:val="24"/>
        </w:rPr>
        <w:t xml:space="preserve"> сельсовета от </w:t>
      </w:r>
      <w:r w:rsidR="00853E80" w:rsidRPr="00853E80">
        <w:rPr>
          <w:rFonts w:ascii="Times New Roman" w:hAnsi="Times New Roman" w:cs="Times New Roman"/>
          <w:sz w:val="24"/>
          <w:szCs w:val="24"/>
        </w:rPr>
        <w:t>11</w:t>
      </w:r>
      <w:r w:rsidRPr="00853E80">
        <w:rPr>
          <w:rFonts w:ascii="Times New Roman" w:hAnsi="Times New Roman" w:cs="Times New Roman"/>
          <w:sz w:val="24"/>
          <w:szCs w:val="24"/>
        </w:rPr>
        <w:t>.</w:t>
      </w:r>
      <w:r w:rsidR="00853E80" w:rsidRPr="00853E80">
        <w:rPr>
          <w:rFonts w:ascii="Times New Roman" w:hAnsi="Times New Roman" w:cs="Times New Roman"/>
          <w:sz w:val="24"/>
          <w:szCs w:val="24"/>
        </w:rPr>
        <w:t>12</w:t>
      </w:r>
      <w:r w:rsidRPr="00853E80">
        <w:rPr>
          <w:rFonts w:ascii="Times New Roman" w:hAnsi="Times New Roman" w:cs="Times New Roman"/>
          <w:sz w:val="24"/>
          <w:szCs w:val="24"/>
        </w:rPr>
        <w:t>.2013 г.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482AF0" w:rsidRPr="00610C2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82AF0" w:rsidRPr="00853E80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E80">
        <w:rPr>
          <w:rFonts w:ascii="Times New Roman" w:hAnsi="Times New Roman" w:cs="Times New Roman"/>
          <w:b/>
          <w:bCs/>
          <w:sz w:val="24"/>
          <w:szCs w:val="24"/>
        </w:rPr>
        <w:t>3. 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482AF0" w:rsidRPr="00853E80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E80">
        <w:rPr>
          <w:rFonts w:ascii="Times New Roman" w:hAnsi="Times New Roman" w:cs="Times New Roman"/>
          <w:b/>
          <w:bCs/>
          <w:sz w:val="24"/>
          <w:szCs w:val="24"/>
        </w:rPr>
        <w:t>3.1. Прогноз социально-экономического и градостроительного развития поселения.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2AF0" w:rsidRPr="00853E80" w:rsidRDefault="00482AF0" w:rsidP="00482AF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 xml:space="preserve"> 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482AF0" w:rsidRPr="00853E80" w:rsidRDefault="00482AF0" w:rsidP="00482AF0">
      <w:pPr>
        <w:pStyle w:val="a7"/>
        <w:spacing w:before="0" w:beforeAutospacing="0" w:after="0" w:afterAutospacing="0"/>
        <w:ind w:firstLine="567"/>
        <w:jc w:val="both"/>
      </w:pPr>
      <w:r w:rsidRPr="00853E80">
        <w:t xml:space="preserve">На территории </w:t>
      </w:r>
      <w:proofErr w:type="spellStart"/>
      <w:r w:rsidR="00853E80" w:rsidRPr="00853E80">
        <w:t>Чулымского</w:t>
      </w:r>
      <w:proofErr w:type="spellEnd"/>
      <w:r w:rsidRPr="00853E80">
        <w:t xml:space="preserve"> сельского поселения расположено 3 населенных пункта, в которых проживает  9</w:t>
      </w:r>
      <w:r w:rsidR="00853E80" w:rsidRPr="00853E80">
        <w:t>46</w:t>
      </w:r>
      <w:r w:rsidRPr="00853E80">
        <w:t xml:space="preserve">  человек, в том числе: трудоспособного возраста – </w:t>
      </w:r>
      <w:r w:rsidR="00853E80" w:rsidRPr="00853E80">
        <w:t>507</w:t>
      </w:r>
      <w:r w:rsidRPr="00853E80">
        <w:t xml:space="preserve"> человек, дети до 18-летнего возраста – </w:t>
      </w:r>
      <w:r w:rsidR="00853E80" w:rsidRPr="00853E80">
        <w:t>177</w:t>
      </w:r>
      <w:r w:rsidRPr="00853E80">
        <w:t xml:space="preserve"> человек. Зарегистрировано  </w:t>
      </w:r>
      <w:r w:rsidR="00853E80" w:rsidRPr="00853E80">
        <w:t>2</w:t>
      </w:r>
      <w:r w:rsidRPr="00853E80">
        <w:t xml:space="preserve"> сельскохозяйственное предприятие.</w:t>
      </w:r>
    </w:p>
    <w:p w:rsidR="00482AF0" w:rsidRPr="00610C20" w:rsidRDefault="00482AF0" w:rsidP="00482AF0">
      <w:pPr>
        <w:pStyle w:val="a7"/>
        <w:spacing w:before="0" w:beforeAutospacing="0" w:after="0" w:afterAutospacing="0"/>
        <w:ind w:firstLine="567"/>
        <w:jc w:val="both"/>
        <w:rPr>
          <w:color w:val="FF0000"/>
        </w:rPr>
      </w:pPr>
    </w:p>
    <w:p w:rsidR="00482AF0" w:rsidRPr="00610C20" w:rsidRDefault="00482AF0" w:rsidP="00482AF0">
      <w:pPr>
        <w:pStyle w:val="a7"/>
        <w:spacing w:before="0" w:beforeAutospacing="0" w:after="0" w:afterAutospacing="0"/>
        <w:ind w:firstLine="567"/>
        <w:jc w:val="both"/>
        <w:rPr>
          <w:color w:val="FF0000"/>
        </w:rPr>
      </w:pPr>
    </w:p>
    <w:p w:rsidR="00482AF0" w:rsidRPr="00610C20" w:rsidRDefault="00482AF0" w:rsidP="00482AF0">
      <w:pPr>
        <w:pStyle w:val="a7"/>
        <w:spacing w:before="0" w:beforeAutospacing="0" w:after="0" w:afterAutospacing="0"/>
        <w:ind w:firstLine="567"/>
        <w:jc w:val="both"/>
        <w:rPr>
          <w:color w:val="FF0000"/>
        </w:rPr>
      </w:pPr>
    </w:p>
    <w:p w:rsidR="00482AF0" w:rsidRPr="00853E80" w:rsidRDefault="00482AF0" w:rsidP="00482AF0">
      <w:pPr>
        <w:jc w:val="center"/>
        <w:rPr>
          <w:rFonts w:ascii="Times New Roman" w:hAnsi="Times New Roman"/>
          <w:b/>
        </w:rPr>
      </w:pPr>
      <w:r w:rsidRPr="00853E80">
        <w:rPr>
          <w:rFonts w:ascii="Times New Roman" w:hAnsi="Times New Roman"/>
          <w:b/>
        </w:rPr>
        <w:t>ТЕХНИКО-ЭКОНОМИЧЕСКИЕ ПОКАЗАТЕЛИ ГЕНЕРАЛЬНОГО ПЛАНА</w:t>
      </w:r>
    </w:p>
    <w:p w:rsidR="00482AF0" w:rsidRPr="00853E80" w:rsidRDefault="00853E80" w:rsidP="00482AF0">
      <w:pPr>
        <w:jc w:val="center"/>
        <w:rPr>
          <w:rFonts w:ascii="Times New Roman" w:hAnsi="Times New Roman"/>
          <w:b/>
        </w:rPr>
      </w:pPr>
      <w:r w:rsidRPr="00853E80">
        <w:rPr>
          <w:rFonts w:ascii="Times New Roman" w:hAnsi="Times New Roman"/>
          <w:b/>
        </w:rPr>
        <w:t xml:space="preserve">ЧУЛЫМСКОГО </w:t>
      </w:r>
      <w:r w:rsidR="00482AF0" w:rsidRPr="00853E80">
        <w:rPr>
          <w:rFonts w:ascii="Times New Roman" w:hAnsi="Times New Roman"/>
          <w:b/>
        </w:rPr>
        <w:t xml:space="preserve"> СЕЛЬСОВЕТА </w:t>
      </w:r>
      <w:r w:rsidRPr="00853E80">
        <w:rPr>
          <w:rFonts w:ascii="Times New Roman" w:hAnsi="Times New Roman"/>
          <w:b/>
        </w:rPr>
        <w:t xml:space="preserve">ЗДВИНСКОГО </w:t>
      </w:r>
      <w:r w:rsidR="00482AF0" w:rsidRPr="00853E80">
        <w:rPr>
          <w:rFonts w:ascii="Times New Roman" w:hAnsi="Times New Roman"/>
          <w:b/>
        </w:rPr>
        <w:t xml:space="preserve"> РАЙОНА НОВОСИБИРСКОЙ  ОБЛАСТИ</w:t>
      </w:r>
    </w:p>
    <w:p w:rsidR="000E4280" w:rsidRPr="00326785" w:rsidRDefault="000E4280" w:rsidP="000E4280">
      <w:pPr>
        <w:jc w:val="right"/>
        <w:rPr>
          <w:color w:val="000000"/>
        </w:rPr>
      </w:pPr>
    </w:p>
    <w:tbl>
      <w:tblPr>
        <w:tblW w:w="10072" w:type="dxa"/>
        <w:jc w:val="center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2997"/>
        <w:gridCol w:w="1868"/>
        <w:gridCol w:w="1717"/>
        <w:gridCol w:w="1444"/>
        <w:gridCol w:w="1446"/>
      </w:tblGrid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Современное</w:t>
            </w:r>
          </w:p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состояние</w:t>
            </w:r>
          </w:p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color w:val="000000"/>
                </w:rPr>
                <w:t>2012 г</w:t>
              </w:r>
            </w:smartTag>
            <w:r>
              <w:rPr>
                <w:color w:val="000000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Первая очередь</w:t>
            </w:r>
          </w:p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25 г"/>
              </w:smartTagPr>
              <w:r>
                <w:rPr>
                  <w:color w:val="000000"/>
                </w:rPr>
                <w:t>2025 г</w:t>
              </w:r>
            </w:smartTag>
            <w:r>
              <w:rPr>
                <w:color w:val="000000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Расчетный срок</w:t>
            </w:r>
          </w:p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32 г"/>
              </w:smartTagPr>
              <w:r>
                <w:rPr>
                  <w:color w:val="000000"/>
                </w:rPr>
                <w:t>2032 г</w:t>
              </w:r>
            </w:smartTag>
            <w:r>
              <w:rPr>
                <w:color w:val="000000"/>
              </w:rPr>
              <w:t>.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ТЕРРИТОРИЯ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280" w:rsidRPr="005E3355" w:rsidRDefault="000E4280" w:rsidP="00853E80">
            <w:pPr>
              <w:jc w:val="center"/>
            </w:pPr>
            <w:r w:rsidRPr="005E3355">
              <w:t>35330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280" w:rsidRPr="005E3355" w:rsidRDefault="000E4280" w:rsidP="00853E80">
            <w:pPr>
              <w:jc w:val="center"/>
            </w:pPr>
            <w:r w:rsidRPr="005E3355">
              <w:t>35330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280" w:rsidRPr="00D34F12" w:rsidRDefault="000E4280" w:rsidP="00853E80">
            <w:pPr>
              <w:jc w:val="center"/>
            </w:pPr>
            <w:r w:rsidRPr="005E3355">
              <w:t>35330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Земли населенных пунктов (всего)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 w:rsidRPr="00D34F12">
              <w:t>147,2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 w:rsidRPr="00D34F12">
              <w:t>147,2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Земли сельскохозяйственного назначения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33488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 w:rsidRPr="005E3355">
              <w:t>33482,8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 w:rsidRPr="005E3355">
              <w:t>33482,8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 w:rsidRPr="009F7801">
              <w:t>74</w:t>
            </w:r>
            <w:r>
              <w:t>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 w:rsidRPr="009F7801">
              <w:t>74</w:t>
            </w:r>
            <w:r>
              <w:t>,0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Земли особо охраняемых территорий и объектов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B311EA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B311EA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B311EA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Земли лесного фонда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Земли водного фонда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Земли запаса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B311EA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B311EA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B311EA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НАСЕЛЕНИЕ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326785" w:rsidRDefault="000E4280" w:rsidP="00853E80">
            <w:pPr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113834" w:rsidRDefault="000E4280" w:rsidP="00853E80">
            <w:pPr>
              <w:jc w:val="center"/>
              <w:rPr>
                <w:bCs/>
                <w:color w:val="000000"/>
              </w:rPr>
            </w:pPr>
            <w:r w:rsidRPr="00113834">
              <w:rPr>
                <w:bCs/>
                <w:color w:val="000000"/>
              </w:rPr>
              <w:t>1030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113834" w:rsidRDefault="000E4280" w:rsidP="00853E80">
            <w:pPr>
              <w:jc w:val="center"/>
              <w:rPr>
                <w:bCs/>
                <w:color w:val="000000"/>
              </w:rPr>
            </w:pPr>
            <w:r w:rsidRPr="00113834">
              <w:rPr>
                <w:bCs/>
                <w:color w:val="000000"/>
              </w:rPr>
              <w:t>1053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113834" w:rsidRDefault="000E4280" w:rsidP="00853E80">
            <w:pPr>
              <w:jc w:val="center"/>
              <w:rPr>
                <w:bCs/>
                <w:color w:val="000000"/>
              </w:rPr>
            </w:pPr>
            <w:r w:rsidRPr="00113834">
              <w:rPr>
                <w:bCs/>
                <w:color w:val="000000"/>
              </w:rPr>
              <w:t>1068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Естественный прирост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Миграционный прирост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Число населенных пунктов,</w:t>
            </w:r>
          </w:p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из них с численностью населения: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500-1000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Менее 100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Плотность населения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чел/</w:t>
            </w:r>
            <w:proofErr w:type="gramStart"/>
            <w:r>
              <w:rPr>
                <w:color w:val="000000"/>
              </w:rPr>
              <w:t>га</w:t>
            </w:r>
            <w:proofErr w:type="gram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Возрастная структура населения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-дети до 16 лет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280" w:rsidRPr="00113834" w:rsidRDefault="000E4280" w:rsidP="00853E80">
            <w:pPr>
              <w:jc w:val="center"/>
              <w:rPr>
                <w:color w:val="000000"/>
              </w:rPr>
            </w:pPr>
            <w:r w:rsidRPr="00113834">
              <w:rPr>
                <w:color w:val="000000"/>
              </w:rPr>
              <w:t>140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0F6CC2" w:rsidRDefault="000E4280" w:rsidP="00853E80">
            <w:pPr>
              <w:jc w:val="center"/>
            </w:pPr>
            <w:r w:rsidRPr="000F6CC2">
              <w:t>143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0F6CC2" w:rsidRDefault="000E4280" w:rsidP="00853E80">
            <w:pPr>
              <w:jc w:val="center"/>
            </w:pPr>
            <w:r w:rsidRPr="000F6CC2">
              <w:t>145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-население в трудоспособном возрасте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 w:rsidRPr="00113834">
              <w:rPr>
                <w:color w:val="000000"/>
              </w:rPr>
              <w:t>615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0F6CC2" w:rsidRDefault="000E4280" w:rsidP="00853E80">
            <w:pPr>
              <w:jc w:val="center"/>
            </w:pPr>
            <w:r w:rsidRPr="000F6CC2">
              <w:t>629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0F6CC2" w:rsidRDefault="000E4280" w:rsidP="00853E80">
            <w:pPr>
              <w:jc w:val="center"/>
            </w:pPr>
            <w:r w:rsidRPr="000F6CC2">
              <w:t>638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-старше трудоспособного возраста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 w:rsidRPr="00113834">
              <w:rPr>
                <w:color w:val="000000"/>
              </w:rPr>
              <w:t>281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0F6CC2" w:rsidRDefault="000E4280" w:rsidP="00853E80">
            <w:pPr>
              <w:jc w:val="center"/>
            </w:pPr>
            <w:r w:rsidRPr="000F6CC2">
              <w:t>287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0F6CC2" w:rsidRDefault="000E4280" w:rsidP="00853E80">
            <w:pPr>
              <w:jc w:val="center"/>
            </w:pPr>
            <w:r w:rsidRPr="000F6CC2">
              <w:t>291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Численность занятого в экономике населения,</w:t>
            </w:r>
          </w:p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429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432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438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Pr="00113834" w:rsidRDefault="000E4280" w:rsidP="00853E80">
            <w:pPr>
              <w:spacing w:line="360" w:lineRule="atLeast"/>
              <w:jc w:val="both"/>
              <w:rPr>
                <w:bCs/>
                <w:color w:val="000000"/>
                <w:szCs w:val="28"/>
              </w:rPr>
            </w:pPr>
            <w:r w:rsidRPr="00113834">
              <w:rPr>
                <w:bCs/>
                <w:color w:val="000000"/>
                <w:szCs w:val="28"/>
              </w:rPr>
              <w:t>- промышленность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26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26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26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Pr="00113834" w:rsidRDefault="000E4280" w:rsidP="00853E80">
            <w:pPr>
              <w:spacing w:line="360" w:lineRule="atLeast"/>
              <w:jc w:val="both"/>
              <w:rPr>
                <w:bCs/>
                <w:color w:val="000000"/>
                <w:szCs w:val="28"/>
              </w:rPr>
            </w:pPr>
            <w:r w:rsidRPr="00113834">
              <w:rPr>
                <w:bCs/>
                <w:color w:val="000000"/>
                <w:szCs w:val="28"/>
              </w:rPr>
              <w:t>- сельское хозяйство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176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177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180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Pr="00113834" w:rsidRDefault="000E4280" w:rsidP="00853E80">
            <w:pPr>
              <w:spacing w:line="360" w:lineRule="atLeast"/>
              <w:jc w:val="both"/>
              <w:rPr>
                <w:bCs/>
                <w:color w:val="000000"/>
                <w:szCs w:val="28"/>
              </w:rPr>
            </w:pPr>
            <w:r w:rsidRPr="00113834">
              <w:rPr>
                <w:bCs/>
                <w:color w:val="000000"/>
                <w:szCs w:val="28"/>
              </w:rPr>
              <w:t>-транспорт и связь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4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Pr="00113834" w:rsidRDefault="000E4280" w:rsidP="00853E80">
            <w:pPr>
              <w:spacing w:line="360" w:lineRule="atLeast"/>
              <w:jc w:val="both"/>
              <w:rPr>
                <w:bCs/>
                <w:color w:val="000000"/>
                <w:szCs w:val="28"/>
              </w:rPr>
            </w:pPr>
            <w:r w:rsidRPr="00113834">
              <w:rPr>
                <w:bCs/>
                <w:color w:val="000000"/>
                <w:szCs w:val="28"/>
              </w:rPr>
              <w:t>- здравоохранение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6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Pr="00113834" w:rsidRDefault="000E4280" w:rsidP="00853E80">
            <w:pPr>
              <w:spacing w:line="360" w:lineRule="atLeast"/>
              <w:jc w:val="both"/>
              <w:rPr>
                <w:bCs/>
                <w:color w:val="000000"/>
                <w:szCs w:val="28"/>
              </w:rPr>
            </w:pPr>
            <w:r w:rsidRPr="00113834">
              <w:rPr>
                <w:bCs/>
                <w:color w:val="000000"/>
                <w:szCs w:val="28"/>
              </w:rPr>
              <w:t>- образование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21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21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Pr="00113834" w:rsidRDefault="000E4280" w:rsidP="00853E80">
            <w:pPr>
              <w:spacing w:line="360" w:lineRule="atLeast"/>
              <w:jc w:val="both"/>
              <w:rPr>
                <w:bCs/>
                <w:color w:val="000000"/>
                <w:szCs w:val="28"/>
              </w:rPr>
            </w:pPr>
            <w:r w:rsidRPr="00113834">
              <w:rPr>
                <w:bCs/>
                <w:color w:val="000000"/>
                <w:szCs w:val="28"/>
              </w:rPr>
              <w:t>- государственное и муниципальное управление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4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Pr="00113834" w:rsidRDefault="000E4280" w:rsidP="00853E80">
            <w:pPr>
              <w:spacing w:line="360" w:lineRule="atLeast"/>
              <w:jc w:val="both"/>
              <w:rPr>
                <w:bCs/>
                <w:color w:val="000000"/>
                <w:szCs w:val="28"/>
              </w:rPr>
            </w:pPr>
            <w:r w:rsidRPr="00113834">
              <w:rPr>
                <w:bCs/>
                <w:color w:val="000000"/>
                <w:szCs w:val="28"/>
              </w:rPr>
              <w:t>- прочие отрасли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194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195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43DA5" w:rsidRDefault="000E4280" w:rsidP="00853E80">
            <w:pPr>
              <w:jc w:val="center"/>
            </w:pPr>
            <w:r w:rsidRPr="00943DA5">
              <w:t>198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ЭКОНОМИЧЕСКИЙ</w:t>
            </w:r>
          </w:p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ПОТЕНЦИАЛ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2007D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2007D" w:rsidRDefault="000E4280" w:rsidP="00853E80">
            <w:pPr>
              <w:jc w:val="center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92007D" w:rsidRDefault="000E4280" w:rsidP="00853E80">
            <w:pPr>
              <w:jc w:val="center"/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Объем промышленного производства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млн. руб.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Объем производства сельского хозяйства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млн. руб.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81,4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ЖИЛИЩНЫЙ ФОНД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кв. м. общей площади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24242,6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Обеспеченность населения общей площадью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кв. м/чел.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ОБЪЕКТЫ СОЦИАЛЬНОГО И КУЛЬТУРНО-БЫТОВОГО ОБСЛУЖИВАНИЯ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Объекты учебно-образовательного обозначения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объект/мест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2/270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2/270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2/270</w:t>
            </w:r>
          </w:p>
        </w:tc>
      </w:tr>
      <w:tr w:rsidR="000E4280" w:rsidTr="00853E80">
        <w:trPr>
          <w:trHeight w:val="20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Дошкольное учреждение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объект/мест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1/35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1/55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1/55</w:t>
            </w:r>
          </w:p>
        </w:tc>
      </w:tr>
      <w:tr w:rsidR="000E4280" w:rsidTr="00853E80">
        <w:trPr>
          <w:trHeight w:val="5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Объекты здравоохранения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trHeight w:val="3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Больничные учреждения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Ед./коек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0/0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0/0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0/0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Амбулаторно-врачебные учреждения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Фельдшерско-акушерские пункты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5.3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Объекты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назначения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Дома культуры, клубы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 /мест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2/220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2/220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2/220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Спортивные залы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объект/площадь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1/148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1/148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1/148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Плоскостные спортивные площадки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объект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2/2600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4/5600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5/7100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ТРАНСПОРТНАЯ ИНФРАСТРУКТУРА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6.1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Плотность транспортной сети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автомобильной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км</w:t>
            </w:r>
            <w:proofErr w:type="gramEnd"/>
            <w:r>
              <w:rPr>
                <w:color w:val="000000"/>
              </w:rPr>
              <w:t>/тыс. Га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6.2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Протяженность автомобильных дорог общего пользования</w:t>
            </w:r>
          </w:p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37,582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37,582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37,582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- регионального значения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t>16,93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t>16,93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t>16,93</w:t>
            </w:r>
          </w:p>
        </w:tc>
      </w:tr>
      <w:tr w:rsidR="000E4280" w:rsidTr="00853E80">
        <w:trPr>
          <w:trHeight w:val="55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- межмуниципального значения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20,652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20,652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</w:pPr>
            <w:r>
              <w:t>20,652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6.3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Из общего количества автомобильных дорог с твердым покрытием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19,947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19,947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19,947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ИНЖЕНЕРНАЯ ИНФРАСТРУКТУРА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Электроснабжение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Потребность в электроэнергии </w:t>
            </w:r>
          </w:p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на бытовые нужды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тыс. кВт. Ч. /в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F25276" w:rsidRDefault="000E4280" w:rsidP="00853E80">
            <w:r w:rsidRPr="00F25276">
              <w:t>1000,35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F25276" w:rsidRDefault="000E4280" w:rsidP="00853E80">
            <w:r w:rsidRPr="00F25276">
              <w:t>1014,6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Теплоснабжение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Теплопотребление населением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Гкал/год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4B171E" w:rsidRDefault="000E4280" w:rsidP="00853E80">
            <w:pPr>
              <w:jc w:val="center"/>
              <w:rPr>
                <w:color w:val="000000"/>
              </w:rPr>
            </w:pPr>
            <w:r w:rsidRPr="00884CCE">
              <w:rPr>
                <w:color w:val="000000"/>
              </w:rPr>
              <w:t>3785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664C65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4231,5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664C65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4485,16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Протяженность сетей</w:t>
            </w:r>
          </w:p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4B171E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4B171E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4B171E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7.3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Водоснабжение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Водопотребление населением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тыс. м</w:t>
            </w:r>
            <w:r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>/год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896D9B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Pr="00896D9B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38,98</w:t>
            </w: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7.4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Санитарная очистка территории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</w:p>
        </w:tc>
      </w:tr>
      <w:tr w:rsidR="000E4280" w:rsidTr="00853E8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Полигоны ТБО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80" w:rsidRDefault="000E4280" w:rsidP="0085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0E4280" w:rsidRPr="00326785" w:rsidRDefault="000E4280" w:rsidP="000E4280">
      <w:pPr>
        <w:rPr>
          <w:color w:val="000000"/>
        </w:rPr>
      </w:pPr>
    </w:p>
    <w:p w:rsidR="000E4280" w:rsidRPr="00326785" w:rsidRDefault="000E4280" w:rsidP="000E4280">
      <w:pPr>
        <w:jc w:val="center"/>
        <w:rPr>
          <w:color w:val="000000"/>
        </w:rPr>
      </w:pP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b/>
          <w:bCs/>
          <w:sz w:val="24"/>
          <w:szCs w:val="24"/>
        </w:rPr>
        <w:t xml:space="preserve"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 xml:space="preserve"> 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80">
        <w:rPr>
          <w:rFonts w:ascii="Times New Roman" w:hAnsi="Times New Roman" w:cs="Times New Roman"/>
          <w:b/>
          <w:sz w:val="24"/>
          <w:szCs w:val="24"/>
        </w:rPr>
        <w:t>3.3. Прогноз развития транспортно инфраструктуры по видам транспорта.</w:t>
      </w:r>
    </w:p>
    <w:p w:rsidR="00482AF0" w:rsidRPr="00853E8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80">
        <w:rPr>
          <w:rFonts w:ascii="Times New Roman" w:hAnsi="Times New Roman" w:cs="Times New Roman"/>
          <w:sz w:val="24"/>
          <w:szCs w:val="24"/>
        </w:rPr>
        <w:t xml:space="preserve"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</w:t>
      </w:r>
      <w:proofErr w:type="gramStart"/>
      <w:r w:rsidRPr="00853E80">
        <w:rPr>
          <w:rFonts w:ascii="Times New Roman" w:hAnsi="Times New Roman" w:cs="Times New Roman"/>
          <w:sz w:val="24"/>
          <w:szCs w:val="24"/>
        </w:rPr>
        <w:t>автомобильный</w:t>
      </w:r>
      <w:proofErr w:type="gramEnd"/>
      <w:r w:rsidRPr="00853E80">
        <w:rPr>
          <w:rFonts w:ascii="Times New Roman" w:hAnsi="Times New Roman" w:cs="Times New Roman"/>
          <w:sz w:val="24"/>
          <w:szCs w:val="24"/>
        </w:rPr>
        <w:t>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482AF0" w:rsidRPr="005B093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930">
        <w:rPr>
          <w:rFonts w:ascii="Times New Roman" w:hAnsi="Times New Roman" w:cs="Times New Roman"/>
          <w:b/>
          <w:sz w:val="24"/>
          <w:szCs w:val="24"/>
        </w:rPr>
        <w:t>3.4. Прогноз развития дорожной сети поселения.</w:t>
      </w:r>
    </w:p>
    <w:p w:rsidR="00482AF0" w:rsidRPr="005B093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930">
        <w:rPr>
          <w:rFonts w:ascii="Times New Roman" w:hAnsi="Times New Roman" w:cs="Times New Roman"/>
          <w:sz w:val="24"/>
          <w:szCs w:val="24"/>
        </w:rPr>
        <w:lastRenderedPageBreak/>
        <w:t xml:space="preserve">Основными направлениями развития 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</w:t>
      </w:r>
      <w:proofErr w:type="gramStart"/>
      <w:r w:rsidRPr="005B0930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5B0930">
        <w:rPr>
          <w:rFonts w:ascii="Times New Roman" w:hAnsi="Times New Roman" w:cs="Times New Roman"/>
          <w:sz w:val="24"/>
          <w:szCs w:val="24"/>
        </w:rPr>
        <w:t xml:space="preserve">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482AF0" w:rsidRPr="005B093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930">
        <w:rPr>
          <w:rFonts w:ascii="Times New Roman" w:hAnsi="Times New Roman" w:cs="Times New Roman"/>
          <w:b/>
          <w:sz w:val="24"/>
          <w:szCs w:val="24"/>
        </w:rPr>
        <w:t>3.5. Прогноз уровня автомобилизации, параметров дорожного движения.</w:t>
      </w:r>
    </w:p>
    <w:p w:rsidR="00482AF0" w:rsidRPr="005B0930" w:rsidRDefault="00482AF0" w:rsidP="00482AF0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5B0930">
        <w:rPr>
          <w:rFonts w:ascii="Times New Roman" w:hAnsi="Times New Roman" w:cs="Times New Roman"/>
          <w:sz w:val="24"/>
          <w:szCs w:val="24"/>
        </w:rPr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482AF0" w:rsidRPr="00610C20" w:rsidRDefault="00482AF0" w:rsidP="00482AF0">
      <w:pPr>
        <w:pStyle w:val="ConsPlusNormal0"/>
        <w:widowControl/>
        <w:ind w:firstLine="4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2AF0" w:rsidRPr="00E9540F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40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Прогноз изменения уровня автомобилизации и количества автомобилей у населения на территории </w:t>
      </w:r>
      <w:proofErr w:type="spellStart"/>
      <w:r w:rsidR="005B0930" w:rsidRPr="00E9540F">
        <w:rPr>
          <w:rFonts w:ascii="Times New Roman" w:hAnsi="Times New Roman" w:cs="Times New Roman"/>
          <w:b/>
          <w:sz w:val="24"/>
          <w:szCs w:val="24"/>
          <w:lang w:bidi="ru-RU"/>
        </w:rPr>
        <w:t>Чулымского</w:t>
      </w:r>
      <w:proofErr w:type="spellEnd"/>
      <w:r w:rsidR="005B0930" w:rsidRPr="00E9540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Pr="00E9540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сельсовета</w:t>
      </w:r>
    </w:p>
    <w:p w:rsidR="00482AF0" w:rsidRPr="00E9540F" w:rsidRDefault="00482AF0" w:rsidP="00482AF0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9" w:type="dxa"/>
        <w:jc w:val="center"/>
        <w:tblInd w:w="-502" w:type="dxa"/>
        <w:tblLook w:val="04A0"/>
      </w:tblPr>
      <w:tblGrid>
        <w:gridCol w:w="605"/>
        <w:gridCol w:w="4280"/>
        <w:gridCol w:w="1145"/>
        <w:gridCol w:w="1145"/>
        <w:gridCol w:w="1174"/>
        <w:gridCol w:w="1145"/>
        <w:gridCol w:w="1145"/>
      </w:tblGrid>
      <w:tr w:rsidR="00482AF0" w:rsidRPr="00E9540F" w:rsidTr="00482AF0">
        <w:trPr>
          <w:trHeight w:val="67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E9540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E9540F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E9540F">
              <w:rPr>
                <w:rFonts w:ascii="Times New Roman" w:hAnsi="Times New Roman"/>
                <w:b/>
                <w:bCs/>
              </w:rPr>
              <w:t>2016 год (прогноз)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E9540F">
              <w:rPr>
                <w:rFonts w:ascii="Times New Roman" w:hAnsi="Times New Roman"/>
                <w:b/>
                <w:bCs/>
              </w:rPr>
              <w:t>2017 год (прогноз)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E9540F">
              <w:rPr>
                <w:rFonts w:ascii="Times New Roman" w:hAnsi="Times New Roman"/>
                <w:b/>
                <w:bCs/>
              </w:rPr>
              <w:t>2018 год (прогноз)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E9540F">
              <w:rPr>
                <w:rFonts w:ascii="Times New Roman" w:hAnsi="Times New Roman"/>
                <w:b/>
                <w:bCs/>
              </w:rPr>
              <w:t>2019 год (прогноз)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E9540F">
              <w:rPr>
                <w:rFonts w:ascii="Times New Roman" w:hAnsi="Times New Roman"/>
                <w:b/>
                <w:bCs/>
              </w:rPr>
              <w:t>2020 год (прогноз)</w:t>
            </w:r>
          </w:p>
        </w:tc>
      </w:tr>
      <w:tr w:rsidR="00482AF0" w:rsidRPr="00E9540F" w:rsidTr="00482AF0">
        <w:trPr>
          <w:trHeight w:val="273"/>
          <w:jc w:val="center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1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Общая численность населения, тыс. 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 w:rsidP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9</w:t>
            </w:r>
            <w:r w:rsidR="007F0D83" w:rsidRPr="00E9540F">
              <w:rPr>
                <w:rFonts w:ascii="Times New Roman" w:hAnsi="Times New Roman"/>
              </w:rPr>
              <w:t>46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7F0D83" w:rsidP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950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7F0D83" w:rsidP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953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2AF0" w:rsidRPr="00E9540F" w:rsidRDefault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953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2AF0" w:rsidRPr="00E9540F" w:rsidRDefault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953</w:t>
            </w:r>
          </w:p>
        </w:tc>
      </w:tr>
      <w:tr w:rsidR="00482AF0" w:rsidRPr="00E9540F" w:rsidTr="00482AF0">
        <w:trPr>
          <w:trHeight w:val="615"/>
          <w:jc w:val="center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Количество автомобилей у населения, ед.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</w:t>
            </w:r>
            <w:r w:rsidR="00482AF0" w:rsidRPr="00E9540F">
              <w:rPr>
                <w:rFonts w:ascii="Times New Roman" w:hAnsi="Times New Roman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2AF0" w:rsidRPr="00E9540F" w:rsidRDefault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</w:t>
            </w:r>
            <w:r w:rsidR="00482AF0" w:rsidRPr="00E9540F">
              <w:rPr>
                <w:rFonts w:ascii="Times New Roman" w:hAnsi="Times New Roman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2AF0" w:rsidRPr="00E9540F" w:rsidRDefault="007F0D83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</w:t>
            </w:r>
            <w:r w:rsidR="00482AF0" w:rsidRPr="00E9540F">
              <w:rPr>
                <w:rFonts w:ascii="Times New Roman" w:hAnsi="Times New Roman"/>
              </w:rPr>
              <w:t>20</w:t>
            </w:r>
          </w:p>
        </w:tc>
      </w:tr>
      <w:tr w:rsidR="00482AF0" w:rsidRPr="00E9540F" w:rsidTr="00482AF0">
        <w:trPr>
          <w:trHeight w:val="615"/>
          <w:jc w:val="center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3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482AF0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Уровень автомобилизации населения, ед./1000 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E9540F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217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E9540F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F0" w:rsidRPr="00E9540F" w:rsidRDefault="00E9540F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2AF0" w:rsidRPr="00E9540F" w:rsidRDefault="00E9540F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208</w:t>
            </w:r>
          </w:p>
          <w:p w:rsidR="00E9540F" w:rsidRPr="00E9540F" w:rsidRDefault="00E9540F">
            <w:pPr>
              <w:ind w:right="-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2AF0" w:rsidRPr="00E9540F" w:rsidRDefault="00E9540F">
            <w:pPr>
              <w:ind w:right="-2"/>
              <w:jc w:val="center"/>
              <w:rPr>
                <w:rFonts w:ascii="Times New Roman" w:hAnsi="Times New Roman"/>
              </w:rPr>
            </w:pPr>
            <w:r w:rsidRPr="00E9540F">
              <w:rPr>
                <w:rFonts w:ascii="Times New Roman" w:hAnsi="Times New Roman"/>
              </w:rPr>
              <w:t>231</w:t>
            </w:r>
          </w:p>
        </w:tc>
      </w:tr>
    </w:tbl>
    <w:p w:rsidR="00482AF0" w:rsidRPr="00E9540F" w:rsidRDefault="00482AF0" w:rsidP="00482AF0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482AF0" w:rsidRPr="00E9540F" w:rsidRDefault="00482AF0" w:rsidP="00482AF0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482AF0" w:rsidRPr="007F0D83" w:rsidRDefault="00482AF0" w:rsidP="00482AF0">
      <w:pPr>
        <w:pStyle w:val="ConsPlusNormal0"/>
        <w:widowControl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D83">
        <w:rPr>
          <w:rFonts w:ascii="Times New Roman" w:hAnsi="Times New Roman" w:cs="Times New Roman"/>
          <w:b/>
          <w:sz w:val="24"/>
          <w:szCs w:val="24"/>
        </w:rPr>
        <w:t xml:space="preserve">3.6. Прогноз показателей безопасности дорожного движения. </w:t>
      </w:r>
    </w:p>
    <w:p w:rsidR="00482AF0" w:rsidRPr="007F0D83" w:rsidRDefault="00482AF0" w:rsidP="00482AF0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7F0D83">
        <w:rPr>
          <w:rFonts w:ascii="Times New Roman" w:hAnsi="Times New Roman" w:cs="Times New Roman"/>
          <w:sz w:val="24"/>
          <w:szCs w:val="24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482AF0" w:rsidRPr="007F0D83" w:rsidRDefault="00482AF0" w:rsidP="00482AF0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D83">
        <w:rPr>
          <w:rFonts w:ascii="Times New Roman" w:hAnsi="Times New Roman" w:cs="Times New Roman"/>
          <w:sz w:val="24"/>
          <w:szCs w:val="24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7F0D83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7F0D83">
        <w:rPr>
          <w:rFonts w:ascii="Times New Roman" w:hAnsi="Times New Roman" w:cs="Times New Roman"/>
          <w:sz w:val="24"/>
          <w:szCs w:val="24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482AF0" w:rsidRPr="00E9540F" w:rsidRDefault="00482AF0" w:rsidP="00482AF0">
      <w:pPr>
        <w:pStyle w:val="ConsPlusNormal0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40F">
        <w:rPr>
          <w:rFonts w:ascii="Times New Roman" w:hAnsi="Times New Roman" w:cs="Times New Roman"/>
          <w:b/>
          <w:sz w:val="24"/>
          <w:szCs w:val="24"/>
        </w:rPr>
        <w:t>3.7. Прогноз негативного воздействия транспортной инфраструктуры на окружающую среду и здоровье человека.</w:t>
      </w:r>
    </w:p>
    <w:p w:rsidR="00482AF0" w:rsidRPr="00E9540F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40F">
        <w:rPr>
          <w:rFonts w:ascii="Times New Roman" w:hAnsi="Times New Roman" w:cs="Times New Roman"/>
          <w:sz w:val="24"/>
          <w:szCs w:val="24"/>
        </w:rPr>
        <w:t xml:space="preserve"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</w:t>
      </w:r>
      <w:r w:rsidRPr="00E9540F">
        <w:rPr>
          <w:rFonts w:ascii="Times New Roman" w:hAnsi="Times New Roman" w:cs="Times New Roman"/>
          <w:sz w:val="24"/>
          <w:szCs w:val="24"/>
        </w:rPr>
        <w:lastRenderedPageBreak/>
        <w:t>рост автомобилизации населения в совокупности с ростом его численности в связи с чем, усилится</w:t>
      </w:r>
      <w:r w:rsidRPr="00E954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540F">
        <w:rPr>
          <w:rFonts w:ascii="Times New Roman" w:hAnsi="Times New Roman" w:cs="Times New Roman"/>
          <w:iCs/>
          <w:sz w:val="24"/>
          <w:szCs w:val="24"/>
        </w:rPr>
        <w:t>загрязнение атмосферы</w:t>
      </w:r>
      <w:r w:rsidRPr="00E9540F">
        <w:rPr>
          <w:rFonts w:ascii="Times New Roman" w:hAnsi="Times New Roman" w:cs="Times New Roman"/>
          <w:sz w:val="24"/>
          <w:szCs w:val="24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482AF0" w:rsidRPr="00610C2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2AF0" w:rsidRPr="00E9540F" w:rsidRDefault="00482AF0" w:rsidP="00482AF0">
      <w:pPr>
        <w:pStyle w:val="ConsPlusNormal0"/>
        <w:widowControl/>
        <w:ind w:lef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40F">
        <w:rPr>
          <w:rFonts w:ascii="Times New Roman" w:hAnsi="Times New Roman" w:cs="Times New Roman"/>
          <w:b/>
          <w:sz w:val="24"/>
          <w:szCs w:val="24"/>
        </w:rPr>
        <w:t xml:space="preserve">4.Принципиальные варианты развития транспортной инфраструктуры и их укрупненную оценку по целевым показателям (индикаторам) развития транспортной </w:t>
      </w:r>
      <w:proofErr w:type="gramStart"/>
      <w:r w:rsidRPr="00E9540F">
        <w:rPr>
          <w:rFonts w:ascii="Times New Roman" w:hAnsi="Times New Roman" w:cs="Times New Roman"/>
          <w:b/>
          <w:sz w:val="24"/>
          <w:szCs w:val="24"/>
        </w:rPr>
        <w:t>инфраструктуры</w:t>
      </w:r>
      <w:proofErr w:type="gramEnd"/>
      <w:r w:rsidRPr="00E9540F">
        <w:rPr>
          <w:rFonts w:ascii="Times New Roman" w:hAnsi="Times New Roman" w:cs="Times New Roman"/>
          <w:b/>
          <w:sz w:val="24"/>
          <w:szCs w:val="24"/>
        </w:rPr>
        <w:t xml:space="preserve"> с последующим выбором предлагаемого к реализации варианта</w:t>
      </w:r>
    </w:p>
    <w:p w:rsidR="00482AF0" w:rsidRPr="00E9540F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AF0" w:rsidRPr="00E9540F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40F">
        <w:rPr>
          <w:rFonts w:ascii="Times New Roman" w:hAnsi="Times New Roman" w:cs="Times New Roman"/>
          <w:sz w:val="24"/>
          <w:szCs w:val="24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</w:t>
      </w:r>
      <w:proofErr w:type="spellStart"/>
      <w:r w:rsidRPr="00E9540F">
        <w:rPr>
          <w:rFonts w:ascii="Times New Roman" w:hAnsi="Times New Roman" w:cs="Times New Roman"/>
          <w:sz w:val="24"/>
          <w:szCs w:val="24"/>
        </w:rPr>
        <w:t>технико-эксплутационное</w:t>
      </w:r>
      <w:proofErr w:type="spellEnd"/>
      <w:r w:rsidRPr="00E9540F">
        <w:rPr>
          <w:rFonts w:ascii="Times New Roman" w:hAnsi="Times New Roman" w:cs="Times New Roman"/>
          <w:sz w:val="24"/>
          <w:szCs w:val="24"/>
        </w:rPr>
        <w:t xml:space="preserve">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482AF0" w:rsidRPr="00610C2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2AF0" w:rsidRPr="00E9540F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40F">
        <w:rPr>
          <w:rFonts w:ascii="Times New Roman" w:hAnsi="Times New Roman" w:cs="Times New Roman"/>
          <w:b/>
          <w:sz w:val="24"/>
          <w:szCs w:val="24"/>
        </w:rPr>
        <w:t xml:space="preserve">5. Перечень мероприятий (инвестиционных проектов) </w:t>
      </w:r>
    </w:p>
    <w:p w:rsidR="00482AF0" w:rsidRPr="00E9540F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40F">
        <w:rPr>
          <w:rFonts w:ascii="Times New Roman" w:hAnsi="Times New Roman" w:cs="Times New Roman"/>
          <w:b/>
          <w:sz w:val="24"/>
          <w:szCs w:val="24"/>
        </w:rPr>
        <w:t>по проектированию, строительству, реконструкции объектов транспортной инфраструктуры</w:t>
      </w:r>
    </w:p>
    <w:p w:rsidR="00482AF0" w:rsidRPr="00E9540F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40F">
        <w:rPr>
          <w:rFonts w:ascii="Times New Roman" w:hAnsi="Times New Roman" w:cs="Times New Roman"/>
          <w:b/>
          <w:sz w:val="24"/>
          <w:szCs w:val="24"/>
        </w:rPr>
        <w:t>5.1.</w:t>
      </w:r>
      <w:r w:rsidRPr="00E954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540F">
        <w:rPr>
          <w:rFonts w:ascii="Times New Roman" w:hAnsi="Times New Roman" w:cs="Times New Roman"/>
          <w:sz w:val="24"/>
          <w:szCs w:val="24"/>
        </w:rPr>
        <w:t>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  <w:proofErr w:type="gramEnd"/>
    </w:p>
    <w:p w:rsidR="00482AF0" w:rsidRPr="00E9540F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2AF0" w:rsidRPr="00E9540F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40F">
        <w:rPr>
          <w:rFonts w:ascii="Times New Roman" w:hAnsi="Times New Roman" w:cs="Times New Roman"/>
          <w:b/>
          <w:sz w:val="24"/>
          <w:szCs w:val="24"/>
        </w:rPr>
        <w:t>5.2 Мероприятия по развитию сети дорог поселения.</w:t>
      </w:r>
    </w:p>
    <w:p w:rsidR="00482AF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40F">
        <w:rPr>
          <w:rFonts w:ascii="Times New Roman" w:hAnsi="Times New Roman" w:cs="Times New Roman"/>
          <w:sz w:val="24"/>
          <w:szCs w:val="24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BFE" w:rsidRPr="00E9540F" w:rsidRDefault="00117BFE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2AF0" w:rsidRPr="00610C20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2AF0" w:rsidRPr="00E9540F" w:rsidRDefault="00482AF0" w:rsidP="00482AF0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E9540F">
        <w:rPr>
          <w:rFonts w:ascii="Times New Roman" w:hAnsi="Times New Roman"/>
          <w:b/>
          <w:i/>
          <w:sz w:val="24"/>
          <w:szCs w:val="24"/>
        </w:rPr>
        <w:t>ПЕРЕЧЕНЬ</w:t>
      </w:r>
    </w:p>
    <w:p w:rsidR="00482AF0" w:rsidRPr="00E9540F" w:rsidRDefault="00482AF0" w:rsidP="00482AF0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E9540F">
        <w:rPr>
          <w:rFonts w:ascii="Times New Roman" w:hAnsi="Times New Roman"/>
          <w:b/>
          <w:i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proofErr w:type="spellStart"/>
      <w:r w:rsidR="00E9540F" w:rsidRPr="00E9540F">
        <w:rPr>
          <w:rFonts w:ascii="Times New Roman" w:hAnsi="Times New Roman"/>
          <w:b/>
          <w:i/>
          <w:sz w:val="24"/>
          <w:szCs w:val="24"/>
        </w:rPr>
        <w:t>Чулымского</w:t>
      </w:r>
      <w:proofErr w:type="spellEnd"/>
      <w:r w:rsidR="00E9540F" w:rsidRPr="00E954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9540F">
        <w:rPr>
          <w:rFonts w:ascii="Times New Roman" w:hAnsi="Times New Roman"/>
          <w:b/>
          <w:i/>
          <w:sz w:val="24"/>
          <w:szCs w:val="24"/>
        </w:rPr>
        <w:t>сельсовета  на  2016 – 2025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33"/>
        <w:gridCol w:w="4426"/>
        <w:gridCol w:w="990"/>
        <w:gridCol w:w="989"/>
        <w:gridCol w:w="989"/>
        <w:gridCol w:w="990"/>
        <w:gridCol w:w="989"/>
        <w:gridCol w:w="989"/>
        <w:gridCol w:w="993"/>
        <w:gridCol w:w="1260"/>
      </w:tblGrid>
      <w:tr w:rsidR="008D1AA1" w:rsidTr="008D1AA1">
        <w:trPr>
          <w:trHeight w:val="145"/>
        </w:trPr>
        <w:tc>
          <w:tcPr>
            <w:tcW w:w="15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b/>
                <w:i/>
                <w:szCs w:val="28"/>
              </w:rPr>
              <w:t>Совершенствование развития транспортной системы и связи</w:t>
            </w:r>
          </w:p>
        </w:tc>
      </w:tr>
      <w:tr w:rsidR="008D1AA1" w:rsidTr="008D1AA1">
        <w:trPr>
          <w:trHeight w:val="690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Строительство и ремонт автомобильных дорог</w:t>
            </w:r>
          </w:p>
          <w:p w:rsidR="008D1AA1" w:rsidRDefault="008D1AA1">
            <w:pPr>
              <w:jc w:val="both"/>
              <w:rPr>
                <w:sz w:val="24"/>
                <w:szCs w:val="28"/>
              </w:rPr>
            </w:pPr>
          </w:p>
          <w:p w:rsidR="008D1AA1" w:rsidRDefault="008D1AA1">
            <w:pPr>
              <w:jc w:val="both"/>
              <w:rPr>
                <w:szCs w:val="28"/>
              </w:rPr>
            </w:pPr>
          </w:p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Дорожное хозяйство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proofErr w:type="spellStart"/>
            <w:r>
              <w:t>Грейдерование</w:t>
            </w:r>
            <w:proofErr w:type="spellEnd"/>
            <w:r>
              <w:t xml:space="preserve"> дорог</w:t>
            </w:r>
          </w:p>
          <w:p w:rsidR="008D1AA1" w:rsidRDefault="008D1AA1">
            <w:pPr>
              <w:jc w:val="both"/>
              <w:rPr>
                <w:sz w:val="24"/>
              </w:rPr>
            </w:pPr>
          </w:p>
          <w:p w:rsidR="008D1AA1" w:rsidRDefault="008D1AA1">
            <w:pPr>
              <w:jc w:val="both"/>
            </w:pPr>
          </w:p>
          <w:p w:rsidR="008D1AA1" w:rsidRDefault="008D1AA1">
            <w:pPr>
              <w:jc w:val="both"/>
            </w:pPr>
          </w:p>
          <w:p w:rsidR="008D1AA1" w:rsidRDefault="008D1AA1">
            <w:pPr>
              <w:jc w:val="both"/>
            </w:pPr>
          </w:p>
          <w:p w:rsidR="008D1AA1" w:rsidRDefault="008D1AA1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за счет средств местного бюджета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  <w:p w:rsidR="008D1AA1" w:rsidRDefault="008D1AA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за счет средств областного </w:t>
            </w:r>
            <w:proofErr w:type="spellStart"/>
            <w:r>
              <w:rPr>
                <w:color w:val="000000"/>
              </w:rPr>
              <w:t>бюджетав</w:t>
            </w:r>
            <w:proofErr w:type="spellEnd"/>
            <w:r>
              <w:rPr>
                <w:color w:val="000000"/>
              </w:rPr>
              <w:t xml:space="preserve"> реализации </w:t>
            </w:r>
            <w:proofErr w:type="spellStart"/>
            <w:proofErr w:type="gramStart"/>
            <w:r>
              <w:rPr>
                <w:color w:val="000000"/>
              </w:rPr>
              <w:t>гос</w:t>
            </w:r>
            <w:proofErr w:type="spellEnd"/>
            <w:r>
              <w:rPr>
                <w:color w:val="000000"/>
              </w:rPr>
              <w:t>. программы</w:t>
            </w:r>
            <w:proofErr w:type="gramEnd"/>
            <w:r>
              <w:rPr>
                <w:color w:val="000000"/>
              </w:rPr>
              <w:t xml:space="preserve"> «Развитие автомобильных дорог»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szCs w:val="28"/>
              </w:rPr>
              <w:t>2016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2018</w:t>
            </w:r>
          </w:p>
          <w:p w:rsidR="008D1AA1" w:rsidRDefault="008D1AA1">
            <w:pPr>
              <w:jc w:val="center"/>
              <w:rPr>
                <w:sz w:val="24"/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2106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szCs w:val="28"/>
              </w:rPr>
              <w:t>20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559,0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446,1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471,6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2400,0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3200,0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2400.0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3200.0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szCs w:val="28"/>
              </w:rPr>
              <w:lastRenderedPageBreak/>
              <w:t>20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559,0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446,1</w:t>
            </w: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471,6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 xml:space="preserve">               0</w:t>
            </w:r>
          </w:p>
          <w:p w:rsidR="008D1AA1" w:rsidRDefault="008D1AA1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Чулымского</w:t>
            </w:r>
            <w:proofErr w:type="spellEnd"/>
            <w:r>
              <w:rPr>
                <w:szCs w:val="28"/>
              </w:rPr>
              <w:t xml:space="preserve"> сельсовета</w:t>
            </w:r>
          </w:p>
          <w:p w:rsidR="008D1AA1" w:rsidRDefault="008D1AA1">
            <w:pPr>
              <w:jc w:val="both"/>
              <w:rPr>
                <w:sz w:val="24"/>
                <w:szCs w:val="28"/>
              </w:rPr>
            </w:pPr>
          </w:p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Чулымского</w:t>
            </w:r>
            <w:proofErr w:type="spellEnd"/>
            <w:r>
              <w:rPr>
                <w:szCs w:val="28"/>
              </w:rPr>
              <w:t xml:space="preserve"> сельсовета</w:t>
            </w:r>
          </w:p>
        </w:tc>
      </w:tr>
      <w:tr w:rsidR="008D1AA1" w:rsidTr="008D1AA1">
        <w:trPr>
          <w:trHeight w:val="145"/>
        </w:trPr>
        <w:tc>
          <w:tcPr>
            <w:tcW w:w="15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b/>
                <w:i/>
                <w:szCs w:val="28"/>
              </w:rPr>
              <w:lastRenderedPageBreak/>
              <w:t>Развитие жилищно-коммунального хозяйства</w:t>
            </w:r>
          </w:p>
        </w:tc>
      </w:tr>
      <w:tr w:rsidR="008D1AA1" w:rsidTr="008D1AA1">
        <w:trPr>
          <w:trHeight w:val="862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  <w:p w:rsidR="008D1AA1" w:rsidRDefault="008D1AA1">
            <w:pPr>
              <w:jc w:val="both"/>
              <w:rPr>
                <w:szCs w:val="28"/>
              </w:rPr>
            </w:pPr>
          </w:p>
          <w:p w:rsidR="008D1AA1" w:rsidRDefault="008D1AA1">
            <w:pPr>
              <w:jc w:val="both"/>
              <w:rPr>
                <w:szCs w:val="28"/>
              </w:rPr>
            </w:pPr>
          </w:p>
          <w:p w:rsidR="008D1AA1" w:rsidRDefault="008D1AA1">
            <w:pPr>
              <w:jc w:val="both"/>
              <w:rPr>
                <w:szCs w:val="28"/>
              </w:rPr>
            </w:pPr>
          </w:p>
          <w:p w:rsidR="008D1AA1" w:rsidRDefault="008D1AA1">
            <w:pPr>
              <w:jc w:val="both"/>
              <w:rPr>
                <w:szCs w:val="28"/>
              </w:rPr>
            </w:pPr>
          </w:p>
          <w:p w:rsidR="008D1AA1" w:rsidRDefault="008D1AA1">
            <w:pPr>
              <w:jc w:val="both"/>
              <w:rPr>
                <w:szCs w:val="28"/>
              </w:rPr>
            </w:pPr>
          </w:p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  <w:p w:rsidR="008D1AA1" w:rsidRDefault="008D1AA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Капитальный ремонт муниципального жилого фонда</w:t>
            </w:r>
          </w:p>
          <w:p w:rsidR="008D1AA1" w:rsidRDefault="008D1AA1">
            <w:pPr>
              <w:jc w:val="both"/>
              <w:rPr>
                <w:color w:val="000000"/>
              </w:rPr>
            </w:pPr>
          </w:p>
          <w:p w:rsidR="008D1AA1" w:rsidRDefault="008D1AA1">
            <w:pPr>
              <w:jc w:val="both"/>
              <w:rPr>
                <w:color w:val="000000"/>
              </w:rPr>
            </w:pPr>
          </w:p>
          <w:p w:rsidR="008D1AA1" w:rsidRDefault="008D1AA1">
            <w:pPr>
              <w:jc w:val="both"/>
              <w:rPr>
                <w:color w:val="000000"/>
              </w:rPr>
            </w:pPr>
          </w:p>
          <w:p w:rsidR="008D1AA1" w:rsidRDefault="008D1AA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выполнения </w:t>
            </w:r>
            <w:proofErr w:type="gramStart"/>
            <w:r>
              <w:rPr>
                <w:color w:val="000000"/>
              </w:rPr>
              <w:t>расходных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обячзательств</w:t>
            </w:r>
            <w:proofErr w:type="spellEnd"/>
            <w:r>
              <w:rPr>
                <w:color w:val="000000"/>
              </w:rPr>
              <w:t xml:space="preserve"> в части снабжения населения топливом за счет областного бюджета</w:t>
            </w:r>
          </w:p>
          <w:p w:rsidR="008D1AA1" w:rsidRDefault="008D1AA1">
            <w:pPr>
              <w:jc w:val="both"/>
              <w:rPr>
                <w:color w:val="000000"/>
              </w:rPr>
            </w:pPr>
          </w:p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color w:val="000000"/>
              </w:rPr>
              <w:t xml:space="preserve">Подготовка к работе в </w:t>
            </w:r>
            <w:proofErr w:type="spellStart"/>
            <w:proofErr w:type="gramStart"/>
            <w:r>
              <w:rPr>
                <w:color w:val="000000"/>
              </w:rPr>
              <w:t>осеннее-зимний</w:t>
            </w:r>
            <w:proofErr w:type="spellEnd"/>
            <w:proofErr w:type="gramEnd"/>
            <w:r>
              <w:rPr>
                <w:color w:val="000000"/>
              </w:rPr>
              <w:t xml:space="preserve"> период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2016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98,2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4"/>
                <w:szCs w:val="24"/>
              </w:rPr>
            </w:pPr>
            <w:r>
              <w:t>328,4</w:t>
            </w:r>
          </w:p>
          <w:p w:rsidR="008D1AA1" w:rsidRDefault="008D1AA1">
            <w:pPr>
              <w:jc w:val="center"/>
            </w:pPr>
          </w:p>
          <w:p w:rsidR="008D1AA1" w:rsidRDefault="008D1AA1">
            <w:pPr>
              <w:jc w:val="center"/>
            </w:pPr>
            <w:r>
              <w:t>328,4</w:t>
            </w:r>
          </w:p>
          <w:p w:rsidR="008D1AA1" w:rsidRDefault="008D1AA1">
            <w:pPr>
              <w:jc w:val="center"/>
            </w:pPr>
            <w:r>
              <w:t>328,4</w:t>
            </w:r>
          </w:p>
          <w:p w:rsidR="008D1AA1" w:rsidRDefault="008D1AA1">
            <w:pPr>
              <w:jc w:val="center"/>
            </w:pPr>
          </w:p>
          <w:p w:rsidR="008D1AA1" w:rsidRDefault="008D1AA1">
            <w:pPr>
              <w:jc w:val="center"/>
            </w:pPr>
            <w:r>
              <w:t>71,8</w:t>
            </w:r>
          </w:p>
          <w:p w:rsidR="008D1AA1" w:rsidRDefault="008D1AA1">
            <w:pPr>
              <w:jc w:val="center"/>
            </w:pPr>
            <w:r>
              <w:t>5,0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0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328.4</w:t>
            </w: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328.4</w:t>
            </w: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328.4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98,2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48,0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71,8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  <w:p w:rsidR="008D1AA1" w:rsidRDefault="008D1A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  <w:p w:rsidR="008D1AA1" w:rsidRDefault="008D1AA1">
            <w:pPr>
              <w:jc w:val="center"/>
              <w:rPr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center"/>
              <w:rPr>
                <w:sz w:val="24"/>
                <w:szCs w:val="28"/>
              </w:rPr>
            </w:pPr>
          </w:p>
          <w:p w:rsidR="008D1AA1" w:rsidRDefault="008D1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D1AA1" w:rsidRDefault="008D1AA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Чулымского</w:t>
            </w:r>
            <w:proofErr w:type="spellEnd"/>
            <w:r>
              <w:rPr>
                <w:szCs w:val="28"/>
              </w:rPr>
              <w:t xml:space="preserve"> сельсовета </w:t>
            </w:r>
          </w:p>
        </w:tc>
      </w:tr>
    </w:tbl>
    <w:p w:rsidR="00482AF0" w:rsidRPr="008D1AA1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AA1">
        <w:rPr>
          <w:rFonts w:ascii="Times New Roman" w:hAnsi="Times New Roman" w:cs="Times New Roman"/>
          <w:b/>
          <w:sz w:val="24"/>
          <w:szCs w:val="24"/>
        </w:rPr>
        <w:lastRenderedPageBreak/>
        <w:t>6. Предложения по инвестиционным преобразованиям,</w:t>
      </w:r>
    </w:p>
    <w:p w:rsidR="00482AF0" w:rsidRPr="008D1AA1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AA1">
        <w:rPr>
          <w:rFonts w:ascii="Times New Roman" w:hAnsi="Times New Roman" w:cs="Times New Roman"/>
          <w:b/>
          <w:sz w:val="24"/>
          <w:szCs w:val="24"/>
        </w:rPr>
        <w:t xml:space="preserve"> совершенствованию правового и информационного обеспечения деятельности </w:t>
      </w:r>
    </w:p>
    <w:p w:rsidR="00482AF0" w:rsidRPr="008D1AA1" w:rsidRDefault="00482AF0" w:rsidP="00482AF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AA1">
        <w:rPr>
          <w:rFonts w:ascii="Times New Roman" w:hAnsi="Times New Roman" w:cs="Times New Roman"/>
          <w:b/>
          <w:sz w:val="24"/>
          <w:szCs w:val="24"/>
        </w:rPr>
        <w:t>в сфере проектирования, строительства, реконструкции объектов транспортно инфраструктуры на территории поселения.</w:t>
      </w:r>
    </w:p>
    <w:p w:rsidR="00482AF0" w:rsidRPr="008D1AA1" w:rsidRDefault="00482AF0" w:rsidP="00482AF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1AA1">
        <w:rPr>
          <w:rFonts w:ascii="Times New Roman" w:hAnsi="Times New Roman" w:cs="Times New Roman"/>
          <w:sz w:val="24"/>
          <w:szCs w:val="24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сформирована.</w:t>
      </w:r>
    </w:p>
    <w:p w:rsidR="00482AF0" w:rsidRPr="008D1AA1" w:rsidRDefault="00482AF0" w:rsidP="00482AF0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color w:val="FF0000"/>
          <w:sz w:val="20"/>
          <w:szCs w:val="20"/>
        </w:rPr>
      </w:pPr>
      <w:r w:rsidRPr="00610C20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color w:val="FF0000"/>
        </w:rPr>
      </w:pP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color w:val="FF0000"/>
        </w:rPr>
      </w:pP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color w:val="FF0000"/>
        </w:rPr>
      </w:pP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color w:val="FF0000"/>
        </w:rPr>
      </w:pP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color w:val="FF0000"/>
        </w:rPr>
      </w:pP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color w:val="FF0000"/>
        </w:rPr>
      </w:pPr>
    </w:p>
    <w:p w:rsidR="00482AF0" w:rsidRPr="00610C20" w:rsidRDefault="00482AF0" w:rsidP="00482AF0">
      <w:pPr>
        <w:pStyle w:val="ConsPlusNormal0"/>
        <w:widowControl/>
        <w:ind w:firstLine="0"/>
        <w:jc w:val="both"/>
        <w:rPr>
          <w:color w:val="FF0000"/>
        </w:rPr>
      </w:pPr>
    </w:p>
    <w:p w:rsidR="00482AF0" w:rsidRPr="00610C20" w:rsidRDefault="00482AF0" w:rsidP="00482AF0">
      <w:pPr>
        <w:widowControl w:val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482AF0" w:rsidRDefault="00482AF0" w:rsidP="00482AF0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482AF0" w:rsidRDefault="00482AF0" w:rsidP="00482AF0">
      <w:pPr>
        <w:rPr>
          <w:rFonts w:ascii="Times New Roman" w:hAnsi="Times New Roman"/>
          <w:sz w:val="28"/>
          <w:szCs w:val="28"/>
        </w:rPr>
      </w:pPr>
    </w:p>
    <w:p w:rsidR="00482AF0" w:rsidRDefault="00482AF0" w:rsidP="00482AF0">
      <w:pPr>
        <w:rPr>
          <w:rFonts w:ascii="Times New Roman" w:hAnsi="Times New Roman"/>
          <w:sz w:val="28"/>
          <w:szCs w:val="28"/>
        </w:rPr>
      </w:pPr>
    </w:p>
    <w:p w:rsidR="00482AF0" w:rsidRDefault="00482AF0" w:rsidP="00482AF0">
      <w:pPr>
        <w:rPr>
          <w:rFonts w:ascii="Times New Roman" w:hAnsi="Times New Roman"/>
          <w:sz w:val="28"/>
          <w:szCs w:val="28"/>
        </w:rPr>
      </w:pPr>
    </w:p>
    <w:p w:rsidR="00482AF0" w:rsidRDefault="00482AF0" w:rsidP="00482AF0">
      <w:pPr>
        <w:rPr>
          <w:rFonts w:ascii="Times New Roman" w:hAnsi="Times New Roman"/>
          <w:sz w:val="28"/>
          <w:szCs w:val="28"/>
        </w:rPr>
      </w:pPr>
    </w:p>
    <w:p w:rsidR="00482AF0" w:rsidRDefault="00482AF0" w:rsidP="00482AF0">
      <w:pPr>
        <w:rPr>
          <w:rFonts w:ascii="Times New Roman" w:hAnsi="Times New Roman"/>
          <w:sz w:val="28"/>
          <w:szCs w:val="28"/>
        </w:rPr>
      </w:pPr>
    </w:p>
    <w:p w:rsidR="00482AF0" w:rsidRDefault="00482AF0" w:rsidP="00482AF0">
      <w:pPr>
        <w:rPr>
          <w:rFonts w:ascii="Times New Roman" w:hAnsi="Times New Roman"/>
          <w:sz w:val="28"/>
          <w:szCs w:val="28"/>
        </w:rPr>
      </w:pPr>
    </w:p>
    <w:p w:rsidR="003930D9" w:rsidRDefault="003930D9" w:rsidP="003930D9">
      <w:pPr>
        <w:shd w:val="clear" w:color="auto" w:fill="FFFFFF"/>
        <w:spacing w:after="0" w:line="100" w:lineRule="atLeast"/>
        <w:ind w:firstLine="426"/>
        <w:jc w:val="both"/>
        <w:rPr>
          <w:rFonts w:cs="Arial"/>
          <w:sz w:val="24"/>
          <w:szCs w:val="24"/>
        </w:rPr>
      </w:pPr>
    </w:p>
    <w:p w:rsidR="003930D9" w:rsidRDefault="003930D9" w:rsidP="003930D9">
      <w:pPr>
        <w:shd w:val="clear" w:color="auto" w:fill="FFFFFF"/>
        <w:spacing w:after="0" w:line="100" w:lineRule="atLeast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shd w:val="clear" w:color="auto" w:fill="FFFFFF"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930D9" w:rsidRDefault="003930D9" w:rsidP="003930D9">
      <w:pPr>
        <w:ind w:firstLine="539"/>
        <w:jc w:val="both"/>
        <w:rPr>
          <w:rFonts w:cs="Arial"/>
          <w:sz w:val="24"/>
          <w:szCs w:val="24"/>
        </w:rPr>
      </w:pPr>
    </w:p>
    <w:p w:rsidR="003930D9" w:rsidRDefault="003930D9" w:rsidP="003930D9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930D9" w:rsidSect="00117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9">
    <w:nsid w:val="4BE1351A"/>
    <w:multiLevelType w:val="multilevel"/>
    <w:tmpl w:val="DD742A8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480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0D9"/>
    <w:rsid w:val="00000685"/>
    <w:rsid w:val="000008FB"/>
    <w:rsid w:val="0000099A"/>
    <w:rsid w:val="00000B79"/>
    <w:rsid w:val="00001333"/>
    <w:rsid w:val="00001887"/>
    <w:rsid w:val="00001937"/>
    <w:rsid w:val="00001D12"/>
    <w:rsid w:val="0000229D"/>
    <w:rsid w:val="000025B2"/>
    <w:rsid w:val="00002941"/>
    <w:rsid w:val="00002AD3"/>
    <w:rsid w:val="00002E50"/>
    <w:rsid w:val="00002E83"/>
    <w:rsid w:val="000030FD"/>
    <w:rsid w:val="00003218"/>
    <w:rsid w:val="000034D5"/>
    <w:rsid w:val="000035E9"/>
    <w:rsid w:val="000036B3"/>
    <w:rsid w:val="00003D64"/>
    <w:rsid w:val="000040F0"/>
    <w:rsid w:val="0000417B"/>
    <w:rsid w:val="000044C3"/>
    <w:rsid w:val="0000457B"/>
    <w:rsid w:val="0000499B"/>
    <w:rsid w:val="00004F33"/>
    <w:rsid w:val="00005239"/>
    <w:rsid w:val="000057DE"/>
    <w:rsid w:val="0000587C"/>
    <w:rsid w:val="000058A6"/>
    <w:rsid w:val="00005CC6"/>
    <w:rsid w:val="00005D09"/>
    <w:rsid w:val="00006585"/>
    <w:rsid w:val="000067B8"/>
    <w:rsid w:val="00006ABF"/>
    <w:rsid w:val="00006C31"/>
    <w:rsid w:val="00006D45"/>
    <w:rsid w:val="00006DE0"/>
    <w:rsid w:val="0000747C"/>
    <w:rsid w:val="000079F6"/>
    <w:rsid w:val="00007B05"/>
    <w:rsid w:val="00007CB1"/>
    <w:rsid w:val="00007E86"/>
    <w:rsid w:val="00010C3F"/>
    <w:rsid w:val="00010D24"/>
    <w:rsid w:val="00010F17"/>
    <w:rsid w:val="0001120F"/>
    <w:rsid w:val="00011357"/>
    <w:rsid w:val="000118D3"/>
    <w:rsid w:val="0001195C"/>
    <w:rsid w:val="00011A50"/>
    <w:rsid w:val="000122AD"/>
    <w:rsid w:val="0001249C"/>
    <w:rsid w:val="00012AD1"/>
    <w:rsid w:val="00012C95"/>
    <w:rsid w:val="00012EAB"/>
    <w:rsid w:val="0001324A"/>
    <w:rsid w:val="00013817"/>
    <w:rsid w:val="000139C1"/>
    <w:rsid w:val="00013D42"/>
    <w:rsid w:val="00013EC9"/>
    <w:rsid w:val="00014150"/>
    <w:rsid w:val="00014375"/>
    <w:rsid w:val="000148CB"/>
    <w:rsid w:val="00014A49"/>
    <w:rsid w:val="00014A4E"/>
    <w:rsid w:val="00014C34"/>
    <w:rsid w:val="00014C43"/>
    <w:rsid w:val="00014D9F"/>
    <w:rsid w:val="0001501B"/>
    <w:rsid w:val="0001503F"/>
    <w:rsid w:val="00015366"/>
    <w:rsid w:val="000154EF"/>
    <w:rsid w:val="00015572"/>
    <w:rsid w:val="00015BB6"/>
    <w:rsid w:val="00015E7E"/>
    <w:rsid w:val="00015FE1"/>
    <w:rsid w:val="000160AD"/>
    <w:rsid w:val="00016300"/>
    <w:rsid w:val="00016547"/>
    <w:rsid w:val="00016563"/>
    <w:rsid w:val="00016B2F"/>
    <w:rsid w:val="00016EBC"/>
    <w:rsid w:val="00016F60"/>
    <w:rsid w:val="0001726C"/>
    <w:rsid w:val="000174FE"/>
    <w:rsid w:val="000179A7"/>
    <w:rsid w:val="00017E69"/>
    <w:rsid w:val="00020589"/>
    <w:rsid w:val="00020753"/>
    <w:rsid w:val="000207B2"/>
    <w:rsid w:val="0002090A"/>
    <w:rsid w:val="00020FF3"/>
    <w:rsid w:val="0002116F"/>
    <w:rsid w:val="000216F5"/>
    <w:rsid w:val="00021C58"/>
    <w:rsid w:val="00021C8C"/>
    <w:rsid w:val="0002212B"/>
    <w:rsid w:val="00022453"/>
    <w:rsid w:val="00022AB3"/>
    <w:rsid w:val="00022BC9"/>
    <w:rsid w:val="00022CFC"/>
    <w:rsid w:val="00022D95"/>
    <w:rsid w:val="00022F41"/>
    <w:rsid w:val="000230CA"/>
    <w:rsid w:val="00023477"/>
    <w:rsid w:val="00023CEE"/>
    <w:rsid w:val="00023DC0"/>
    <w:rsid w:val="000245EF"/>
    <w:rsid w:val="00024973"/>
    <w:rsid w:val="00024C19"/>
    <w:rsid w:val="00024EFF"/>
    <w:rsid w:val="0002509C"/>
    <w:rsid w:val="00025335"/>
    <w:rsid w:val="000253B0"/>
    <w:rsid w:val="0002570B"/>
    <w:rsid w:val="00025C90"/>
    <w:rsid w:val="00025E65"/>
    <w:rsid w:val="00025F2E"/>
    <w:rsid w:val="00025F8D"/>
    <w:rsid w:val="000260B9"/>
    <w:rsid w:val="0002620E"/>
    <w:rsid w:val="00026222"/>
    <w:rsid w:val="00026515"/>
    <w:rsid w:val="00026915"/>
    <w:rsid w:val="00026947"/>
    <w:rsid w:val="00026CEE"/>
    <w:rsid w:val="00027216"/>
    <w:rsid w:val="0002732E"/>
    <w:rsid w:val="0002774C"/>
    <w:rsid w:val="00027DFB"/>
    <w:rsid w:val="000303F2"/>
    <w:rsid w:val="000305CD"/>
    <w:rsid w:val="000308ED"/>
    <w:rsid w:val="00030CB6"/>
    <w:rsid w:val="00030E58"/>
    <w:rsid w:val="00030ED4"/>
    <w:rsid w:val="0003111B"/>
    <w:rsid w:val="000315AD"/>
    <w:rsid w:val="00031FCD"/>
    <w:rsid w:val="00032533"/>
    <w:rsid w:val="00032542"/>
    <w:rsid w:val="00032556"/>
    <w:rsid w:val="00032592"/>
    <w:rsid w:val="0003263D"/>
    <w:rsid w:val="00032694"/>
    <w:rsid w:val="000328AA"/>
    <w:rsid w:val="000328B8"/>
    <w:rsid w:val="00032C7C"/>
    <w:rsid w:val="00032D3C"/>
    <w:rsid w:val="00032DFC"/>
    <w:rsid w:val="00032FB7"/>
    <w:rsid w:val="000331FF"/>
    <w:rsid w:val="000338D4"/>
    <w:rsid w:val="00033C4A"/>
    <w:rsid w:val="00033E07"/>
    <w:rsid w:val="00033F5C"/>
    <w:rsid w:val="000340EF"/>
    <w:rsid w:val="0003420E"/>
    <w:rsid w:val="00034244"/>
    <w:rsid w:val="00034823"/>
    <w:rsid w:val="00034863"/>
    <w:rsid w:val="00034A60"/>
    <w:rsid w:val="00034BAA"/>
    <w:rsid w:val="00034C32"/>
    <w:rsid w:val="00034C6E"/>
    <w:rsid w:val="00034F85"/>
    <w:rsid w:val="000350D4"/>
    <w:rsid w:val="00035247"/>
    <w:rsid w:val="00035D1C"/>
    <w:rsid w:val="00035F25"/>
    <w:rsid w:val="000361D9"/>
    <w:rsid w:val="00036217"/>
    <w:rsid w:val="000362F2"/>
    <w:rsid w:val="00036470"/>
    <w:rsid w:val="000367B7"/>
    <w:rsid w:val="000367DF"/>
    <w:rsid w:val="00036806"/>
    <w:rsid w:val="0003685F"/>
    <w:rsid w:val="00036C66"/>
    <w:rsid w:val="00036CA8"/>
    <w:rsid w:val="00037222"/>
    <w:rsid w:val="000376E3"/>
    <w:rsid w:val="0003774D"/>
    <w:rsid w:val="0003796E"/>
    <w:rsid w:val="00037BEE"/>
    <w:rsid w:val="00037F98"/>
    <w:rsid w:val="00040027"/>
    <w:rsid w:val="00040429"/>
    <w:rsid w:val="00040B61"/>
    <w:rsid w:val="00040ECA"/>
    <w:rsid w:val="00040F73"/>
    <w:rsid w:val="0004107A"/>
    <w:rsid w:val="0004118D"/>
    <w:rsid w:val="000413C1"/>
    <w:rsid w:val="00041461"/>
    <w:rsid w:val="00041571"/>
    <w:rsid w:val="00041B28"/>
    <w:rsid w:val="00041B81"/>
    <w:rsid w:val="00041C37"/>
    <w:rsid w:val="00041E89"/>
    <w:rsid w:val="00041F68"/>
    <w:rsid w:val="00041F7E"/>
    <w:rsid w:val="00042242"/>
    <w:rsid w:val="000423FA"/>
    <w:rsid w:val="000425B1"/>
    <w:rsid w:val="00042B24"/>
    <w:rsid w:val="00042B36"/>
    <w:rsid w:val="00042BA2"/>
    <w:rsid w:val="000433EB"/>
    <w:rsid w:val="0004341E"/>
    <w:rsid w:val="000437E3"/>
    <w:rsid w:val="000439B5"/>
    <w:rsid w:val="000439E9"/>
    <w:rsid w:val="00043EF6"/>
    <w:rsid w:val="00043FDD"/>
    <w:rsid w:val="00044206"/>
    <w:rsid w:val="000445BB"/>
    <w:rsid w:val="000445D3"/>
    <w:rsid w:val="000446F9"/>
    <w:rsid w:val="00044839"/>
    <w:rsid w:val="00044A75"/>
    <w:rsid w:val="00045276"/>
    <w:rsid w:val="000454F1"/>
    <w:rsid w:val="000455B4"/>
    <w:rsid w:val="000458FD"/>
    <w:rsid w:val="00045E51"/>
    <w:rsid w:val="00046672"/>
    <w:rsid w:val="00046788"/>
    <w:rsid w:val="00046F7C"/>
    <w:rsid w:val="000475CC"/>
    <w:rsid w:val="00047908"/>
    <w:rsid w:val="00047A36"/>
    <w:rsid w:val="00047A85"/>
    <w:rsid w:val="0005049F"/>
    <w:rsid w:val="000506AA"/>
    <w:rsid w:val="00050728"/>
    <w:rsid w:val="0005076C"/>
    <w:rsid w:val="0005086B"/>
    <w:rsid w:val="00050B02"/>
    <w:rsid w:val="000511DD"/>
    <w:rsid w:val="000511FF"/>
    <w:rsid w:val="00051636"/>
    <w:rsid w:val="0005168E"/>
    <w:rsid w:val="00051904"/>
    <w:rsid w:val="00051C35"/>
    <w:rsid w:val="00051CFF"/>
    <w:rsid w:val="00051F44"/>
    <w:rsid w:val="00051FFC"/>
    <w:rsid w:val="00052037"/>
    <w:rsid w:val="000522C2"/>
    <w:rsid w:val="00052A1A"/>
    <w:rsid w:val="00052ACE"/>
    <w:rsid w:val="00052B0D"/>
    <w:rsid w:val="00053091"/>
    <w:rsid w:val="00053251"/>
    <w:rsid w:val="00053518"/>
    <w:rsid w:val="000538B6"/>
    <w:rsid w:val="0005398E"/>
    <w:rsid w:val="00053BF1"/>
    <w:rsid w:val="00053C99"/>
    <w:rsid w:val="00053D11"/>
    <w:rsid w:val="0005472F"/>
    <w:rsid w:val="00054E1B"/>
    <w:rsid w:val="0005502B"/>
    <w:rsid w:val="000556AB"/>
    <w:rsid w:val="0005581F"/>
    <w:rsid w:val="00055C29"/>
    <w:rsid w:val="00055D16"/>
    <w:rsid w:val="00055D58"/>
    <w:rsid w:val="00055DD1"/>
    <w:rsid w:val="00056346"/>
    <w:rsid w:val="0005670A"/>
    <w:rsid w:val="000567A4"/>
    <w:rsid w:val="00056C83"/>
    <w:rsid w:val="00056E50"/>
    <w:rsid w:val="00056F95"/>
    <w:rsid w:val="00056FCC"/>
    <w:rsid w:val="000574F7"/>
    <w:rsid w:val="000577E1"/>
    <w:rsid w:val="000577E7"/>
    <w:rsid w:val="00057A6E"/>
    <w:rsid w:val="00057A88"/>
    <w:rsid w:val="00057B0D"/>
    <w:rsid w:val="00057C43"/>
    <w:rsid w:val="00057E1D"/>
    <w:rsid w:val="00057E7D"/>
    <w:rsid w:val="00060633"/>
    <w:rsid w:val="000606B9"/>
    <w:rsid w:val="00060963"/>
    <w:rsid w:val="00060B65"/>
    <w:rsid w:val="00060F31"/>
    <w:rsid w:val="000610A8"/>
    <w:rsid w:val="0006187C"/>
    <w:rsid w:val="000620CD"/>
    <w:rsid w:val="00062199"/>
    <w:rsid w:val="00062949"/>
    <w:rsid w:val="00062F13"/>
    <w:rsid w:val="00063012"/>
    <w:rsid w:val="00063030"/>
    <w:rsid w:val="000631D0"/>
    <w:rsid w:val="000632ED"/>
    <w:rsid w:val="00063363"/>
    <w:rsid w:val="00063667"/>
    <w:rsid w:val="000639D6"/>
    <w:rsid w:val="00064720"/>
    <w:rsid w:val="00064AB3"/>
    <w:rsid w:val="00064CB5"/>
    <w:rsid w:val="00065097"/>
    <w:rsid w:val="00065616"/>
    <w:rsid w:val="0006573F"/>
    <w:rsid w:val="00065CC5"/>
    <w:rsid w:val="00065EB4"/>
    <w:rsid w:val="000660DB"/>
    <w:rsid w:val="000661B9"/>
    <w:rsid w:val="0006629F"/>
    <w:rsid w:val="00066562"/>
    <w:rsid w:val="00066C31"/>
    <w:rsid w:val="000673C5"/>
    <w:rsid w:val="00067443"/>
    <w:rsid w:val="000701C6"/>
    <w:rsid w:val="000701D1"/>
    <w:rsid w:val="0007025D"/>
    <w:rsid w:val="000702E5"/>
    <w:rsid w:val="000703C5"/>
    <w:rsid w:val="000709FC"/>
    <w:rsid w:val="00070B2E"/>
    <w:rsid w:val="00070B58"/>
    <w:rsid w:val="00070BA9"/>
    <w:rsid w:val="00070D25"/>
    <w:rsid w:val="00070E24"/>
    <w:rsid w:val="00070F3B"/>
    <w:rsid w:val="0007105E"/>
    <w:rsid w:val="000712CF"/>
    <w:rsid w:val="000714C6"/>
    <w:rsid w:val="00071615"/>
    <w:rsid w:val="00071658"/>
    <w:rsid w:val="00071976"/>
    <w:rsid w:val="00071E6C"/>
    <w:rsid w:val="00072193"/>
    <w:rsid w:val="00072507"/>
    <w:rsid w:val="00072733"/>
    <w:rsid w:val="000730CF"/>
    <w:rsid w:val="000732D1"/>
    <w:rsid w:val="0007352D"/>
    <w:rsid w:val="00073696"/>
    <w:rsid w:val="000736ED"/>
    <w:rsid w:val="00073AA5"/>
    <w:rsid w:val="00073B27"/>
    <w:rsid w:val="00073E60"/>
    <w:rsid w:val="00074093"/>
    <w:rsid w:val="0007467E"/>
    <w:rsid w:val="0007471A"/>
    <w:rsid w:val="00074A9E"/>
    <w:rsid w:val="00074BE4"/>
    <w:rsid w:val="00074D9F"/>
    <w:rsid w:val="00074EE1"/>
    <w:rsid w:val="00075117"/>
    <w:rsid w:val="000755F1"/>
    <w:rsid w:val="000757EE"/>
    <w:rsid w:val="00075B52"/>
    <w:rsid w:val="00075DE1"/>
    <w:rsid w:val="000761A8"/>
    <w:rsid w:val="00076299"/>
    <w:rsid w:val="0007682D"/>
    <w:rsid w:val="00076EBF"/>
    <w:rsid w:val="00077361"/>
    <w:rsid w:val="00077553"/>
    <w:rsid w:val="000775B2"/>
    <w:rsid w:val="00077A48"/>
    <w:rsid w:val="00077D56"/>
    <w:rsid w:val="00077D7D"/>
    <w:rsid w:val="00080576"/>
    <w:rsid w:val="0008058C"/>
    <w:rsid w:val="00080709"/>
    <w:rsid w:val="000811B3"/>
    <w:rsid w:val="000812AF"/>
    <w:rsid w:val="0008138A"/>
    <w:rsid w:val="00081D23"/>
    <w:rsid w:val="00081D5A"/>
    <w:rsid w:val="00081DE0"/>
    <w:rsid w:val="0008234C"/>
    <w:rsid w:val="00082508"/>
    <w:rsid w:val="00082738"/>
    <w:rsid w:val="00083454"/>
    <w:rsid w:val="00083702"/>
    <w:rsid w:val="00083964"/>
    <w:rsid w:val="00083B09"/>
    <w:rsid w:val="00083E24"/>
    <w:rsid w:val="00083EBC"/>
    <w:rsid w:val="000840EA"/>
    <w:rsid w:val="00084274"/>
    <w:rsid w:val="000846B3"/>
    <w:rsid w:val="00084879"/>
    <w:rsid w:val="00084B55"/>
    <w:rsid w:val="00084D77"/>
    <w:rsid w:val="00084D79"/>
    <w:rsid w:val="00085122"/>
    <w:rsid w:val="00085749"/>
    <w:rsid w:val="00085940"/>
    <w:rsid w:val="00085DF6"/>
    <w:rsid w:val="00085EC4"/>
    <w:rsid w:val="000869ED"/>
    <w:rsid w:val="00086C40"/>
    <w:rsid w:val="0008709C"/>
    <w:rsid w:val="0008742D"/>
    <w:rsid w:val="0008762C"/>
    <w:rsid w:val="000878B8"/>
    <w:rsid w:val="00087922"/>
    <w:rsid w:val="000879EE"/>
    <w:rsid w:val="00087B67"/>
    <w:rsid w:val="00087E08"/>
    <w:rsid w:val="0009006E"/>
    <w:rsid w:val="000900DF"/>
    <w:rsid w:val="000901B9"/>
    <w:rsid w:val="00090427"/>
    <w:rsid w:val="00090464"/>
    <w:rsid w:val="0009075E"/>
    <w:rsid w:val="00090B07"/>
    <w:rsid w:val="00090DCD"/>
    <w:rsid w:val="00090ECB"/>
    <w:rsid w:val="0009153E"/>
    <w:rsid w:val="00091AAB"/>
    <w:rsid w:val="00092475"/>
    <w:rsid w:val="00092AEC"/>
    <w:rsid w:val="00092D28"/>
    <w:rsid w:val="00092F9F"/>
    <w:rsid w:val="0009312A"/>
    <w:rsid w:val="00093D03"/>
    <w:rsid w:val="00093D98"/>
    <w:rsid w:val="000941BA"/>
    <w:rsid w:val="000944C9"/>
    <w:rsid w:val="000945B1"/>
    <w:rsid w:val="00094664"/>
    <w:rsid w:val="00094765"/>
    <w:rsid w:val="00094A01"/>
    <w:rsid w:val="00094B01"/>
    <w:rsid w:val="00094F1A"/>
    <w:rsid w:val="0009515D"/>
    <w:rsid w:val="00095F40"/>
    <w:rsid w:val="00096120"/>
    <w:rsid w:val="0009638D"/>
    <w:rsid w:val="0009641D"/>
    <w:rsid w:val="00096764"/>
    <w:rsid w:val="00096D2D"/>
    <w:rsid w:val="00096E1F"/>
    <w:rsid w:val="00096EF1"/>
    <w:rsid w:val="00096FE5"/>
    <w:rsid w:val="0009705A"/>
    <w:rsid w:val="000974F9"/>
    <w:rsid w:val="00097655"/>
    <w:rsid w:val="00097A3F"/>
    <w:rsid w:val="00097A47"/>
    <w:rsid w:val="00097E35"/>
    <w:rsid w:val="000A0260"/>
    <w:rsid w:val="000A045C"/>
    <w:rsid w:val="000A04DC"/>
    <w:rsid w:val="000A0580"/>
    <w:rsid w:val="000A058C"/>
    <w:rsid w:val="000A0D6D"/>
    <w:rsid w:val="000A0E7F"/>
    <w:rsid w:val="000A0F0E"/>
    <w:rsid w:val="000A1222"/>
    <w:rsid w:val="000A1745"/>
    <w:rsid w:val="000A17A8"/>
    <w:rsid w:val="000A1C73"/>
    <w:rsid w:val="000A1D93"/>
    <w:rsid w:val="000A2476"/>
    <w:rsid w:val="000A29F5"/>
    <w:rsid w:val="000A2A88"/>
    <w:rsid w:val="000A2E89"/>
    <w:rsid w:val="000A331C"/>
    <w:rsid w:val="000A3A0A"/>
    <w:rsid w:val="000A3EBE"/>
    <w:rsid w:val="000A3F68"/>
    <w:rsid w:val="000A42DF"/>
    <w:rsid w:val="000A453C"/>
    <w:rsid w:val="000A47CA"/>
    <w:rsid w:val="000A4941"/>
    <w:rsid w:val="000A4DA8"/>
    <w:rsid w:val="000A5AD5"/>
    <w:rsid w:val="000A5C22"/>
    <w:rsid w:val="000A6178"/>
    <w:rsid w:val="000A677B"/>
    <w:rsid w:val="000A69BF"/>
    <w:rsid w:val="000A6AF3"/>
    <w:rsid w:val="000A6B0F"/>
    <w:rsid w:val="000A6BC2"/>
    <w:rsid w:val="000A6CC0"/>
    <w:rsid w:val="000A7FB0"/>
    <w:rsid w:val="000B09C7"/>
    <w:rsid w:val="000B0D51"/>
    <w:rsid w:val="000B10FC"/>
    <w:rsid w:val="000B1198"/>
    <w:rsid w:val="000B15B8"/>
    <w:rsid w:val="000B1719"/>
    <w:rsid w:val="000B174F"/>
    <w:rsid w:val="000B1AAA"/>
    <w:rsid w:val="000B204A"/>
    <w:rsid w:val="000B2072"/>
    <w:rsid w:val="000B2114"/>
    <w:rsid w:val="000B22C6"/>
    <w:rsid w:val="000B241E"/>
    <w:rsid w:val="000B2676"/>
    <w:rsid w:val="000B278C"/>
    <w:rsid w:val="000B2AC6"/>
    <w:rsid w:val="000B2AE3"/>
    <w:rsid w:val="000B2B2A"/>
    <w:rsid w:val="000B2C0B"/>
    <w:rsid w:val="000B2FDB"/>
    <w:rsid w:val="000B395D"/>
    <w:rsid w:val="000B3D9E"/>
    <w:rsid w:val="000B4025"/>
    <w:rsid w:val="000B42E5"/>
    <w:rsid w:val="000B4454"/>
    <w:rsid w:val="000B4461"/>
    <w:rsid w:val="000B4475"/>
    <w:rsid w:val="000B470F"/>
    <w:rsid w:val="000B47FC"/>
    <w:rsid w:val="000B48B1"/>
    <w:rsid w:val="000B4A67"/>
    <w:rsid w:val="000B4CDB"/>
    <w:rsid w:val="000B4DD1"/>
    <w:rsid w:val="000B4FE5"/>
    <w:rsid w:val="000B544F"/>
    <w:rsid w:val="000B5B3E"/>
    <w:rsid w:val="000B5C7D"/>
    <w:rsid w:val="000B64D1"/>
    <w:rsid w:val="000B6836"/>
    <w:rsid w:val="000B6C53"/>
    <w:rsid w:val="000B6F4E"/>
    <w:rsid w:val="000B6FF0"/>
    <w:rsid w:val="000B750F"/>
    <w:rsid w:val="000B75A2"/>
    <w:rsid w:val="000B7883"/>
    <w:rsid w:val="000C01A0"/>
    <w:rsid w:val="000C0603"/>
    <w:rsid w:val="000C07F8"/>
    <w:rsid w:val="000C1208"/>
    <w:rsid w:val="000C196F"/>
    <w:rsid w:val="000C1DEC"/>
    <w:rsid w:val="000C1E67"/>
    <w:rsid w:val="000C20CF"/>
    <w:rsid w:val="000C211F"/>
    <w:rsid w:val="000C2631"/>
    <w:rsid w:val="000C27D7"/>
    <w:rsid w:val="000C2AFC"/>
    <w:rsid w:val="000C2B83"/>
    <w:rsid w:val="000C362D"/>
    <w:rsid w:val="000C38B3"/>
    <w:rsid w:val="000C3E8F"/>
    <w:rsid w:val="000C4233"/>
    <w:rsid w:val="000C4430"/>
    <w:rsid w:val="000C451C"/>
    <w:rsid w:val="000C4CBF"/>
    <w:rsid w:val="000C4D16"/>
    <w:rsid w:val="000C4E07"/>
    <w:rsid w:val="000C4E0D"/>
    <w:rsid w:val="000C4E10"/>
    <w:rsid w:val="000C512D"/>
    <w:rsid w:val="000C5272"/>
    <w:rsid w:val="000C5710"/>
    <w:rsid w:val="000C5780"/>
    <w:rsid w:val="000C5903"/>
    <w:rsid w:val="000C5C33"/>
    <w:rsid w:val="000C5CCF"/>
    <w:rsid w:val="000C5ED2"/>
    <w:rsid w:val="000C5EE9"/>
    <w:rsid w:val="000C5F7C"/>
    <w:rsid w:val="000C6182"/>
    <w:rsid w:val="000C624B"/>
    <w:rsid w:val="000C63F4"/>
    <w:rsid w:val="000C65C6"/>
    <w:rsid w:val="000C6E6A"/>
    <w:rsid w:val="000C6FB7"/>
    <w:rsid w:val="000C75E6"/>
    <w:rsid w:val="000C767D"/>
    <w:rsid w:val="000C7ABB"/>
    <w:rsid w:val="000D0365"/>
    <w:rsid w:val="000D03C0"/>
    <w:rsid w:val="000D040D"/>
    <w:rsid w:val="000D0716"/>
    <w:rsid w:val="000D089F"/>
    <w:rsid w:val="000D0BA6"/>
    <w:rsid w:val="000D10EB"/>
    <w:rsid w:val="000D115A"/>
    <w:rsid w:val="000D13D2"/>
    <w:rsid w:val="000D1616"/>
    <w:rsid w:val="000D1682"/>
    <w:rsid w:val="000D1952"/>
    <w:rsid w:val="000D1B62"/>
    <w:rsid w:val="000D1B68"/>
    <w:rsid w:val="000D1C0D"/>
    <w:rsid w:val="000D1DCC"/>
    <w:rsid w:val="000D1FFE"/>
    <w:rsid w:val="000D205A"/>
    <w:rsid w:val="000D25A7"/>
    <w:rsid w:val="000D2847"/>
    <w:rsid w:val="000D2854"/>
    <w:rsid w:val="000D2CA2"/>
    <w:rsid w:val="000D2E26"/>
    <w:rsid w:val="000D3265"/>
    <w:rsid w:val="000D3268"/>
    <w:rsid w:val="000D3387"/>
    <w:rsid w:val="000D373A"/>
    <w:rsid w:val="000D37DD"/>
    <w:rsid w:val="000D3A20"/>
    <w:rsid w:val="000D3D94"/>
    <w:rsid w:val="000D409E"/>
    <w:rsid w:val="000D41BD"/>
    <w:rsid w:val="000D43F1"/>
    <w:rsid w:val="000D4438"/>
    <w:rsid w:val="000D44DA"/>
    <w:rsid w:val="000D47D3"/>
    <w:rsid w:val="000D484C"/>
    <w:rsid w:val="000D4DFF"/>
    <w:rsid w:val="000D4F39"/>
    <w:rsid w:val="000D5223"/>
    <w:rsid w:val="000D52C4"/>
    <w:rsid w:val="000D5921"/>
    <w:rsid w:val="000D656C"/>
    <w:rsid w:val="000D6963"/>
    <w:rsid w:val="000D6964"/>
    <w:rsid w:val="000D6BB0"/>
    <w:rsid w:val="000D6E9E"/>
    <w:rsid w:val="000D72A9"/>
    <w:rsid w:val="000D74B6"/>
    <w:rsid w:val="000D7928"/>
    <w:rsid w:val="000E1339"/>
    <w:rsid w:val="000E18EE"/>
    <w:rsid w:val="000E1A9E"/>
    <w:rsid w:val="000E1BB9"/>
    <w:rsid w:val="000E1DA0"/>
    <w:rsid w:val="000E1DB1"/>
    <w:rsid w:val="000E240F"/>
    <w:rsid w:val="000E2549"/>
    <w:rsid w:val="000E2FE0"/>
    <w:rsid w:val="000E3190"/>
    <w:rsid w:val="000E3203"/>
    <w:rsid w:val="000E36E3"/>
    <w:rsid w:val="000E3A3A"/>
    <w:rsid w:val="000E3F36"/>
    <w:rsid w:val="000E4280"/>
    <w:rsid w:val="000E429F"/>
    <w:rsid w:val="000E42E8"/>
    <w:rsid w:val="000E48EA"/>
    <w:rsid w:val="000E48ED"/>
    <w:rsid w:val="000E4951"/>
    <w:rsid w:val="000E4BAA"/>
    <w:rsid w:val="000E4D18"/>
    <w:rsid w:val="000E4E3F"/>
    <w:rsid w:val="000E53DF"/>
    <w:rsid w:val="000E54F0"/>
    <w:rsid w:val="000E578D"/>
    <w:rsid w:val="000E6165"/>
    <w:rsid w:val="000E639A"/>
    <w:rsid w:val="000E6459"/>
    <w:rsid w:val="000E6515"/>
    <w:rsid w:val="000E677F"/>
    <w:rsid w:val="000E6BEB"/>
    <w:rsid w:val="000E7000"/>
    <w:rsid w:val="000E7366"/>
    <w:rsid w:val="000E74E1"/>
    <w:rsid w:val="000E76C9"/>
    <w:rsid w:val="000F0021"/>
    <w:rsid w:val="000F01AC"/>
    <w:rsid w:val="000F02FA"/>
    <w:rsid w:val="000F086B"/>
    <w:rsid w:val="000F0A53"/>
    <w:rsid w:val="000F0D11"/>
    <w:rsid w:val="000F0D19"/>
    <w:rsid w:val="000F1023"/>
    <w:rsid w:val="000F11AA"/>
    <w:rsid w:val="000F12DD"/>
    <w:rsid w:val="000F1402"/>
    <w:rsid w:val="000F14BC"/>
    <w:rsid w:val="000F1661"/>
    <w:rsid w:val="000F17E9"/>
    <w:rsid w:val="000F1B6B"/>
    <w:rsid w:val="000F1C5C"/>
    <w:rsid w:val="000F1CE8"/>
    <w:rsid w:val="000F1E7D"/>
    <w:rsid w:val="000F2058"/>
    <w:rsid w:val="000F26C0"/>
    <w:rsid w:val="000F2CA1"/>
    <w:rsid w:val="000F2D12"/>
    <w:rsid w:val="000F2D6C"/>
    <w:rsid w:val="000F2DD4"/>
    <w:rsid w:val="000F31CB"/>
    <w:rsid w:val="000F31FD"/>
    <w:rsid w:val="000F3265"/>
    <w:rsid w:val="000F32B5"/>
    <w:rsid w:val="000F35CE"/>
    <w:rsid w:val="000F3697"/>
    <w:rsid w:val="000F397D"/>
    <w:rsid w:val="000F3A48"/>
    <w:rsid w:val="000F3D6D"/>
    <w:rsid w:val="000F44A2"/>
    <w:rsid w:val="000F466F"/>
    <w:rsid w:val="000F494E"/>
    <w:rsid w:val="000F4C6E"/>
    <w:rsid w:val="000F4DFE"/>
    <w:rsid w:val="000F4E0F"/>
    <w:rsid w:val="000F4FAB"/>
    <w:rsid w:val="000F5480"/>
    <w:rsid w:val="000F5939"/>
    <w:rsid w:val="000F5968"/>
    <w:rsid w:val="000F5BE7"/>
    <w:rsid w:val="000F5DBA"/>
    <w:rsid w:val="000F5E75"/>
    <w:rsid w:val="000F663A"/>
    <w:rsid w:val="000F6C41"/>
    <w:rsid w:val="000F7642"/>
    <w:rsid w:val="000F7D73"/>
    <w:rsid w:val="00100009"/>
    <w:rsid w:val="00100066"/>
    <w:rsid w:val="00100116"/>
    <w:rsid w:val="001003C6"/>
    <w:rsid w:val="001003FF"/>
    <w:rsid w:val="001008FB"/>
    <w:rsid w:val="00100924"/>
    <w:rsid w:val="00100DF8"/>
    <w:rsid w:val="00100E28"/>
    <w:rsid w:val="00100FB3"/>
    <w:rsid w:val="0010106D"/>
    <w:rsid w:val="00101451"/>
    <w:rsid w:val="001015F5"/>
    <w:rsid w:val="00101995"/>
    <w:rsid w:val="00101A99"/>
    <w:rsid w:val="00101B6D"/>
    <w:rsid w:val="00102166"/>
    <w:rsid w:val="0010219C"/>
    <w:rsid w:val="001023CB"/>
    <w:rsid w:val="001025B7"/>
    <w:rsid w:val="0010261F"/>
    <w:rsid w:val="00102A20"/>
    <w:rsid w:val="001030A9"/>
    <w:rsid w:val="001033A2"/>
    <w:rsid w:val="0010340F"/>
    <w:rsid w:val="0010362F"/>
    <w:rsid w:val="00103714"/>
    <w:rsid w:val="001037E8"/>
    <w:rsid w:val="00103D06"/>
    <w:rsid w:val="00103E51"/>
    <w:rsid w:val="00103F57"/>
    <w:rsid w:val="00103FD1"/>
    <w:rsid w:val="001042E1"/>
    <w:rsid w:val="001045C6"/>
    <w:rsid w:val="0010472A"/>
    <w:rsid w:val="00104999"/>
    <w:rsid w:val="00104A0E"/>
    <w:rsid w:val="00105120"/>
    <w:rsid w:val="0010537C"/>
    <w:rsid w:val="0010554B"/>
    <w:rsid w:val="00105A97"/>
    <w:rsid w:val="00105D14"/>
    <w:rsid w:val="00106264"/>
    <w:rsid w:val="001062F2"/>
    <w:rsid w:val="00106355"/>
    <w:rsid w:val="00106617"/>
    <w:rsid w:val="00106946"/>
    <w:rsid w:val="00106A23"/>
    <w:rsid w:val="00106B40"/>
    <w:rsid w:val="00106DA2"/>
    <w:rsid w:val="00106F7C"/>
    <w:rsid w:val="001075E2"/>
    <w:rsid w:val="0010784C"/>
    <w:rsid w:val="00107B64"/>
    <w:rsid w:val="00110191"/>
    <w:rsid w:val="00110253"/>
    <w:rsid w:val="00110353"/>
    <w:rsid w:val="00110430"/>
    <w:rsid w:val="00110AB2"/>
    <w:rsid w:val="001110A3"/>
    <w:rsid w:val="00111522"/>
    <w:rsid w:val="00111559"/>
    <w:rsid w:val="001115DB"/>
    <w:rsid w:val="00111733"/>
    <w:rsid w:val="0011181E"/>
    <w:rsid w:val="00111B94"/>
    <w:rsid w:val="00111BBC"/>
    <w:rsid w:val="00111CCA"/>
    <w:rsid w:val="00111D7F"/>
    <w:rsid w:val="00111E9F"/>
    <w:rsid w:val="00111FE8"/>
    <w:rsid w:val="0011228B"/>
    <w:rsid w:val="00112679"/>
    <w:rsid w:val="00112757"/>
    <w:rsid w:val="0011283C"/>
    <w:rsid w:val="0011296A"/>
    <w:rsid w:val="00112A5F"/>
    <w:rsid w:val="00112D64"/>
    <w:rsid w:val="00112E05"/>
    <w:rsid w:val="0011358D"/>
    <w:rsid w:val="00113830"/>
    <w:rsid w:val="00113ADF"/>
    <w:rsid w:val="00113C28"/>
    <w:rsid w:val="00113EB0"/>
    <w:rsid w:val="0011409F"/>
    <w:rsid w:val="001140A2"/>
    <w:rsid w:val="00114360"/>
    <w:rsid w:val="001144F5"/>
    <w:rsid w:val="001144FF"/>
    <w:rsid w:val="001146E7"/>
    <w:rsid w:val="00114985"/>
    <w:rsid w:val="0011518F"/>
    <w:rsid w:val="00115557"/>
    <w:rsid w:val="001155F1"/>
    <w:rsid w:val="001156E9"/>
    <w:rsid w:val="001157E7"/>
    <w:rsid w:val="00115A5F"/>
    <w:rsid w:val="00115B6F"/>
    <w:rsid w:val="00115D47"/>
    <w:rsid w:val="001161F8"/>
    <w:rsid w:val="001165DD"/>
    <w:rsid w:val="00116CD3"/>
    <w:rsid w:val="00116E10"/>
    <w:rsid w:val="0011728F"/>
    <w:rsid w:val="00117399"/>
    <w:rsid w:val="00117538"/>
    <w:rsid w:val="00117651"/>
    <w:rsid w:val="001177DD"/>
    <w:rsid w:val="00117BFE"/>
    <w:rsid w:val="00117E98"/>
    <w:rsid w:val="00120155"/>
    <w:rsid w:val="001203A5"/>
    <w:rsid w:val="00120438"/>
    <w:rsid w:val="001204A2"/>
    <w:rsid w:val="00120894"/>
    <w:rsid w:val="00121341"/>
    <w:rsid w:val="00121538"/>
    <w:rsid w:val="00121558"/>
    <w:rsid w:val="00121755"/>
    <w:rsid w:val="00121927"/>
    <w:rsid w:val="00121D6F"/>
    <w:rsid w:val="00121E8E"/>
    <w:rsid w:val="0012274B"/>
    <w:rsid w:val="001227A9"/>
    <w:rsid w:val="00123059"/>
    <w:rsid w:val="001232B5"/>
    <w:rsid w:val="001233F2"/>
    <w:rsid w:val="00123E6F"/>
    <w:rsid w:val="00123F85"/>
    <w:rsid w:val="00124141"/>
    <w:rsid w:val="00124E42"/>
    <w:rsid w:val="001252C6"/>
    <w:rsid w:val="00125339"/>
    <w:rsid w:val="001255A0"/>
    <w:rsid w:val="001256D5"/>
    <w:rsid w:val="00125892"/>
    <w:rsid w:val="00126181"/>
    <w:rsid w:val="001266D4"/>
    <w:rsid w:val="00126CF2"/>
    <w:rsid w:val="001272EE"/>
    <w:rsid w:val="00127332"/>
    <w:rsid w:val="001275D2"/>
    <w:rsid w:val="00127A36"/>
    <w:rsid w:val="00127CB8"/>
    <w:rsid w:val="0013014C"/>
    <w:rsid w:val="001303D4"/>
    <w:rsid w:val="001303DD"/>
    <w:rsid w:val="001304D5"/>
    <w:rsid w:val="001307B3"/>
    <w:rsid w:val="0013097B"/>
    <w:rsid w:val="00130C74"/>
    <w:rsid w:val="0013167F"/>
    <w:rsid w:val="00131A31"/>
    <w:rsid w:val="00132004"/>
    <w:rsid w:val="001321D6"/>
    <w:rsid w:val="00132364"/>
    <w:rsid w:val="001325FC"/>
    <w:rsid w:val="001328DF"/>
    <w:rsid w:val="00132CF5"/>
    <w:rsid w:val="00132D74"/>
    <w:rsid w:val="00133338"/>
    <w:rsid w:val="00133687"/>
    <w:rsid w:val="00134147"/>
    <w:rsid w:val="0013417E"/>
    <w:rsid w:val="001344B1"/>
    <w:rsid w:val="00134B4C"/>
    <w:rsid w:val="00135456"/>
    <w:rsid w:val="00135A51"/>
    <w:rsid w:val="00135C69"/>
    <w:rsid w:val="00135CF9"/>
    <w:rsid w:val="00135E75"/>
    <w:rsid w:val="00136093"/>
    <w:rsid w:val="001363D4"/>
    <w:rsid w:val="00136842"/>
    <w:rsid w:val="00136C41"/>
    <w:rsid w:val="00137169"/>
    <w:rsid w:val="00137445"/>
    <w:rsid w:val="00137461"/>
    <w:rsid w:val="001375C5"/>
    <w:rsid w:val="001375FD"/>
    <w:rsid w:val="001379DE"/>
    <w:rsid w:val="00137BCF"/>
    <w:rsid w:val="00137D34"/>
    <w:rsid w:val="00137DF2"/>
    <w:rsid w:val="00137E96"/>
    <w:rsid w:val="001401BC"/>
    <w:rsid w:val="0014046E"/>
    <w:rsid w:val="00140525"/>
    <w:rsid w:val="00140847"/>
    <w:rsid w:val="00140BFD"/>
    <w:rsid w:val="001410A0"/>
    <w:rsid w:val="00141631"/>
    <w:rsid w:val="001416AC"/>
    <w:rsid w:val="001417DF"/>
    <w:rsid w:val="001422A2"/>
    <w:rsid w:val="00142565"/>
    <w:rsid w:val="001426AD"/>
    <w:rsid w:val="001426DA"/>
    <w:rsid w:val="00142D28"/>
    <w:rsid w:val="00143046"/>
    <w:rsid w:val="00143125"/>
    <w:rsid w:val="001434CF"/>
    <w:rsid w:val="001436A3"/>
    <w:rsid w:val="001438AB"/>
    <w:rsid w:val="00143963"/>
    <w:rsid w:val="00143CEE"/>
    <w:rsid w:val="0014426B"/>
    <w:rsid w:val="00144812"/>
    <w:rsid w:val="001448C9"/>
    <w:rsid w:val="00144937"/>
    <w:rsid w:val="00144D85"/>
    <w:rsid w:val="001450D6"/>
    <w:rsid w:val="00145374"/>
    <w:rsid w:val="00145568"/>
    <w:rsid w:val="001457E7"/>
    <w:rsid w:val="00145BA6"/>
    <w:rsid w:val="00145D00"/>
    <w:rsid w:val="00146156"/>
    <w:rsid w:val="001464BF"/>
    <w:rsid w:val="001465BD"/>
    <w:rsid w:val="00146620"/>
    <w:rsid w:val="00146B54"/>
    <w:rsid w:val="00146C7F"/>
    <w:rsid w:val="00146F7C"/>
    <w:rsid w:val="00147446"/>
    <w:rsid w:val="001474AD"/>
    <w:rsid w:val="001477B1"/>
    <w:rsid w:val="00147903"/>
    <w:rsid w:val="00147FEF"/>
    <w:rsid w:val="0015024C"/>
    <w:rsid w:val="00150657"/>
    <w:rsid w:val="0015091C"/>
    <w:rsid w:val="00150AE5"/>
    <w:rsid w:val="00150B09"/>
    <w:rsid w:val="00150F0E"/>
    <w:rsid w:val="0015107A"/>
    <w:rsid w:val="0015124C"/>
    <w:rsid w:val="0015161B"/>
    <w:rsid w:val="00151785"/>
    <w:rsid w:val="00151A5C"/>
    <w:rsid w:val="00151B61"/>
    <w:rsid w:val="00151C2E"/>
    <w:rsid w:val="00151CAA"/>
    <w:rsid w:val="00152026"/>
    <w:rsid w:val="001520F1"/>
    <w:rsid w:val="0015289D"/>
    <w:rsid w:val="001528E5"/>
    <w:rsid w:val="00152BAB"/>
    <w:rsid w:val="001531FA"/>
    <w:rsid w:val="00153900"/>
    <w:rsid w:val="001546C4"/>
    <w:rsid w:val="00154CD1"/>
    <w:rsid w:val="00154D29"/>
    <w:rsid w:val="00154EE9"/>
    <w:rsid w:val="001551DD"/>
    <w:rsid w:val="00155838"/>
    <w:rsid w:val="001558E3"/>
    <w:rsid w:val="00155A47"/>
    <w:rsid w:val="00155A59"/>
    <w:rsid w:val="00155E1D"/>
    <w:rsid w:val="001567DD"/>
    <w:rsid w:val="00156B7D"/>
    <w:rsid w:val="001570A3"/>
    <w:rsid w:val="001578D4"/>
    <w:rsid w:val="00157F80"/>
    <w:rsid w:val="0016043F"/>
    <w:rsid w:val="00160A83"/>
    <w:rsid w:val="001610AA"/>
    <w:rsid w:val="0016114B"/>
    <w:rsid w:val="0016117F"/>
    <w:rsid w:val="001611A3"/>
    <w:rsid w:val="001612D0"/>
    <w:rsid w:val="00161602"/>
    <w:rsid w:val="00161F82"/>
    <w:rsid w:val="00162443"/>
    <w:rsid w:val="0016285B"/>
    <w:rsid w:val="0016289F"/>
    <w:rsid w:val="00162D55"/>
    <w:rsid w:val="00162E52"/>
    <w:rsid w:val="00163034"/>
    <w:rsid w:val="0016316C"/>
    <w:rsid w:val="00163186"/>
    <w:rsid w:val="00163EBC"/>
    <w:rsid w:val="00164716"/>
    <w:rsid w:val="00164AB0"/>
    <w:rsid w:val="00164DCB"/>
    <w:rsid w:val="0016545F"/>
    <w:rsid w:val="00165D36"/>
    <w:rsid w:val="00166362"/>
    <w:rsid w:val="00166668"/>
    <w:rsid w:val="00166886"/>
    <w:rsid w:val="00166EF2"/>
    <w:rsid w:val="001671C7"/>
    <w:rsid w:val="00167907"/>
    <w:rsid w:val="00167A33"/>
    <w:rsid w:val="00167A51"/>
    <w:rsid w:val="00167ED7"/>
    <w:rsid w:val="00167F82"/>
    <w:rsid w:val="0017012B"/>
    <w:rsid w:val="00170230"/>
    <w:rsid w:val="001706FE"/>
    <w:rsid w:val="00171119"/>
    <w:rsid w:val="00171120"/>
    <w:rsid w:val="0017120F"/>
    <w:rsid w:val="001714C2"/>
    <w:rsid w:val="001716D0"/>
    <w:rsid w:val="001717BD"/>
    <w:rsid w:val="001718F3"/>
    <w:rsid w:val="00171A5B"/>
    <w:rsid w:val="0017203D"/>
    <w:rsid w:val="001721A0"/>
    <w:rsid w:val="001722FA"/>
    <w:rsid w:val="0017296A"/>
    <w:rsid w:val="001729E4"/>
    <w:rsid w:val="00172B41"/>
    <w:rsid w:val="00172DE6"/>
    <w:rsid w:val="00172F09"/>
    <w:rsid w:val="001730FB"/>
    <w:rsid w:val="0017320E"/>
    <w:rsid w:val="00173CBB"/>
    <w:rsid w:val="00173DB2"/>
    <w:rsid w:val="0017426B"/>
    <w:rsid w:val="00174DA6"/>
    <w:rsid w:val="00175030"/>
    <w:rsid w:val="00175493"/>
    <w:rsid w:val="001756F9"/>
    <w:rsid w:val="0017581B"/>
    <w:rsid w:val="00175C0C"/>
    <w:rsid w:val="00175E16"/>
    <w:rsid w:val="00175E5D"/>
    <w:rsid w:val="001761F7"/>
    <w:rsid w:val="00176237"/>
    <w:rsid w:val="00176240"/>
    <w:rsid w:val="00176788"/>
    <w:rsid w:val="00176A8A"/>
    <w:rsid w:val="00176B69"/>
    <w:rsid w:val="00176D5A"/>
    <w:rsid w:val="001770ED"/>
    <w:rsid w:val="00177372"/>
    <w:rsid w:val="001777BF"/>
    <w:rsid w:val="00177824"/>
    <w:rsid w:val="0017791F"/>
    <w:rsid w:val="00180129"/>
    <w:rsid w:val="00180343"/>
    <w:rsid w:val="0018067B"/>
    <w:rsid w:val="00180CB1"/>
    <w:rsid w:val="00180D9D"/>
    <w:rsid w:val="00180EA6"/>
    <w:rsid w:val="00181371"/>
    <w:rsid w:val="0018233F"/>
    <w:rsid w:val="001823D3"/>
    <w:rsid w:val="001824AC"/>
    <w:rsid w:val="0018279D"/>
    <w:rsid w:val="001827D5"/>
    <w:rsid w:val="00182839"/>
    <w:rsid w:val="00182DEC"/>
    <w:rsid w:val="00182E87"/>
    <w:rsid w:val="00182E93"/>
    <w:rsid w:val="001834E3"/>
    <w:rsid w:val="0018351D"/>
    <w:rsid w:val="001838E7"/>
    <w:rsid w:val="00183C48"/>
    <w:rsid w:val="00183CB4"/>
    <w:rsid w:val="00183F10"/>
    <w:rsid w:val="001840EA"/>
    <w:rsid w:val="0018451E"/>
    <w:rsid w:val="001845F3"/>
    <w:rsid w:val="00184E37"/>
    <w:rsid w:val="00184E68"/>
    <w:rsid w:val="00184FCA"/>
    <w:rsid w:val="00185353"/>
    <w:rsid w:val="001857F6"/>
    <w:rsid w:val="00185972"/>
    <w:rsid w:val="001859DA"/>
    <w:rsid w:val="00185C72"/>
    <w:rsid w:val="00186521"/>
    <w:rsid w:val="00186543"/>
    <w:rsid w:val="001869B1"/>
    <w:rsid w:val="00186B6A"/>
    <w:rsid w:val="00186C90"/>
    <w:rsid w:val="00187191"/>
    <w:rsid w:val="0018744A"/>
    <w:rsid w:val="0018775F"/>
    <w:rsid w:val="00187760"/>
    <w:rsid w:val="00187AE9"/>
    <w:rsid w:val="00190309"/>
    <w:rsid w:val="00190651"/>
    <w:rsid w:val="00190674"/>
    <w:rsid w:val="001906F7"/>
    <w:rsid w:val="0019080A"/>
    <w:rsid w:val="001908B2"/>
    <w:rsid w:val="00190968"/>
    <w:rsid w:val="00190C50"/>
    <w:rsid w:val="00190C9D"/>
    <w:rsid w:val="00190F5A"/>
    <w:rsid w:val="0019114C"/>
    <w:rsid w:val="0019123E"/>
    <w:rsid w:val="00191657"/>
    <w:rsid w:val="00191AE1"/>
    <w:rsid w:val="001928DD"/>
    <w:rsid w:val="001928FD"/>
    <w:rsid w:val="00192FB1"/>
    <w:rsid w:val="00193017"/>
    <w:rsid w:val="0019364D"/>
    <w:rsid w:val="00193805"/>
    <w:rsid w:val="00193919"/>
    <w:rsid w:val="00193950"/>
    <w:rsid w:val="00193C22"/>
    <w:rsid w:val="00193C2A"/>
    <w:rsid w:val="00193F94"/>
    <w:rsid w:val="00194D4B"/>
    <w:rsid w:val="001953F4"/>
    <w:rsid w:val="0019577A"/>
    <w:rsid w:val="00195EDD"/>
    <w:rsid w:val="00196216"/>
    <w:rsid w:val="001964E8"/>
    <w:rsid w:val="00196514"/>
    <w:rsid w:val="001968BE"/>
    <w:rsid w:val="00196AE3"/>
    <w:rsid w:val="00196CAA"/>
    <w:rsid w:val="00196DBB"/>
    <w:rsid w:val="00196F1B"/>
    <w:rsid w:val="00197370"/>
    <w:rsid w:val="00197854"/>
    <w:rsid w:val="001A0305"/>
    <w:rsid w:val="001A03F7"/>
    <w:rsid w:val="001A057F"/>
    <w:rsid w:val="001A06BB"/>
    <w:rsid w:val="001A06F1"/>
    <w:rsid w:val="001A0EEC"/>
    <w:rsid w:val="001A1243"/>
    <w:rsid w:val="001A13EA"/>
    <w:rsid w:val="001A1442"/>
    <w:rsid w:val="001A1472"/>
    <w:rsid w:val="001A1623"/>
    <w:rsid w:val="001A16B3"/>
    <w:rsid w:val="001A18AF"/>
    <w:rsid w:val="001A1FCF"/>
    <w:rsid w:val="001A2284"/>
    <w:rsid w:val="001A22DE"/>
    <w:rsid w:val="001A2704"/>
    <w:rsid w:val="001A287C"/>
    <w:rsid w:val="001A2895"/>
    <w:rsid w:val="001A2C0E"/>
    <w:rsid w:val="001A2E3F"/>
    <w:rsid w:val="001A2E55"/>
    <w:rsid w:val="001A2F63"/>
    <w:rsid w:val="001A328C"/>
    <w:rsid w:val="001A3365"/>
    <w:rsid w:val="001A3832"/>
    <w:rsid w:val="001A38DE"/>
    <w:rsid w:val="001A411B"/>
    <w:rsid w:val="001A418E"/>
    <w:rsid w:val="001A42B7"/>
    <w:rsid w:val="001A4682"/>
    <w:rsid w:val="001A49EB"/>
    <w:rsid w:val="001A4A28"/>
    <w:rsid w:val="001A4BAF"/>
    <w:rsid w:val="001A51E8"/>
    <w:rsid w:val="001A5311"/>
    <w:rsid w:val="001A532F"/>
    <w:rsid w:val="001A55FB"/>
    <w:rsid w:val="001A5961"/>
    <w:rsid w:val="001A5B46"/>
    <w:rsid w:val="001A5BEB"/>
    <w:rsid w:val="001A5C44"/>
    <w:rsid w:val="001A5DD5"/>
    <w:rsid w:val="001A5F9A"/>
    <w:rsid w:val="001A608C"/>
    <w:rsid w:val="001A64C2"/>
    <w:rsid w:val="001A64CD"/>
    <w:rsid w:val="001A6510"/>
    <w:rsid w:val="001A7077"/>
    <w:rsid w:val="001A7289"/>
    <w:rsid w:val="001A72ED"/>
    <w:rsid w:val="001A742B"/>
    <w:rsid w:val="001A7C62"/>
    <w:rsid w:val="001A7E9A"/>
    <w:rsid w:val="001B00F7"/>
    <w:rsid w:val="001B078C"/>
    <w:rsid w:val="001B07A1"/>
    <w:rsid w:val="001B0ADD"/>
    <w:rsid w:val="001B0C39"/>
    <w:rsid w:val="001B12E7"/>
    <w:rsid w:val="001B1543"/>
    <w:rsid w:val="001B171F"/>
    <w:rsid w:val="001B1970"/>
    <w:rsid w:val="001B2377"/>
    <w:rsid w:val="001B25F5"/>
    <w:rsid w:val="001B27F2"/>
    <w:rsid w:val="001B2CE5"/>
    <w:rsid w:val="001B2E39"/>
    <w:rsid w:val="001B3099"/>
    <w:rsid w:val="001B32C2"/>
    <w:rsid w:val="001B3327"/>
    <w:rsid w:val="001B3740"/>
    <w:rsid w:val="001B3883"/>
    <w:rsid w:val="001B41BA"/>
    <w:rsid w:val="001B4431"/>
    <w:rsid w:val="001B4A04"/>
    <w:rsid w:val="001B4AEC"/>
    <w:rsid w:val="001B5971"/>
    <w:rsid w:val="001B5E43"/>
    <w:rsid w:val="001B5EE1"/>
    <w:rsid w:val="001B5F7D"/>
    <w:rsid w:val="001B5F8A"/>
    <w:rsid w:val="001B60EC"/>
    <w:rsid w:val="001B675E"/>
    <w:rsid w:val="001B67FF"/>
    <w:rsid w:val="001B6C30"/>
    <w:rsid w:val="001B6C93"/>
    <w:rsid w:val="001B7155"/>
    <w:rsid w:val="001B7376"/>
    <w:rsid w:val="001B75C5"/>
    <w:rsid w:val="001B7981"/>
    <w:rsid w:val="001B7AB0"/>
    <w:rsid w:val="001C0049"/>
    <w:rsid w:val="001C013F"/>
    <w:rsid w:val="001C039C"/>
    <w:rsid w:val="001C0602"/>
    <w:rsid w:val="001C067B"/>
    <w:rsid w:val="001C0770"/>
    <w:rsid w:val="001C0B93"/>
    <w:rsid w:val="001C0EE9"/>
    <w:rsid w:val="001C14BE"/>
    <w:rsid w:val="001C1B92"/>
    <w:rsid w:val="001C1B9E"/>
    <w:rsid w:val="001C1C9D"/>
    <w:rsid w:val="001C1FC7"/>
    <w:rsid w:val="001C222B"/>
    <w:rsid w:val="001C2704"/>
    <w:rsid w:val="001C2B6D"/>
    <w:rsid w:val="001C2BCF"/>
    <w:rsid w:val="001C2DA5"/>
    <w:rsid w:val="001C2DD9"/>
    <w:rsid w:val="001C2EEA"/>
    <w:rsid w:val="001C2FA6"/>
    <w:rsid w:val="001C2FC4"/>
    <w:rsid w:val="001C2FEE"/>
    <w:rsid w:val="001C3097"/>
    <w:rsid w:val="001C312A"/>
    <w:rsid w:val="001C31FE"/>
    <w:rsid w:val="001C3808"/>
    <w:rsid w:val="001C3ABB"/>
    <w:rsid w:val="001C3B1E"/>
    <w:rsid w:val="001C406D"/>
    <w:rsid w:val="001C40D9"/>
    <w:rsid w:val="001C43F7"/>
    <w:rsid w:val="001C4DF9"/>
    <w:rsid w:val="001C4E06"/>
    <w:rsid w:val="001C4F57"/>
    <w:rsid w:val="001C4FFA"/>
    <w:rsid w:val="001C5445"/>
    <w:rsid w:val="001C56E2"/>
    <w:rsid w:val="001C5955"/>
    <w:rsid w:val="001C59BB"/>
    <w:rsid w:val="001C5C0F"/>
    <w:rsid w:val="001C61B9"/>
    <w:rsid w:val="001C61F4"/>
    <w:rsid w:val="001C6405"/>
    <w:rsid w:val="001C65A5"/>
    <w:rsid w:val="001C6771"/>
    <w:rsid w:val="001C6933"/>
    <w:rsid w:val="001C697F"/>
    <w:rsid w:val="001C72B9"/>
    <w:rsid w:val="001C7676"/>
    <w:rsid w:val="001C78B0"/>
    <w:rsid w:val="001C7A00"/>
    <w:rsid w:val="001C7A71"/>
    <w:rsid w:val="001C7B69"/>
    <w:rsid w:val="001C7BC8"/>
    <w:rsid w:val="001C7C60"/>
    <w:rsid w:val="001D03D0"/>
    <w:rsid w:val="001D040E"/>
    <w:rsid w:val="001D0450"/>
    <w:rsid w:val="001D0AC7"/>
    <w:rsid w:val="001D0D21"/>
    <w:rsid w:val="001D0F92"/>
    <w:rsid w:val="001D13CB"/>
    <w:rsid w:val="001D14CD"/>
    <w:rsid w:val="001D18B0"/>
    <w:rsid w:val="001D1B38"/>
    <w:rsid w:val="001D1E3D"/>
    <w:rsid w:val="001D2415"/>
    <w:rsid w:val="001D2664"/>
    <w:rsid w:val="001D29EF"/>
    <w:rsid w:val="001D2EFD"/>
    <w:rsid w:val="001D32C8"/>
    <w:rsid w:val="001D362F"/>
    <w:rsid w:val="001D36BC"/>
    <w:rsid w:val="001D3804"/>
    <w:rsid w:val="001D3AB4"/>
    <w:rsid w:val="001D3BAB"/>
    <w:rsid w:val="001D3BC3"/>
    <w:rsid w:val="001D438F"/>
    <w:rsid w:val="001D4411"/>
    <w:rsid w:val="001D44EA"/>
    <w:rsid w:val="001D45F3"/>
    <w:rsid w:val="001D4B49"/>
    <w:rsid w:val="001D4DA9"/>
    <w:rsid w:val="001D57BE"/>
    <w:rsid w:val="001D57E1"/>
    <w:rsid w:val="001D5D4F"/>
    <w:rsid w:val="001D60C9"/>
    <w:rsid w:val="001D6E46"/>
    <w:rsid w:val="001D6FDD"/>
    <w:rsid w:val="001D75D8"/>
    <w:rsid w:val="001D770F"/>
    <w:rsid w:val="001D77B2"/>
    <w:rsid w:val="001D7975"/>
    <w:rsid w:val="001D7C51"/>
    <w:rsid w:val="001D7D8E"/>
    <w:rsid w:val="001D7EE8"/>
    <w:rsid w:val="001D7FE7"/>
    <w:rsid w:val="001E0395"/>
    <w:rsid w:val="001E03FF"/>
    <w:rsid w:val="001E0F85"/>
    <w:rsid w:val="001E0FB0"/>
    <w:rsid w:val="001E10AF"/>
    <w:rsid w:val="001E1530"/>
    <w:rsid w:val="001E280B"/>
    <w:rsid w:val="001E2EBC"/>
    <w:rsid w:val="001E302C"/>
    <w:rsid w:val="001E32D8"/>
    <w:rsid w:val="001E385F"/>
    <w:rsid w:val="001E3E1F"/>
    <w:rsid w:val="001E3F49"/>
    <w:rsid w:val="001E4669"/>
    <w:rsid w:val="001E4780"/>
    <w:rsid w:val="001E491A"/>
    <w:rsid w:val="001E494D"/>
    <w:rsid w:val="001E4B30"/>
    <w:rsid w:val="001E4E42"/>
    <w:rsid w:val="001E54D7"/>
    <w:rsid w:val="001E55DC"/>
    <w:rsid w:val="001E58B8"/>
    <w:rsid w:val="001E59D8"/>
    <w:rsid w:val="001E5F43"/>
    <w:rsid w:val="001E62A2"/>
    <w:rsid w:val="001E69B6"/>
    <w:rsid w:val="001E6B8A"/>
    <w:rsid w:val="001E715A"/>
    <w:rsid w:val="001E7D10"/>
    <w:rsid w:val="001E7E7C"/>
    <w:rsid w:val="001E7F28"/>
    <w:rsid w:val="001F04A4"/>
    <w:rsid w:val="001F0550"/>
    <w:rsid w:val="001F0735"/>
    <w:rsid w:val="001F0A2C"/>
    <w:rsid w:val="001F0A9A"/>
    <w:rsid w:val="001F0B0B"/>
    <w:rsid w:val="001F0B6E"/>
    <w:rsid w:val="001F0C24"/>
    <w:rsid w:val="001F13E6"/>
    <w:rsid w:val="001F174F"/>
    <w:rsid w:val="001F1A82"/>
    <w:rsid w:val="001F1CA1"/>
    <w:rsid w:val="001F2188"/>
    <w:rsid w:val="001F23D2"/>
    <w:rsid w:val="001F23FF"/>
    <w:rsid w:val="001F2459"/>
    <w:rsid w:val="001F284E"/>
    <w:rsid w:val="001F2C97"/>
    <w:rsid w:val="001F2DE8"/>
    <w:rsid w:val="001F328D"/>
    <w:rsid w:val="001F36D3"/>
    <w:rsid w:val="001F3B9A"/>
    <w:rsid w:val="001F3D03"/>
    <w:rsid w:val="001F3F4C"/>
    <w:rsid w:val="001F3FFA"/>
    <w:rsid w:val="001F4720"/>
    <w:rsid w:val="001F481F"/>
    <w:rsid w:val="001F4B4F"/>
    <w:rsid w:val="001F4C01"/>
    <w:rsid w:val="001F4E96"/>
    <w:rsid w:val="001F531D"/>
    <w:rsid w:val="001F5802"/>
    <w:rsid w:val="001F5FAA"/>
    <w:rsid w:val="001F5FBA"/>
    <w:rsid w:val="001F5FE3"/>
    <w:rsid w:val="001F621F"/>
    <w:rsid w:val="001F6382"/>
    <w:rsid w:val="001F652A"/>
    <w:rsid w:val="001F660A"/>
    <w:rsid w:val="001F6871"/>
    <w:rsid w:val="001F69C7"/>
    <w:rsid w:val="001F7175"/>
    <w:rsid w:val="001F72C0"/>
    <w:rsid w:val="001F7400"/>
    <w:rsid w:val="001F7689"/>
    <w:rsid w:val="001F7955"/>
    <w:rsid w:val="001F79BD"/>
    <w:rsid w:val="001F7A47"/>
    <w:rsid w:val="001F7B14"/>
    <w:rsid w:val="00200056"/>
    <w:rsid w:val="002001A7"/>
    <w:rsid w:val="002001E4"/>
    <w:rsid w:val="00200514"/>
    <w:rsid w:val="002005EE"/>
    <w:rsid w:val="00200D56"/>
    <w:rsid w:val="00200F16"/>
    <w:rsid w:val="00201046"/>
    <w:rsid w:val="00201117"/>
    <w:rsid w:val="002015CD"/>
    <w:rsid w:val="00201A3B"/>
    <w:rsid w:val="00201CEE"/>
    <w:rsid w:val="00201FA7"/>
    <w:rsid w:val="0020248D"/>
    <w:rsid w:val="0020267E"/>
    <w:rsid w:val="0020282B"/>
    <w:rsid w:val="00202E33"/>
    <w:rsid w:val="00202E7E"/>
    <w:rsid w:val="00202F9A"/>
    <w:rsid w:val="00202FA1"/>
    <w:rsid w:val="002031FF"/>
    <w:rsid w:val="00203518"/>
    <w:rsid w:val="00203739"/>
    <w:rsid w:val="00203938"/>
    <w:rsid w:val="00203962"/>
    <w:rsid w:val="00203985"/>
    <w:rsid w:val="00203E96"/>
    <w:rsid w:val="00203EF0"/>
    <w:rsid w:val="0020453C"/>
    <w:rsid w:val="00204572"/>
    <w:rsid w:val="00204611"/>
    <w:rsid w:val="00204A0A"/>
    <w:rsid w:val="00205078"/>
    <w:rsid w:val="0020521B"/>
    <w:rsid w:val="0020536B"/>
    <w:rsid w:val="00205539"/>
    <w:rsid w:val="00205872"/>
    <w:rsid w:val="00205C17"/>
    <w:rsid w:val="00205ED0"/>
    <w:rsid w:val="00205F2D"/>
    <w:rsid w:val="002060DD"/>
    <w:rsid w:val="002067D9"/>
    <w:rsid w:val="0020694C"/>
    <w:rsid w:val="002076E2"/>
    <w:rsid w:val="002077C4"/>
    <w:rsid w:val="00207833"/>
    <w:rsid w:val="0020799A"/>
    <w:rsid w:val="00207A0B"/>
    <w:rsid w:val="00207AC9"/>
    <w:rsid w:val="00207CB7"/>
    <w:rsid w:val="00207F60"/>
    <w:rsid w:val="002109A5"/>
    <w:rsid w:val="00210A97"/>
    <w:rsid w:val="00210AA4"/>
    <w:rsid w:val="00210C85"/>
    <w:rsid w:val="00210D1A"/>
    <w:rsid w:val="00210D46"/>
    <w:rsid w:val="00210E25"/>
    <w:rsid w:val="00211264"/>
    <w:rsid w:val="0021128A"/>
    <w:rsid w:val="0021161F"/>
    <w:rsid w:val="0021192E"/>
    <w:rsid w:val="00211ACA"/>
    <w:rsid w:val="00211D59"/>
    <w:rsid w:val="00212112"/>
    <w:rsid w:val="00212214"/>
    <w:rsid w:val="00212592"/>
    <w:rsid w:val="002128AF"/>
    <w:rsid w:val="002128E5"/>
    <w:rsid w:val="00212949"/>
    <w:rsid w:val="002129BA"/>
    <w:rsid w:val="00212A54"/>
    <w:rsid w:val="00212F3C"/>
    <w:rsid w:val="00213027"/>
    <w:rsid w:val="00213378"/>
    <w:rsid w:val="0021358A"/>
    <w:rsid w:val="00213953"/>
    <w:rsid w:val="00213D01"/>
    <w:rsid w:val="00213E9C"/>
    <w:rsid w:val="002141F7"/>
    <w:rsid w:val="002144FE"/>
    <w:rsid w:val="002147E7"/>
    <w:rsid w:val="0021484C"/>
    <w:rsid w:val="0021490B"/>
    <w:rsid w:val="00214CC4"/>
    <w:rsid w:val="00214ED6"/>
    <w:rsid w:val="002154AC"/>
    <w:rsid w:val="0021568D"/>
    <w:rsid w:val="0021605A"/>
    <w:rsid w:val="0021625F"/>
    <w:rsid w:val="002164BD"/>
    <w:rsid w:val="002169BC"/>
    <w:rsid w:val="00216CCD"/>
    <w:rsid w:val="002172F1"/>
    <w:rsid w:val="002174E3"/>
    <w:rsid w:val="0022000A"/>
    <w:rsid w:val="002200B9"/>
    <w:rsid w:val="00220222"/>
    <w:rsid w:val="00220232"/>
    <w:rsid w:val="002202B8"/>
    <w:rsid w:val="0022035C"/>
    <w:rsid w:val="00220998"/>
    <w:rsid w:val="00220B81"/>
    <w:rsid w:val="00220C3D"/>
    <w:rsid w:val="00220F90"/>
    <w:rsid w:val="00221021"/>
    <w:rsid w:val="002210F6"/>
    <w:rsid w:val="002218B0"/>
    <w:rsid w:val="0022191F"/>
    <w:rsid w:val="00221BE9"/>
    <w:rsid w:val="00221E2E"/>
    <w:rsid w:val="00221F36"/>
    <w:rsid w:val="0022231C"/>
    <w:rsid w:val="00222473"/>
    <w:rsid w:val="002224AA"/>
    <w:rsid w:val="002228A8"/>
    <w:rsid w:val="00222D3A"/>
    <w:rsid w:val="00222ECC"/>
    <w:rsid w:val="0022331D"/>
    <w:rsid w:val="002239B0"/>
    <w:rsid w:val="00223A77"/>
    <w:rsid w:val="00223B20"/>
    <w:rsid w:val="00223F0E"/>
    <w:rsid w:val="002240E4"/>
    <w:rsid w:val="00224285"/>
    <w:rsid w:val="00224950"/>
    <w:rsid w:val="00224995"/>
    <w:rsid w:val="00224BD2"/>
    <w:rsid w:val="00225423"/>
    <w:rsid w:val="002254C7"/>
    <w:rsid w:val="00225554"/>
    <w:rsid w:val="0022556A"/>
    <w:rsid w:val="00225BA0"/>
    <w:rsid w:val="00225CD2"/>
    <w:rsid w:val="00225DFB"/>
    <w:rsid w:val="00226514"/>
    <w:rsid w:val="00226533"/>
    <w:rsid w:val="002268C2"/>
    <w:rsid w:val="00227326"/>
    <w:rsid w:val="00227934"/>
    <w:rsid w:val="00227E4B"/>
    <w:rsid w:val="00227EE8"/>
    <w:rsid w:val="00230212"/>
    <w:rsid w:val="00230490"/>
    <w:rsid w:val="00230691"/>
    <w:rsid w:val="0023079E"/>
    <w:rsid w:val="002308DA"/>
    <w:rsid w:val="00230FD5"/>
    <w:rsid w:val="00231227"/>
    <w:rsid w:val="00231460"/>
    <w:rsid w:val="002314E7"/>
    <w:rsid w:val="00231648"/>
    <w:rsid w:val="002317C8"/>
    <w:rsid w:val="00231A8B"/>
    <w:rsid w:val="00232490"/>
    <w:rsid w:val="00232533"/>
    <w:rsid w:val="00232895"/>
    <w:rsid w:val="00232BDE"/>
    <w:rsid w:val="00232CFD"/>
    <w:rsid w:val="00232DFE"/>
    <w:rsid w:val="00233257"/>
    <w:rsid w:val="0023329F"/>
    <w:rsid w:val="002332F6"/>
    <w:rsid w:val="002335A4"/>
    <w:rsid w:val="00233677"/>
    <w:rsid w:val="002338F2"/>
    <w:rsid w:val="00233968"/>
    <w:rsid w:val="002339C6"/>
    <w:rsid w:val="00233CA3"/>
    <w:rsid w:val="00233DAD"/>
    <w:rsid w:val="00233F7C"/>
    <w:rsid w:val="00234097"/>
    <w:rsid w:val="002340A4"/>
    <w:rsid w:val="00234243"/>
    <w:rsid w:val="002343C0"/>
    <w:rsid w:val="0023471E"/>
    <w:rsid w:val="0023498F"/>
    <w:rsid w:val="00234CD5"/>
    <w:rsid w:val="00234EA3"/>
    <w:rsid w:val="00235066"/>
    <w:rsid w:val="002358F7"/>
    <w:rsid w:val="00235ADE"/>
    <w:rsid w:val="00235BDA"/>
    <w:rsid w:val="00235EE6"/>
    <w:rsid w:val="0023610A"/>
    <w:rsid w:val="00236180"/>
    <w:rsid w:val="00236853"/>
    <w:rsid w:val="00236935"/>
    <w:rsid w:val="00236D1B"/>
    <w:rsid w:val="002375F1"/>
    <w:rsid w:val="00237A63"/>
    <w:rsid w:val="002400E5"/>
    <w:rsid w:val="00240973"/>
    <w:rsid w:val="00240E53"/>
    <w:rsid w:val="00241A8B"/>
    <w:rsid w:val="00241BFF"/>
    <w:rsid w:val="00241C3E"/>
    <w:rsid w:val="00241ECB"/>
    <w:rsid w:val="002423BC"/>
    <w:rsid w:val="00242846"/>
    <w:rsid w:val="00242AA1"/>
    <w:rsid w:val="00242D31"/>
    <w:rsid w:val="00242D38"/>
    <w:rsid w:val="00242D83"/>
    <w:rsid w:val="00242E7D"/>
    <w:rsid w:val="00242F39"/>
    <w:rsid w:val="0024335D"/>
    <w:rsid w:val="00243498"/>
    <w:rsid w:val="00243B47"/>
    <w:rsid w:val="00243B93"/>
    <w:rsid w:val="00243CA8"/>
    <w:rsid w:val="00243F90"/>
    <w:rsid w:val="00244B23"/>
    <w:rsid w:val="00244E53"/>
    <w:rsid w:val="0024539B"/>
    <w:rsid w:val="00245684"/>
    <w:rsid w:val="00245710"/>
    <w:rsid w:val="00245801"/>
    <w:rsid w:val="002458AA"/>
    <w:rsid w:val="00245BEC"/>
    <w:rsid w:val="00245C3F"/>
    <w:rsid w:val="00245EA8"/>
    <w:rsid w:val="00245F8A"/>
    <w:rsid w:val="00245FAE"/>
    <w:rsid w:val="0024615E"/>
    <w:rsid w:val="00246187"/>
    <w:rsid w:val="00246B20"/>
    <w:rsid w:val="00246ECB"/>
    <w:rsid w:val="0024700D"/>
    <w:rsid w:val="00247014"/>
    <w:rsid w:val="0024702B"/>
    <w:rsid w:val="002472C1"/>
    <w:rsid w:val="0024761F"/>
    <w:rsid w:val="0024766C"/>
    <w:rsid w:val="002478ED"/>
    <w:rsid w:val="00247A33"/>
    <w:rsid w:val="00247FEA"/>
    <w:rsid w:val="00247FFD"/>
    <w:rsid w:val="0025011A"/>
    <w:rsid w:val="002504D4"/>
    <w:rsid w:val="002505D0"/>
    <w:rsid w:val="002506F1"/>
    <w:rsid w:val="002509F7"/>
    <w:rsid w:val="00250C21"/>
    <w:rsid w:val="00250EDC"/>
    <w:rsid w:val="00250F9E"/>
    <w:rsid w:val="00251684"/>
    <w:rsid w:val="002518DE"/>
    <w:rsid w:val="0025190F"/>
    <w:rsid w:val="00251A85"/>
    <w:rsid w:val="00251DE3"/>
    <w:rsid w:val="00252211"/>
    <w:rsid w:val="0025249D"/>
    <w:rsid w:val="002527D3"/>
    <w:rsid w:val="002529F1"/>
    <w:rsid w:val="00252EA2"/>
    <w:rsid w:val="00252EE9"/>
    <w:rsid w:val="00253335"/>
    <w:rsid w:val="002534EF"/>
    <w:rsid w:val="0025361C"/>
    <w:rsid w:val="00253708"/>
    <w:rsid w:val="002537FF"/>
    <w:rsid w:val="00253817"/>
    <w:rsid w:val="00253919"/>
    <w:rsid w:val="0025400B"/>
    <w:rsid w:val="00254132"/>
    <w:rsid w:val="00254254"/>
    <w:rsid w:val="002544D2"/>
    <w:rsid w:val="00254B49"/>
    <w:rsid w:val="00254BC9"/>
    <w:rsid w:val="00254BFA"/>
    <w:rsid w:val="0025590C"/>
    <w:rsid w:val="00255A0F"/>
    <w:rsid w:val="00255C4E"/>
    <w:rsid w:val="00255D49"/>
    <w:rsid w:val="00256156"/>
    <w:rsid w:val="00256C62"/>
    <w:rsid w:val="00257075"/>
    <w:rsid w:val="00257261"/>
    <w:rsid w:val="00257336"/>
    <w:rsid w:val="00257470"/>
    <w:rsid w:val="00257758"/>
    <w:rsid w:val="002577A8"/>
    <w:rsid w:val="002577C8"/>
    <w:rsid w:val="00257D73"/>
    <w:rsid w:val="00257E36"/>
    <w:rsid w:val="0026004B"/>
    <w:rsid w:val="002600CF"/>
    <w:rsid w:val="0026012E"/>
    <w:rsid w:val="002601F4"/>
    <w:rsid w:val="002604D6"/>
    <w:rsid w:val="00260AC9"/>
    <w:rsid w:val="0026149F"/>
    <w:rsid w:val="00261B31"/>
    <w:rsid w:val="00261F78"/>
    <w:rsid w:val="00262042"/>
    <w:rsid w:val="00262221"/>
    <w:rsid w:val="0026269E"/>
    <w:rsid w:val="002626BD"/>
    <w:rsid w:val="00262A5D"/>
    <w:rsid w:val="00262B30"/>
    <w:rsid w:val="00262CA0"/>
    <w:rsid w:val="00262CC0"/>
    <w:rsid w:val="00262E7D"/>
    <w:rsid w:val="0026332D"/>
    <w:rsid w:val="00263797"/>
    <w:rsid w:val="00263801"/>
    <w:rsid w:val="00263A55"/>
    <w:rsid w:val="00263C7E"/>
    <w:rsid w:val="0026426E"/>
    <w:rsid w:val="00264336"/>
    <w:rsid w:val="00264446"/>
    <w:rsid w:val="00264734"/>
    <w:rsid w:val="00264A3D"/>
    <w:rsid w:val="00265103"/>
    <w:rsid w:val="002651E7"/>
    <w:rsid w:val="002652FD"/>
    <w:rsid w:val="00265666"/>
    <w:rsid w:val="002657C7"/>
    <w:rsid w:val="002658C3"/>
    <w:rsid w:val="0026594D"/>
    <w:rsid w:val="00265C22"/>
    <w:rsid w:val="0026614C"/>
    <w:rsid w:val="00266C81"/>
    <w:rsid w:val="00266E35"/>
    <w:rsid w:val="002672C5"/>
    <w:rsid w:val="00267587"/>
    <w:rsid w:val="0026792E"/>
    <w:rsid w:val="002679E8"/>
    <w:rsid w:val="00267A84"/>
    <w:rsid w:val="00267DD9"/>
    <w:rsid w:val="002701E5"/>
    <w:rsid w:val="0027038A"/>
    <w:rsid w:val="00270443"/>
    <w:rsid w:val="00270788"/>
    <w:rsid w:val="00270AAC"/>
    <w:rsid w:val="00270B8F"/>
    <w:rsid w:val="00270BB7"/>
    <w:rsid w:val="00270D26"/>
    <w:rsid w:val="00271175"/>
    <w:rsid w:val="00271277"/>
    <w:rsid w:val="002715E3"/>
    <w:rsid w:val="00271ACE"/>
    <w:rsid w:val="00271B37"/>
    <w:rsid w:val="00271DB5"/>
    <w:rsid w:val="00271E21"/>
    <w:rsid w:val="00272022"/>
    <w:rsid w:val="0027247F"/>
    <w:rsid w:val="002728C4"/>
    <w:rsid w:val="00272C0C"/>
    <w:rsid w:val="00272DC5"/>
    <w:rsid w:val="00273333"/>
    <w:rsid w:val="0027345E"/>
    <w:rsid w:val="002736EA"/>
    <w:rsid w:val="00273EAA"/>
    <w:rsid w:val="00274062"/>
    <w:rsid w:val="0027406C"/>
    <w:rsid w:val="00274500"/>
    <w:rsid w:val="00274635"/>
    <w:rsid w:val="002749AC"/>
    <w:rsid w:val="00274B12"/>
    <w:rsid w:val="00274C0E"/>
    <w:rsid w:val="00274CCC"/>
    <w:rsid w:val="0027579D"/>
    <w:rsid w:val="00275B5D"/>
    <w:rsid w:val="00275C5C"/>
    <w:rsid w:val="00275D24"/>
    <w:rsid w:val="00275F9B"/>
    <w:rsid w:val="0027626B"/>
    <w:rsid w:val="0027677C"/>
    <w:rsid w:val="002767EE"/>
    <w:rsid w:val="00276C85"/>
    <w:rsid w:val="0027702D"/>
    <w:rsid w:val="0027716A"/>
    <w:rsid w:val="0027726A"/>
    <w:rsid w:val="00277522"/>
    <w:rsid w:val="002777BD"/>
    <w:rsid w:val="002779A1"/>
    <w:rsid w:val="00277CD1"/>
    <w:rsid w:val="00280AA8"/>
    <w:rsid w:val="00280C8F"/>
    <w:rsid w:val="00280E2D"/>
    <w:rsid w:val="00280E42"/>
    <w:rsid w:val="0028102C"/>
    <w:rsid w:val="00281046"/>
    <w:rsid w:val="00281245"/>
    <w:rsid w:val="002812E0"/>
    <w:rsid w:val="0028166F"/>
    <w:rsid w:val="002816C1"/>
    <w:rsid w:val="002819FB"/>
    <w:rsid w:val="00281A34"/>
    <w:rsid w:val="00281F9E"/>
    <w:rsid w:val="00282034"/>
    <w:rsid w:val="002821BC"/>
    <w:rsid w:val="00282446"/>
    <w:rsid w:val="0028263B"/>
    <w:rsid w:val="00282711"/>
    <w:rsid w:val="00282B6D"/>
    <w:rsid w:val="00283511"/>
    <w:rsid w:val="0028361E"/>
    <w:rsid w:val="002836A4"/>
    <w:rsid w:val="00283C4F"/>
    <w:rsid w:val="00283DDE"/>
    <w:rsid w:val="00283F83"/>
    <w:rsid w:val="00283F8F"/>
    <w:rsid w:val="00283FBD"/>
    <w:rsid w:val="00284301"/>
    <w:rsid w:val="0028489F"/>
    <w:rsid w:val="00284B4D"/>
    <w:rsid w:val="00284E08"/>
    <w:rsid w:val="00284EFD"/>
    <w:rsid w:val="00284FA6"/>
    <w:rsid w:val="002850E8"/>
    <w:rsid w:val="002853B6"/>
    <w:rsid w:val="00285600"/>
    <w:rsid w:val="002856F2"/>
    <w:rsid w:val="00285918"/>
    <w:rsid w:val="00285F8C"/>
    <w:rsid w:val="00285FA1"/>
    <w:rsid w:val="0028604D"/>
    <w:rsid w:val="00286177"/>
    <w:rsid w:val="0028691A"/>
    <w:rsid w:val="00286A48"/>
    <w:rsid w:val="00286E16"/>
    <w:rsid w:val="00286FCD"/>
    <w:rsid w:val="0028774C"/>
    <w:rsid w:val="00287B95"/>
    <w:rsid w:val="00287D0E"/>
    <w:rsid w:val="00290082"/>
    <w:rsid w:val="002902C5"/>
    <w:rsid w:val="00290782"/>
    <w:rsid w:val="002908EC"/>
    <w:rsid w:val="00290D85"/>
    <w:rsid w:val="00291002"/>
    <w:rsid w:val="0029122D"/>
    <w:rsid w:val="002914AA"/>
    <w:rsid w:val="002914B1"/>
    <w:rsid w:val="002922CA"/>
    <w:rsid w:val="002924AC"/>
    <w:rsid w:val="00292814"/>
    <w:rsid w:val="00292A27"/>
    <w:rsid w:val="0029303C"/>
    <w:rsid w:val="00293405"/>
    <w:rsid w:val="002936EF"/>
    <w:rsid w:val="0029377D"/>
    <w:rsid w:val="00293C5F"/>
    <w:rsid w:val="00293FC5"/>
    <w:rsid w:val="002943E3"/>
    <w:rsid w:val="002943EF"/>
    <w:rsid w:val="00294497"/>
    <w:rsid w:val="0029491B"/>
    <w:rsid w:val="00294A20"/>
    <w:rsid w:val="00294B3C"/>
    <w:rsid w:val="00294C40"/>
    <w:rsid w:val="00294D29"/>
    <w:rsid w:val="00294F03"/>
    <w:rsid w:val="002952C7"/>
    <w:rsid w:val="00295463"/>
    <w:rsid w:val="002961C7"/>
    <w:rsid w:val="0029670F"/>
    <w:rsid w:val="00296B6E"/>
    <w:rsid w:val="00296D8C"/>
    <w:rsid w:val="00296E4F"/>
    <w:rsid w:val="002972F5"/>
    <w:rsid w:val="00297387"/>
    <w:rsid w:val="00297439"/>
    <w:rsid w:val="002975B5"/>
    <w:rsid w:val="002976B1"/>
    <w:rsid w:val="00297798"/>
    <w:rsid w:val="0029788E"/>
    <w:rsid w:val="00297917"/>
    <w:rsid w:val="002A0302"/>
    <w:rsid w:val="002A0AA9"/>
    <w:rsid w:val="002A0EC2"/>
    <w:rsid w:val="002A10AB"/>
    <w:rsid w:val="002A1B6C"/>
    <w:rsid w:val="002A2343"/>
    <w:rsid w:val="002A2558"/>
    <w:rsid w:val="002A2568"/>
    <w:rsid w:val="002A2647"/>
    <w:rsid w:val="002A289B"/>
    <w:rsid w:val="002A2AE5"/>
    <w:rsid w:val="002A2E9C"/>
    <w:rsid w:val="002A301A"/>
    <w:rsid w:val="002A35ED"/>
    <w:rsid w:val="002A3764"/>
    <w:rsid w:val="002A389A"/>
    <w:rsid w:val="002A3D87"/>
    <w:rsid w:val="002A40A2"/>
    <w:rsid w:val="002A4448"/>
    <w:rsid w:val="002A46A7"/>
    <w:rsid w:val="002A496F"/>
    <w:rsid w:val="002A49D3"/>
    <w:rsid w:val="002A4B69"/>
    <w:rsid w:val="002A4D17"/>
    <w:rsid w:val="002A5592"/>
    <w:rsid w:val="002A5C4D"/>
    <w:rsid w:val="002A5C69"/>
    <w:rsid w:val="002A5CA2"/>
    <w:rsid w:val="002A5CD4"/>
    <w:rsid w:val="002A5DC8"/>
    <w:rsid w:val="002A6346"/>
    <w:rsid w:val="002A63B3"/>
    <w:rsid w:val="002A7118"/>
    <w:rsid w:val="002A73EB"/>
    <w:rsid w:val="002A7569"/>
    <w:rsid w:val="002A7A2F"/>
    <w:rsid w:val="002A7AB8"/>
    <w:rsid w:val="002B04CA"/>
    <w:rsid w:val="002B083B"/>
    <w:rsid w:val="002B0FF7"/>
    <w:rsid w:val="002B1087"/>
    <w:rsid w:val="002B10D9"/>
    <w:rsid w:val="002B1871"/>
    <w:rsid w:val="002B1B39"/>
    <w:rsid w:val="002B1BBC"/>
    <w:rsid w:val="002B1BF6"/>
    <w:rsid w:val="002B1F7C"/>
    <w:rsid w:val="002B2390"/>
    <w:rsid w:val="002B2D8C"/>
    <w:rsid w:val="002B2E6B"/>
    <w:rsid w:val="002B38E1"/>
    <w:rsid w:val="002B3BE1"/>
    <w:rsid w:val="002B3C84"/>
    <w:rsid w:val="002B3F48"/>
    <w:rsid w:val="002B3F6D"/>
    <w:rsid w:val="002B40AD"/>
    <w:rsid w:val="002B40AF"/>
    <w:rsid w:val="002B436D"/>
    <w:rsid w:val="002B4987"/>
    <w:rsid w:val="002B4A19"/>
    <w:rsid w:val="002B4D33"/>
    <w:rsid w:val="002B5EC7"/>
    <w:rsid w:val="002B64CC"/>
    <w:rsid w:val="002B6812"/>
    <w:rsid w:val="002B68DE"/>
    <w:rsid w:val="002B6912"/>
    <w:rsid w:val="002B6A30"/>
    <w:rsid w:val="002B6D59"/>
    <w:rsid w:val="002B7495"/>
    <w:rsid w:val="002B796B"/>
    <w:rsid w:val="002B7C17"/>
    <w:rsid w:val="002B7C24"/>
    <w:rsid w:val="002C034B"/>
    <w:rsid w:val="002C03F0"/>
    <w:rsid w:val="002C0410"/>
    <w:rsid w:val="002C04C6"/>
    <w:rsid w:val="002C0773"/>
    <w:rsid w:val="002C07C3"/>
    <w:rsid w:val="002C100B"/>
    <w:rsid w:val="002C12C2"/>
    <w:rsid w:val="002C14C7"/>
    <w:rsid w:val="002C178A"/>
    <w:rsid w:val="002C1AC5"/>
    <w:rsid w:val="002C1B24"/>
    <w:rsid w:val="002C1E63"/>
    <w:rsid w:val="002C1EEA"/>
    <w:rsid w:val="002C1FCA"/>
    <w:rsid w:val="002C20A8"/>
    <w:rsid w:val="002C22D7"/>
    <w:rsid w:val="002C28EC"/>
    <w:rsid w:val="002C2C83"/>
    <w:rsid w:val="002C2F78"/>
    <w:rsid w:val="002C3236"/>
    <w:rsid w:val="002C3531"/>
    <w:rsid w:val="002C3725"/>
    <w:rsid w:val="002C3A64"/>
    <w:rsid w:val="002C3B35"/>
    <w:rsid w:val="002C3C68"/>
    <w:rsid w:val="002C4131"/>
    <w:rsid w:val="002C432A"/>
    <w:rsid w:val="002C4516"/>
    <w:rsid w:val="002C48CC"/>
    <w:rsid w:val="002C49B4"/>
    <w:rsid w:val="002C5004"/>
    <w:rsid w:val="002C5095"/>
    <w:rsid w:val="002C51EC"/>
    <w:rsid w:val="002C5304"/>
    <w:rsid w:val="002C579A"/>
    <w:rsid w:val="002C585C"/>
    <w:rsid w:val="002C5B92"/>
    <w:rsid w:val="002C5C1E"/>
    <w:rsid w:val="002C5ED7"/>
    <w:rsid w:val="002C60C8"/>
    <w:rsid w:val="002C6230"/>
    <w:rsid w:val="002C6353"/>
    <w:rsid w:val="002C63F2"/>
    <w:rsid w:val="002C667A"/>
    <w:rsid w:val="002C6869"/>
    <w:rsid w:val="002C6B5E"/>
    <w:rsid w:val="002C755E"/>
    <w:rsid w:val="002C7665"/>
    <w:rsid w:val="002C76DC"/>
    <w:rsid w:val="002C7B33"/>
    <w:rsid w:val="002C7D46"/>
    <w:rsid w:val="002C7E85"/>
    <w:rsid w:val="002C7F7D"/>
    <w:rsid w:val="002D01D9"/>
    <w:rsid w:val="002D0374"/>
    <w:rsid w:val="002D0727"/>
    <w:rsid w:val="002D08D1"/>
    <w:rsid w:val="002D0A79"/>
    <w:rsid w:val="002D0B31"/>
    <w:rsid w:val="002D11F4"/>
    <w:rsid w:val="002D1288"/>
    <w:rsid w:val="002D1548"/>
    <w:rsid w:val="002D1B3F"/>
    <w:rsid w:val="002D2076"/>
    <w:rsid w:val="002D221E"/>
    <w:rsid w:val="002D238E"/>
    <w:rsid w:val="002D2633"/>
    <w:rsid w:val="002D2A6A"/>
    <w:rsid w:val="002D2C37"/>
    <w:rsid w:val="002D2E54"/>
    <w:rsid w:val="002D2F90"/>
    <w:rsid w:val="002D3061"/>
    <w:rsid w:val="002D3123"/>
    <w:rsid w:val="002D316A"/>
    <w:rsid w:val="002D3419"/>
    <w:rsid w:val="002D390F"/>
    <w:rsid w:val="002D39DC"/>
    <w:rsid w:val="002D3B04"/>
    <w:rsid w:val="002D3E56"/>
    <w:rsid w:val="002D401F"/>
    <w:rsid w:val="002D4291"/>
    <w:rsid w:val="002D4B8C"/>
    <w:rsid w:val="002D504E"/>
    <w:rsid w:val="002D5191"/>
    <w:rsid w:val="002D51C7"/>
    <w:rsid w:val="002D527E"/>
    <w:rsid w:val="002D539C"/>
    <w:rsid w:val="002D5C58"/>
    <w:rsid w:val="002D6226"/>
    <w:rsid w:val="002D6514"/>
    <w:rsid w:val="002D6A69"/>
    <w:rsid w:val="002D6A71"/>
    <w:rsid w:val="002D6C2E"/>
    <w:rsid w:val="002D6CA1"/>
    <w:rsid w:val="002D6D8B"/>
    <w:rsid w:val="002D6D91"/>
    <w:rsid w:val="002D6E5E"/>
    <w:rsid w:val="002D6EBB"/>
    <w:rsid w:val="002D7359"/>
    <w:rsid w:val="002D735F"/>
    <w:rsid w:val="002D73B6"/>
    <w:rsid w:val="002D7566"/>
    <w:rsid w:val="002D75C5"/>
    <w:rsid w:val="002D7689"/>
    <w:rsid w:val="002D78F1"/>
    <w:rsid w:val="002D7ED3"/>
    <w:rsid w:val="002E0052"/>
    <w:rsid w:val="002E04C9"/>
    <w:rsid w:val="002E0D24"/>
    <w:rsid w:val="002E0E74"/>
    <w:rsid w:val="002E1208"/>
    <w:rsid w:val="002E1619"/>
    <w:rsid w:val="002E16DC"/>
    <w:rsid w:val="002E19FB"/>
    <w:rsid w:val="002E1A4E"/>
    <w:rsid w:val="002E1CD9"/>
    <w:rsid w:val="002E1CF8"/>
    <w:rsid w:val="002E1D64"/>
    <w:rsid w:val="002E1DD6"/>
    <w:rsid w:val="002E1E07"/>
    <w:rsid w:val="002E23B2"/>
    <w:rsid w:val="002E23FB"/>
    <w:rsid w:val="002E27ED"/>
    <w:rsid w:val="002E2819"/>
    <w:rsid w:val="002E2832"/>
    <w:rsid w:val="002E28B5"/>
    <w:rsid w:val="002E28D5"/>
    <w:rsid w:val="002E28E3"/>
    <w:rsid w:val="002E2A37"/>
    <w:rsid w:val="002E2A46"/>
    <w:rsid w:val="002E2E8E"/>
    <w:rsid w:val="002E2EF8"/>
    <w:rsid w:val="002E3296"/>
    <w:rsid w:val="002E32C1"/>
    <w:rsid w:val="002E32EC"/>
    <w:rsid w:val="002E3320"/>
    <w:rsid w:val="002E3575"/>
    <w:rsid w:val="002E369E"/>
    <w:rsid w:val="002E3C2E"/>
    <w:rsid w:val="002E40D1"/>
    <w:rsid w:val="002E40F0"/>
    <w:rsid w:val="002E4493"/>
    <w:rsid w:val="002E48A4"/>
    <w:rsid w:val="002E4AF7"/>
    <w:rsid w:val="002E4CA8"/>
    <w:rsid w:val="002E55F4"/>
    <w:rsid w:val="002E56B1"/>
    <w:rsid w:val="002E60B0"/>
    <w:rsid w:val="002E617C"/>
    <w:rsid w:val="002E625D"/>
    <w:rsid w:val="002E640D"/>
    <w:rsid w:val="002E6429"/>
    <w:rsid w:val="002E6C9E"/>
    <w:rsid w:val="002E7D6A"/>
    <w:rsid w:val="002E7E47"/>
    <w:rsid w:val="002E7EFA"/>
    <w:rsid w:val="002F0170"/>
    <w:rsid w:val="002F05E8"/>
    <w:rsid w:val="002F0627"/>
    <w:rsid w:val="002F0649"/>
    <w:rsid w:val="002F064F"/>
    <w:rsid w:val="002F06A9"/>
    <w:rsid w:val="002F090D"/>
    <w:rsid w:val="002F09DC"/>
    <w:rsid w:val="002F0B02"/>
    <w:rsid w:val="002F0BD5"/>
    <w:rsid w:val="002F0DF4"/>
    <w:rsid w:val="002F0EA4"/>
    <w:rsid w:val="002F114A"/>
    <w:rsid w:val="002F12DA"/>
    <w:rsid w:val="002F199A"/>
    <w:rsid w:val="002F1A54"/>
    <w:rsid w:val="002F1DCE"/>
    <w:rsid w:val="002F1DD7"/>
    <w:rsid w:val="002F1EEE"/>
    <w:rsid w:val="002F1F6B"/>
    <w:rsid w:val="002F1FAE"/>
    <w:rsid w:val="002F2217"/>
    <w:rsid w:val="002F261C"/>
    <w:rsid w:val="002F28DE"/>
    <w:rsid w:val="002F28F2"/>
    <w:rsid w:val="002F2AEA"/>
    <w:rsid w:val="002F2D8F"/>
    <w:rsid w:val="002F2E21"/>
    <w:rsid w:val="002F2F96"/>
    <w:rsid w:val="002F3A0B"/>
    <w:rsid w:val="002F3B99"/>
    <w:rsid w:val="002F3C05"/>
    <w:rsid w:val="002F3CCA"/>
    <w:rsid w:val="002F406F"/>
    <w:rsid w:val="002F4A46"/>
    <w:rsid w:val="002F4C2E"/>
    <w:rsid w:val="002F53FB"/>
    <w:rsid w:val="002F5C67"/>
    <w:rsid w:val="002F6088"/>
    <w:rsid w:val="002F61EF"/>
    <w:rsid w:val="002F635C"/>
    <w:rsid w:val="002F63E2"/>
    <w:rsid w:val="002F6562"/>
    <w:rsid w:val="002F677C"/>
    <w:rsid w:val="002F67F3"/>
    <w:rsid w:val="002F69A7"/>
    <w:rsid w:val="002F69F6"/>
    <w:rsid w:val="002F6A46"/>
    <w:rsid w:val="002F6DBD"/>
    <w:rsid w:val="002F6E13"/>
    <w:rsid w:val="002F6EF2"/>
    <w:rsid w:val="002F715A"/>
    <w:rsid w:val="002F7386"/>
    <w:rsid w:val="002F7868"/>
    <w:rsid w:val="002F79E6"/>
    <w:rsid w:val="002F79F4"/>
    <w:rsid w:val="002F7BF5"/>
    <w:rsid w:val="002F7E9A"/>
    <w:rsid w:val="002F7FA9"/>
    <w:rsid w:val="00300296"/>
    <w:rsid w:val="00300480"/>
    <w:rsid w:val="003006E9"/>
    <w:rsid w:val="00300969"/>
    <w:rsid w:val="00300D8B"/>
    <w:rsid w:val="00300FA6"/>
    <w:rsid w:val="0030116E"/>
    <w:rsid w:val="00301366"/>
    <w:rsid w:val="003018EE"/>
    <w:rsid w:val="003019B8"/>
    <w:rsid w:val="00301A03"/>
    <w:rsid w:val="00301A9A"/>
    <w:rsid w:val="00301B38"/>
    <w:rsid w:val="00301D53"/>
    <w:rsid w:val="00301DF0"/>
    <w:rsid w:val="00301F09"/>
    <w:rsid w:val="00301FF7"/>
    <w:rsid w:val="0030208B"/>
    <w:rsid w:val="00302148"/>
    <w:rsid w:val="003022FB"/>
    <w:rsid w:val="00302BD9"/>
    <w:rsid w:val="00302DC3"/>
    <w:rsid w:val="00302FBC"/>
    <w:rsid w:val="00303108"/>
    <w:rsid w:val="00303449"/>
    <w:rsid w:val="0030367E"/>
    <w:rsid w:val="0030377A"/>
    <w:rsid w:val="003037AE"/>
    <w:rsid w:val="0030397D"/>
    <w:rsid w:val="00303C47"/>
    <w:rsid w:val="00303D69"/>
    <w:rsid w:val="00303E0A"/>
    <w:rsid w:val="00304106"/>
    <w:rsid w:val="00304124"/>
    <w:rsid w:val="003047F3"/>
    <w:rsid w:val="00304B88"/>
    <w:rsid w:val="00304E3E"/>
    <w:rsid w:val="003050A2"/>
    <w:rsid w:val="00305124"/>
    <w:rsid w:val="00305581"/>
    <w:rsid w:val="003055DE"/>
    <w:rsid w:val="003059BD"/>
    <w:rsid w:val="003065BA"/>
    <w:rsid w:val="00306A7C"/>
    <w:rsid w:val="00306C8A"/>
    <w:rsid w:val="00306D7F"/>
    <w:rsid w:val="00306FD9"/>
    <w:rsid w:val="00307094"/>
    <w:rsid w:val="00307224"/>
    <w:rsid w:val="0030747B"/>
    <w:rsid w:val="003078A9"/>
    <w:rsid w:val="00307947"/>
    <w:rsid w:val="003079FA"/>
    <w:rsid w:val="00307BB3"/>
    <w:rsid w:val="00307C4F"/>
    <w:rsid w:val="0031055D"/>
    <w:rsid w:val="003109CC"/>
    <w:rsid w:val="00310AA9"/>
    <w:rsid w:val="00310DEC"/>
    <w:rsid w:val="003113AF"/>
    <w:rsid w:val="003113F6"/>
    <w:rsid w:val="00311609"/>
    <w:rsid w:val="00311637"/>
    <w:rsid w:val="00311F2C"/>
    <w:rsid w:val="003120F2"/>
    <w:rsid w:val="00312301"/>
    <w:rsid w:val="00312B44"/>
    <w:rsid w:val="00312B65"/>
    <w:rsid w:val="00312E1D"/>
    <w:rsid w:val="003134DF"/>
    <w:rsid w:val="0031367F"/>
    <w:rsid w:val="0031373F"/>
    <w:rsid w:val="00313AA0"/>
    <w:rsid w:val="00313B2E"/>
    <w:rsid w:val="003147CC"/>
    <w:rsid w:val="003148BD"/>
    <w:rsid w:val="003152DF"/>
    <w:rsid w:val="003156F5"/>
    <w:rsid w:val="003157D0"/>
    <w:rsid w:val="0031593F"/>
    <w:rsid w:val="00315A9A"/>
    <w:rsid w:val="00315CE4"/>
    <w:rsid w:val="00315DA9"/>
    <w:rsid w:val="00315F73"/>
    <w:rsid w:val="00315FCD"/>
    <w:rsid w:val="00316112"/>
    <w:rsid w:val="00316264"/>
    <w:rsid w:val="003167C3"/>
    <w:rsid w:val="0031696C"/>
    <w:rsid w:val="0031699A"/>
    <w:rsid w:val="00316BE0"/>
    <w:rsid w:val="00316C14"/>
    <w:rsid w:val="00316D74"/>
    <w:rsid w:val="00316EFD"/>
    <w:rsid w:val="0031724C"/>
    <w:rsid w:val="00317299"/>
    <w:rsid w:val="0031758B"/>
    <w:rsid w:val="003175CE"/>
    <w:rsid w:val="0031762B"/>
    <w:rsid w:val="00317920"/>
    <w:rsid w:val="00317E13"/>
    <w:rsid w:val="00317F3A"/>
    <w:rsid w:val="00320087"/>
    <w:rsid w:val="0032064A"/>
    <w:rsid w:val="0032067C"/>
    <w:rsid w:val="00320D5F"/>
    <w:rsid w:val="00320DCB"/>
    <w:rsid w:val="00321321"/>
    <w:rsid w:val="00321466"/>
    <w:rsid w:val="003214B1"/>
    <w:rsid w:val="00321AB2"/>
    <w:rsid w:val="00321CBB"/>
    <w:rsid w:val="00321D10"/>
    <w:rsid w:val="00322212"/>
    <w:rsid w:val="00322261"/>
    <w:rsid w:val="003222EC"/>
    <w:rsid w:val="00322456"/>
    <w:rsid w:val="003224D6"/>
    <w:rsid w:val="003228B0"/>
    <w:rsid w:val="003229C7"/>
    <w:rsid w:val="00322BBF"/>
    <w:rsid w:val="00322D0A"/>
    <w:rsid w:val="00322F52"/>
    <w:rsid w:val="003231A2"/>
    <w:rsid w:val="003236A2"/>
    <w:rsid w:val="00323B9D"/>
    <w:rsid w:val="00323CEA"/>
    <w:rsid w:val="00323DB4"/>
    <w:rsid w:val="00323E13"/>
    <w:rsid w:val="00324209"/>
    <w:rsid w:val="00324283"/>
    <w:rsid w:val="0032450B"/>
    <w:rsid w:val="003245F5"/>
    <w:rsid w:val="0032462B"/>
    <w:rsid w:val="0032474F"/>
    <w:rsid w:val="00324927"/>
    <w:rsid w:val="00324C1C"/>
    <w:rsid w:val="00324ECE"/>
    <w:rsid w:val="003250FB"/>
    <w:rsid w:val="00325116"/>
    <w:rsid w:val="00325346"/>
    <w:rsid w:val="0032557C"/>
    <w:rsid w:val="003255DC"/>
    <w:rsid w:val="00325602"/>
    <w:rsid w:val="003256CE"/>
    <w:rsid w:val="00325765"/>
    <w:rsid w:val="003257D6"/>
    <w:rsid w:val="00325DFB"/>
    <w:rsid w:val="00326081"/>
    <w:rsid w:val="00326164"/>
    <w:rsid w:val="00326323"/>
    <w:rsid w:val="00326357"/>
    <w:rsid w:val="003268BD"/>
    <w:rsid w:val="0032691E"/>
    <w:rsid w:val="00326B76"/>
    <w:rsid w:val="00326CD0"/>
    <w:rsid w:val="00326D02"/>
    <w:rsid w:val="00326DD5"/>
    <w:rsid w:val="003271E5"/>
    <w:rsid w:val="00327227"/>
    <w:rsid w:val="00327716"/>
    <w:rsid w:val="00327896"/>
    <w:rsid w:val="00327969"/>
    <w:rsid w:val="00327B81"/>
    <w:rsid w:val="00330752"/>
    <w:rsid w:val="00330898"/>
    <w:rsid w:val="003308F8"/>
    <w:rsid w:val="003311FC"/>
    <w:rsid w:val="003312B2"/>
    <w:rsid w:val="0033189E"/>
    <w:rsid w:val="00331D69"/>
    <w:rsid w:val="00331E92"/>
    <w:rsid w:val="00331EC1"/>
    <w:rsid w:val="0033203F"/>
    <w:rsid w:val="0033223F"/>
    <w:rsid w:val="00332354"/>
    <w:rsid w:val="003324FD"/>
    <w:rsid w:val="00332664"/>
    <w:rsid w:val="00332A55"/>
    <w:rsid w:val="00332D5D"/>
    <w:rsid w:val="0033337B"/>
    <w:rsid w:val="003333CD"/>
    <w:rsid w:val="00333679"/>
    <w:rsid w:val="003336EA"/>
    <w:rsid w:val="00333707"/>
    <w:rsid w:val="0033379D"/>
    <w:rsid w:val="00333B38"/>
    <w:rsid w:val="00333E2F"/>
    <w:rsid w:val="003341ED"/>
    <w:rsid w:val="00334464"/>
    <w:rsid w:val="0033467D"/>
    <w:rsid w:val="0033477C"/>
    <w:rsid w:val="00334AAF"/>
    <w:rsid w:val="00334E1C"/>
    <w:rsid w:val="00335118"/>
    <w:rsid w:val="00335154"/>
    <w:rsid w:val="00335170"/>
    <w:rsid w:val="003355C2"/>
    <w:rsid w:val="003355FA"/>
    <w:rsid w:val="003358F7"/>
    <w:rsid w:val="003359D2"/>
    <w:rsid w:val="003359F1"/>
    <w:rsid w:val="00335ADF"/>
    <w:rsid w:val="00335BEC"/>
    <w:rsid w:val="00335CFF"/>
    <w:rsid w:val="00335D24"/>
    <w:rsid w:val="00335E08"/>
    <w:rsid w:val="00335EAA"/>
    <w:rsid w:val="0033623C"/>
    <w:rsid w:val="0033652C"/>
    <w:rsid w:val="00336781"/>
    <w:rsid w:val="00336B3E"/>
    <w:rsid w:val="00336E9E"/>
    <w:rsid w:val="00337257"/>
    <w:rsid w:val="0033751D"/>
    <w:rsid w:val="00337A8B"/>
    <w:rsid w:val="00337B7C"/>
    <w:rsid w:val="003400BC"/>
    <w:rsid w:val="00340373"/>
    <w:rsid w:val="0034041C"/>
    <w:rsid w:val="00340845"/>
    <w:rsid w:val="00340CEF"/>
    <w:rsid w:val="00341195"/>
    <w:rsid w:val="00341285"/>
    <w:rsid w:val="00341364"/>
    <w:rsid w:val="003413EE"/>
    <w:rsid w:val="00341830"/>
    <w:rsid w:val="00341923"/>
    <w:rsid w:val="00341CE5"/>
    <w:rsid w:val="00341DFD"/>
    <w:rsid w:val="00341F33"/>
    <w:rsid w:val="0034225C"/>
    <w:rsid w:val="0034231F"/>
    <w:rsid w:val="00342390"/>
    <w:rsid w:val="0034320A"/>
    <w:rsid w:val="003437ED"/>
    <w:rsid w:val="00343B10"/>
    <w:rsid w:val="00343F2C"/>
    <w:rsid w:val="00344013"/>
    <w:rsid w:val="00344015"/>
    <w:rsid w:val="00344050"/>
    <w:rsid w:val="00344211"/>
    <w:rsid w:val="003443B5"/>
    <w:rsid w:val="003444D0"/>
    <w:rsid w:val="00344572"/>
    <w:rsid w:val="00344604"/>
    <w:rsid w:val="00344749"/>
    <w:rsid w:val="00344C65"/>
    <w:rsid w:val="0034537C"/>
    <w:rsid w:val="00345A8C"/>
    <w:rsid w:val="00345CA1"/>
    <w:rsid w:val="00345E5A"/>
    <w:rsid w:val="00345E93"/>
    <w:rsid w:val="00345EF7"/>
    <w:rsid w:val="00345F6D"/>
    <w:rsid w:val="003464CC"/>
    <w:rsid w:val="003467A5"/>
    <w:rsid w:val="003467EB"/>
    <w:rsid w:val="003467FF"/>
    <w:rsid w:val="003468EE"/>
    <w:rsid w:val="003468FD"/>
    <w:rsid w:val="00346AE4"/>
    <w:rsid w:val="00346FEE"/>
    <w:rsid w:val="0034711B"/>
    <w:rsid w:val="00347251"/>
    <w:rsid w:val="003476D1"/>
    <w:rsid w:val="003477EA"/>
    <w:rsid w:val="00347E52"/>
    <w:rsid w:val="0035014C"/>
    <w:rsid w:val="003502F8"/>
    <w:rsid w:val="00350333"/>
    <w:rsid w:val="003508EF"/>
    <w:rsid w:val="003508F8"/>
    <w:rsid w:val="00350A6C"/>
    <w:rsid w:val="00350B3E"/>
    <w:rsid w:val="00350F45"/>
    <w:rsid w:val="003512C1"/>
    <w:rsid w:val="0035160D"/>
    <w:rsid w:val="00351B2B"/>
    <w:rsid w:val="00352161"/>
    <w:rsid w:val="00352241"/>
    <w:rsid w:val="00352324"/>
    <w:rsid w:val="003529FC"/>
    <w:rsid w:val="00352F51"/>
    <w:rsid w:val="0035309B"/>
    <w:rsid w:val="003532FC"/>
    <w:rsid w:val="003533ED"/>
    <w:rsid w:val="00353407"/>
    <w:rsid w:val="003537E2"/>
    <w:rsid w:val="00353D5F"/>
    <w:rsid w:val="00353FBA"/>
    <w:rsid w:val="0035406E"/>
    <w:rsid w:val="0035417C"/>
    <w:rsid w:val="00354372"/>
    <w:rsid w:val="00354682"/>
    <w:rsid w:val="003546F3"/>
    <w:rsid w:val="003547BC"/>
    <w:rsid w:val="0035483C"/>
    <w:rsid w:val="00354D12"/>
    <w:rsid w:val="003554A6"/>
    <w:rsid w:val="003554F2"/>
    <w:rsid w:val="003556EA"/>
    <w:rsid w:val="00355DAA"/>
    <w:rsid w:val="00355DF9"/>
    <w:rsid w:val="00356046"/>
    <w:rsid w:val="0035615F"/>
    <w:rsid w:val="00356509"/>
    <w:rsid w:val="003565F8"/>
    <w:rsid w:val="003566CE"/>
    <w:rsid w:val="00356A31"/>
    <w:rsid w:val="00357269"/>
    <w:rsid w:val="00357465"/>
    <w:rsid w:val="00357DF6"/>
    <w:rsid w:val="0036025F"/>
    <w:rsid w:val="003605D3"/>
    <w:rsid w:val="00360BE0"/>
    <w:rsid w:val="00360DE6"/>
    <w:rsid w:val="0036109B"/>
    <w:rsid w:val="003621D9"/>
    <w:rsid w:val="003622AA"/>
    <w:rsid w:val="003624B2"/>
    <w:rsid w:val="003631B2"/>
    <w:rsid w:val="00363533"/>
    <w:rsid w:val="0036370F"/>
    <w:rsid w:val="00363D2D"/>
    <w:rsid w:val="00363DC3"/>
    <w:rsid w:val="00363E4D"/>
    <w:rsid w:val="00363F5C"/>
    <w:rsid w:val="00363FA3"/>
    <w:rsid w:val="003645FF"/>
    <w:rsid w:val="00365023"/>
    <w:rsid w:val="003650A1"/>
    <w:rsid w:val="0036527C"/>
    <w:rsid w:val="003652AC"/>
    <w:rsid w:val="0036551F"/>
    <w:rsid w:val="00365533"/>
    <w:rsid w:val="003655CB"/>
    <w:rsid w:val="00365744"/>
    <w:rsid w:val="00365C09"/>
    <w:rsid w:val="00365F1B"/>
    <w:rsid w:val="00366110"/>
    <w:rsid w:val="00366198"/>
    <w:rsid w:val="00366291"/>
    <w:rsid w:val="00366641"/>
    <w:rsid w:val="00366E92"/>
    <w:rsid w:val="0036732A"/>
    <w:rsid w:val="003673CA"/>
    <w:rsid w:val="003676B6"/>
    <w:rsid w:val="00367771"/>
    <w:rsid w:val="00367A9D"/>
    <w:rsid w:val="00367E41"/>
    <w:rsid w:val="00370134"/>
    <w:rsid w:val="003703DA"/>
    <w:rsid w:val="0037047C"/>
    <w:rsid w:val="00370D10"/>
    <w:rsid w:val="00370DF2"/>
    <w:rsid w:val="00371329"/>
    <w:rsid w:val="00371B88"/>
    <w:rsid w:val="00371D49"/>
    <w:rsid w:val="00372496"/>
    <w:rsid w:val="0037286E"/>
    <w:rsid w:val="00372E93"/>
    <w:rsid w:val="00373505"/>
    <w:rsid w:val="003736EE"/>
    <w:rsid w:val="00373821"/>
    <w:rsid w:val="00373B55"/>
    <w:rsid w:val="00373C60"/>
    <w:rsid w:val="00373E36"/>
    <w:rsid w:val="00373FDD"/>
    <w:rsid w:val="00374557"/>
    <w:rsid w:val="00374768"/>
    <w:rsid w:val="003747F2"/>
    <w:rsid w:val="003748DF"/>
    <w:rsid w:val="00374934"/>
    <w:rsid w:val="003752BC"/>
    <w:rsid w:val="00375462"/>
    <w:rsid w:val="0037561A"/>
    <w:rsid w:val="0037581D"/>
    <w:rsid w:val="0037586D"/>
    <w:rsid w:val="003759C7"/>
    <w:rsid w:val="0037618F"/>
    <w:rsid w:val="003762C7"/>
    <w:rsid w:val="003765BC"/>
    <w:rsid w:val="003768E4"/>
    <w:rsid w:val="00376D1B"/>
    <w:rsid w:val="003773F3"/>
    <w:rsid w:val="003775A4"/>
    <w:rsid w:val="00377814"/>
    <w:rsid w:val="003779B9"/>
    <w:rsid w:val="00377CF2"/>
    <w:rsid w:val="00377EB2"/>
    <w:rsid w:val="0038012F"/>
    <w:rsid w:val="0038058A"/>
    <w:rsid w:val="003807D5"/>
    <w:rsid w:val="00380904"/>
    <w:rsid w:val="00380B3D"/>
    <w:rsid w:val="00380EE9"/>
    <w:rsid w:val="00380F9F"/>
    <w:rsid w:val="00381421"/>
    <w:rsid w:val="003814DA"/>
    <w:rsid w:val="00381B36"/>
    <w:rsid w:val="00381C6F"/>
    <w:rsid w:val="00381CB7"/>
    <w:rsid w:val="00381D29"/>
    <w:rsid w:val="00382063"/>
    <w:rsid w:val="00382126"/>
    <w:rsid w:val="00382782"/>
    <w:rsid w:val="00382D3E"/>
    <w:rsid w:val="00382FE8"/>
    <w:rsid w:val="00383449"/>
    <w:rsid w:val="0038376F"/>
    <w:rsid w:val="00383793"/>
    <w:rsid w:val="00383797"/>
    <w:rsid w:val="00383BE6"/>
    <w:rsid w:val="00383E0B"/>
    <w:rsid w:val="00383EC3"/>
    <w:rsid w:val="00384336"/>
    <w:rsid w:val="003844E6"/>
    <w:rsid w:val="003848BF"/>
    <w:rsid w:val="00384968"/>
    <w:rsid w:val="0038497C"/>
    <w:rsid w:val="00384A8F"/>
    <w:rsid w:val="00384AEC"/>
    <w:rsid w:val="00384B2F"/>
    <w:rsid w:val="00384B6F"/>
    <w:rsid w:val="00384C73"/>
    <w:rsid w:val="00384DE9"/>
    <w:rsid w:val="00384E83"/>
    <w:rsid w:val="003851F7"/>
    <w:rsid w:val="0038531F"/>
    <w:rsid w:val="003856C5"/>
    <w:rsid w:val="0038570B"/>
    <w:rsid w:val="00385761"/>
    <w:rsid w:val="00385D63"/>
    <w:rsid w:val="00385D6D"/>
    <w:rsid w:val="00385DC8"/>
    <w:rsid w:val="0038616A"/>
    <w:rsid w:val="0038631F"/>
    <w:rsid w:val="0038643B"/>
    <w:rsid w:val="00386670"/>
    <w:rsid w:val="00386826"/>
    <w:rsid w:val="003868F8"/>
    <w:rsid w:val="00386A70"/>
    <w:rsid w:val="0038729E"/>
    <w:rsid w:val="003872AC"/>
    <w:rsid w:val="003878E2"/>
    <w:rsid w:val="00387AE8"/>
    <w:rsid w:val="00387EA7"/>
    <w:rsid w:val="00387EB6"/>
    <w:rsid w:val="00387ED0"/>
    <w:rsid w:val="00390434"/>
    <w:rsid w:val="0039055D"/>
    <w:rsid w:val="003907A3"/>
    <w:rsid w:val="003907B8"/>
    <w:rsid w:val="003908AA"/>
    <w:rsid w:val="00390BA0"/>
    <w:rsid w:val="00390CD1"/>
    <w:rsid w:val="00390F19"/>
    <w:rsid w:val="0039168A"/>
    <w:rsid w:val="003916D0"/>
    <w:rsid w:val="00391BC4"/>
    <w:rsid w:val="00391BF4"/>
    <w:rsid w:val="00391C04"/>
    <w:rsid w:val="00391F9C"/>
    <w:rsid w:val="003920DB"/>
    <w:rsid w:val="003922F7"/>
    <w:rsid w:val="003924B0"/>
    <w:rsid w:val="003928E7"/>
    <w:rsid w:val="00392B34"/>
    <w:rsid w:val="00392D03"/>
    <w:rsid w:val="00392D35"/>
    <w:rsid w:val="00392D4A"/>
    <w:rsid w:val="003930D9"/>
    <w:rsid w:val="00393154"/>
    <w:rsid w:val="003933BF"/>
    <w:rsid w:val="00393953"/>
    <w:rsid w:val="00393C94"/>
    <w:rsid w:val="003946B1"/>
    <w:rsid w:val="00394729"/>
    <w:rsid w:val="0039549A"/>
    <w:rsid w:val="003954EE"/>
    <w:rsid w:val="00395631"/>
    <w:rsid w:val="003959F4"/>
    <w:rsid w:val="00395B62"/>
    <w:rsid w:val="00395CBD"/>
    <w:rsid w:val="00396196"/>
    <w:rsid w:val="003962F3"/>
    <w:rsid w:val="00396B0D"/>
    <w:rsid w:val="00396B85"/>
    <w:rsid w:val="0039777C"/>
    <w:rsid w:val="003979A5"/>
    <w:rsid w:val="00397A8F"/>
    <w:rsid w:val="00397B7A"/>
    <w:rsid w:val="00397C7A"/>
    <w:rsid w:val="00397E07"/>
    <w:rsid w:val="003A026E"/>
    <w:rsid w:val="003A061D"/>
    <w:rsid w:val="003A0E26"/>
    <w:rsid w:val="003A1704"/>
    <w:rsid w:val="003A1CB9"/>
    <w:rsid w:val="003A1ED4"/>
    <w:rsid w:val="003A2199"/>
    <w:rsid w:val="003A2288"/>
    <w:rsid w:val="003A22A9"/>
    <w:rsid w:val="003A244C"/>
    <w:rsid w:val="003A2A0F"/>
    <w:rsid w:val="003A302D"/>
    <w:rsid w:val="003A31CC"/>
    <w:rsid w:val="003A397B"/>
    <w:rsid w:val="003A3AB9"/>
    <w:rsid w:val="003A3AFC"/>
    <w:rsid w:val="003A3BA6"/>
    <w:rsid w:val="003A3C09"/>
    <w:rsid w:val="003A3C4A"/>
    <w:rsid w:val="003A3D58"/>
    <w:rsid w:val="003A3E08"/>
    <w:rsid w:val="003A4130"/>
    <w:rsid w:val="003A44A8"/>
    <w:rsid w:val="003A4681"/>
    <w:rsid w:val="003A495F"/>
    <w:rsid w:val="003A4A9B"/>
    <w:rsid w:val="003A4FBD"/>
    <w:rsid w:val="003A5031"/>
    <w:rsid w:val="003A5464"/>
    <w:rsid w:val="003A5603"/>
    <w:rsid w:val="003A5BB2"/>
    <w:rsid w:val="003A5E70"/>
    <w:rsid w:val="003A5EBA"/>
    <w:rsid w:val="003A5FC4"/>
    <w:rsid w:val="003A6098"/>
    <w:rsid w:val="003A6443"/>
    <w:rsid w:val="003A64D0"/>
    <w:rsid w:val="003A692F"/>
    <w:rsid w:val="003A69A7"/>
    <w:rsid w:val="003A6C61"/>
    <w:rsid w:val="003A7101"/>
    <w:rsid w:val="003A7158"/>
    <w:rsid w:val="003A7884"/>
    <w:rsid w:val="003A78EF"/>
    <w:rsid w:val="003A7968"/>
    <w:rsid w:val="003A7AF3"/>
    <w:rsid w:val="003B0684"/>
    <w:rsid w:val="003B0A96"/>
    <w:rsid w:val="003B0B53"/>
    <w:rsid w:val="003B0D55"/>
    <w:rsid w:val="003B0EC6"/>
    <w:rsid w:val="003B14B1"/>
    <w:rsid w:val="003B165B"/>
    <w:rsid w:val="003B2025"/>
    <w:rsid w:val="003B20E5"/>
    <w:rsid w:val="003B21E8"/>
    <w:rsid w:val="003B268C"/>
    <w:rsid w:val="003B28AA"/>
    <w:rsid w:val="003B304C"/>
    <w:rsid w:val="003B3128"/>
    <w:rsid w:val="003B3157"/>
    <w:rsid w:val="003B3796"/>
    <w:rsid w:val="003B3D77"/>
    <w:rsid w:val="003B3DF4"/>
    <w:rsid w:val="003B4755"/>
    <w:rsid w:val="003B4AA6"/>
    <w:rsid w:val="003B4CC0"/>
    <w:rsid w:val="003B53BD"/>
    <w:rsid w:val="003B5581"/>
    <w:rsid w:val="003B5C98"/>
    <w:rsid w:val="003B5DE0"/>
    <w:rsid w:val="003B5EBE"/>
    <w:rsid w:val="003B5FC2"/>
    <w:rsid w:val="003B5FC3"/>
    <w:rsid w:val="003B627B"/>
    <w:rsid w:val="003B63A2"/>
    <w:rsid w:val="003B642A"/>
    <w:rsid w:val="003B67FD"/>
    <w:rsid w:val="003B68B4"/>
    <w:rsid w:val="003B6AF2"/>
    <w:rsid w:val="003B6C98"/>
    <w:rsid w:val="003B6D98"/>
    <w:rsid w:val="003B7074"/>
    <w:rsid w:val="003B73FB"/>
    <w:rsid w:val="003B7A81"/>
    <w:rsid w:val="003B7EC4"/>
    <w:rsid w:val="003C0095"/>
    <w:rsid w:val="003C0173"/>
    <w:rsid w:val="003C01C0"/>
    <w:rsid w:val="003C02F2"/>
    <w:rsid w:val="003C0304"/>
    <w:rsid w:val="003C0454"/>
    <w:rsid w:val="003C0690"/>
    <w:rsid w:val="003C06D6"/>
    <w:rsid w:val="003C0CED"/>
    <w:rsid w:val="003C11BD"/>
    <w:rsid w:val="003C1A8E"/>
    <w:rsid w:val="003C27A7"/>
    <w:rsid w:val="003C28AC"/>
    <w:rsid w:val="003C2C32"/>
    <w:rsid w:val="003C2C8A"/>
    <w:rsid w:val="003C2CD6"/>
    <w:rsid w:val="003C2D2A"/>
    <w:rsid w:val="003C2E77"/>
    <w:rsid w:val="003C30CC"/>
    <w:rsid w:val="003C3248"/>
    <w:rsid w:val="003C40E5"/>
    <w:rsid w:val="003C41C7"/>
    <w:rsid w:val="003C4230"/>
    <w:rsid w:val="003C42EB"/>
    <w:rsid w:val="003C4474"/>
    <w:rsid w:val="003C45A9"/>
    <w:rsid w:val="003C4617"/>
    <w:rsid w:val="003C4715"/>
    <w:rsid w:val="003C4826"/>
    <w:rsid w:val="003C485A"/>
    <w:rsid w:val="003C48C3"/>
    <w:rsid w:val="003C4994"/>
    <w:rsid w:val="003C4A60"/>
    <w:rsid w:val="003C4ED3"/>
    <w:rsid w:val="003C50D2"/>
    <w:rsid w:val="003C50E3"/>
    <w:rsid w:val="003C5498"/>
    <w:rsid w:val="003C581A"/>
    <w:rsid w:val="003C5991"/>
    <w:rsid w:val="003C5F4A"/>
    <w:rsid w:val="003C677C"/>
    <w:rsid w:val="003C6983"/>
    <w:rsid w:val="003C6A7B"/>
    <w:rsid w:val="003C6A91"/>
    <w:rsid w:val="003C6D1A"/>
    <w:rsid w:val="003C6F99"/>
    <w:rsid w:val="003C7057"/>
    <w:rsid w:val="003C7225"/>
    <w:rsid w:val="003C7BA5"/>
    <w:rsid w:val="003C7E39"/>
    <w:rsid w:val="003C7F08"/>
    <w:rsid w:val="003D0488"/>
    <w:rsid w:val="003D0877"/>
    <w:rsid w:val="003D104A"/>
    <w:rsid w:val="003D11F2"/>
    <w:rsid w:val="003D166C"/>
    <w:rsid w:val="003D1792"/>
    <w:rsid w:val="003D1C09"/>
    <w:rsid w:val="003D2242"/>
    <w:rsid w:val="003D24C3"/>
    <w:rsid w:val="003D274B"/>
    <w:rsid w:val="003D2820"/>
    <w:rsid w:val="003D2AD3"/>
    <w:rsid w:val="003D2C77"/>
    <w:rsid w:val="003D2CB6"/>
    <w:rsid w:val="003D2D00"/>
    <w:rsid w:val="003D392D"/>
    <w:rsid w:val="003D3AFA"/>
    <w:rsid w:val="003D3D54"/>
    <w:rsid w:val="003D3E62"/>
    <w:rsid w:val="003D406C"/>
    <w:rsid w:val="003D45B1"/>
    <w:rsid w:val="003D4A7E"/>
    <w:rsid w:val="003D4D92"/>
    <w:rsid w:val="003D4E8E"/>
    <w:rsid w:val="003D4F3F"/>
    <w:rsid w:val="003D5299"/>
    <w:rsid w:val="003D55C6"/>
    <w:rsid w:val="003D565D"/>
    <w:rsid w:val="003D5688"/>
    <w:rsid w:val="003D5A5A"/>
    <w:rsid w:val="003D5EC0"/>
    <w:rsid w:val="003D6007"/>
    <w:rsid w:val="003D6059"/>
    <w:rsid w:val="003D60D3"/>
    <w:rsid w:val="003D621C"/>
    <w:rsid w:val="003D7385"/>
    <w:rsid w:val="003D7560"/>
    <w:rsid w:val="003D757C"/>
    <w:rsid w:val="003D77EF"/>
    <w:rsid w:val="003E0071"/>
    <w:rsid w:val="003E0266"/>
    <w:rsid w:val="003E062E"/>
    <w:rsid w:val="003E0730"/>
    <w:rsid w:val="003E0CB2"/>
    <w:rsid w:val="003E11AD"/>
    <w:rsid w:val="003E13EE"/>
    <w:rsid w:val="003E1529"/>
    <w:rsid w:val="003E15C8"/>
    <w:rsid w:val="003E1636"/>
    <w:rsid w:val="003E17D0"/>
    <w:rsid w:val="003E1BBB"/>
    <w:rsid w:val="003E1CA1"/>
    <w:rsid w:val="003E205B"/>
    <w:rsid w:val="003E226A"/>
    <w:rsid w:val="003E260E"/>
    <w:rsid w:val="003E2742"/>
    <w:rsid w:val="003E28BD"/>
    <w:rsid w:val="003E2953"/>
    <w:rsid w:val="003E2A96"/>
    <w:rsid w:val="003E2D10"/>
    <w:rsid w:val="003E2D56"/>
    <w:rsid w:val="003E2FBE"/>
    <w:rsid w:val="003E3154"/>
    <w:rsid w:val="003E3269"/>
    <w:rsid w:val="003E32F7"/>
    <w:rsid w:val="003E33C0"/>
    <w:rsid w:val="003E33CD"/>
    <w:rsid w:val="003E34C1"/>
    <w:rsid w:val="003E3AF4"/>
    <w:rsid w:val="003E3DFE"/>
    <w:rsid w:val="003E4A9B"/>
    <w:rsid w:val="003E4AC3"/>
    <w:rsid w:val="003E4D11"/>
    <w:rsid w:val="003E4FCC"/>
    <w:rsid w:val="003E4FF9"/>
    <w:rsid w:val="003E54D6"/>
    <w:rsid w:val="003E5A40"/>
    <w:rsid w:val="003E67AB"/>
    <w:rsid w:val="003E6A26"/>
    <w:rsid w:val="003E6CA8"/>
    <w:rsid w:val="003E72B7"/>
    <w:rsid w:val="003E7544"/>
    <w:rsid w:val="003E7DE8"/>
    <w:rsid w:val="003F0034"/>
    <w:rsid w:val="003F065E"/>
    <w:rsid w:val="003F081B"/>
    <w:rsid w:val="003F09C7"/>
    <w:rsid w:val="003F0BAB"/>
    <w:rsid w:val="003F0C00"/>
    <w:rsid w:val="003F1043"/>
    <w:rsid w:val="003F12F2"/>
    <w:rsid w:val="003F1367"/>
    <w:rsid w:val="003F140D"/>
    <w:rsid w:val="003F1421"/>
    <w:rsid w:val="003F152D"/>
    <w:rsid w:val="003F1BFA"/>
    <w:rsid w:val="003F1FD4"/>
    <w:rsid w:val="003F2054"/>
    <w:rsid w:val="003F209D"/>
    <w:rsid w:val="003F20D2"/>
    <w:rsid w:val="003F20E3"/>
    <w:rsid w:val="003F245C"/>
    <w:rsid w:val="003F2677"/>
    <w:rsid w:val="003F27EB"/>
    <w:rsid w:val="003F3011"/>
    <w:rsid w:val="003F3043"/>
    <w:rsid w:val="003F3415"/>
    <w:rsid w:val="003F3789"/>
    <w:rsid w:val="003F38B6"/>
    <w:rsid w:val="003F3B46"/>
    <w:rsid w:val="003F3E62"/>
    <w:rsid w:val="003F4452"/>
    <w:rsid w:val="003F455B"/>
    <w:rsid w:val="003F468E"/>
    <w:rsid w:val="003F4727"/>
    <w:rsid w:val="003F4748"/>
    <w:rsid w:val="003F5220"/>
    <w:rsid w:val="003F53CF"/>
    <w:rsid w:val="003F5520"/>
    <w:rsid w:val="003F57F0"/>
    <w:rsid w:val="003F5816"/>
    <w:rsid w:val="003F5C49"/>
    <w:rsid w:val="003F64EE"/>
    <w:rsid w:val="003F6536"/>
    <w:rsid w:val="003F6731"/>
    <w:rsid w:val="003F68BF"/>
    <w:rsid w:val="003F6BE0"/>
    <w:rsid w:val="003F6FD1"/>
    <w:rsid w:val="003F6FE4"/>
    <w:rsid w:val="003F7363"/>
    <w:rsid w:val="003F74E9"/>
    <w:rsid w:val="003F7558"/>
    <w:rsid w:val="003F7573"/>
    <w:rsid w:val="003F7618"/>
    <w:rsid w:val="003F7FA5"/>
    <w:rsid w:val="00400412"/>
    <w:rsid w:val="00400EAD"/>
    <w:rsid w:val="00400F58"/>
    <w:rsid w:val="00400F8B"/>
    <w:rsid w:val="00402120"/>
    <w:rsid w:val="00402859"/>
    <w:rsid w:val="004029CF"/>
    <w:rsid w:val="00402FDB"/>
    <w:rsid w:val="004038DE"/>
    <w:rsid w:val="00403AB3"/>
    <w:rsid w:val="00403C95"/>
    <w:rsid w:val="00403EF0"/>
    <w:rsid w:val="00403EFA"/>
    <w:rsid w:val="00404489"/>
    <w:rsid w:val="0040458C"/>
    <w:rsid w:val="004049FB"/>
    <w:rsid w:val="00404CAE"/>
    <w:rsid w:val="00404EF1"/>
    <w:rsid w:val="00405320"/>
    <w:rsid w:val="004054C0"/>
    <w:rsid w:val="00405A49"/>
    <w:rsid w:val="00405A56"/>
    <w:rsid w:val="00405B50"/>
    <w:rsid w:val="004061D0"/>
    <w:rsid w:val="004065CC"/>
    <w:rsid w:val="00406D04"/>
    <w:rsid w:val="00406E69"/>
    <w:rsid w:val="00406FFD"/>
    <w:rsid w:val="0040722C"/>
    <w:rsid w:val="004077CC"/>
    <w:rsid w:val="00407806"/>
    <w:rsid w:val="00407926"/>
    <w:rsid w:val="00407A0C"/>
    <w:rsid w:val="00407C25"/>
    <w:rsid w:val="00407D09"/>
    <w:rsid w:val="00410307"/>
    <w:rsid w:val="00410536"/>
    <w:rsid w:val="0041065D"/>
    <w:rsid w:val="00410AA6"/>
    <w:rsid w:val="00410D59"/>
    <w:rsid w:val="00410DA6"/>
    <w:rsid w:val="0041133E"/>
    <w:rsid w:val="0041141C"/>
    <w:rsid w:val="00411696"/>
    <w:rsid w:val="0041171F"/>
    <w:rsid w:val="00411C81"/>
    <w:rsid w:val="00411F82"/>
    <w:rsid w:val="004120A3"/>
    <w:rsid w:val="004124E1"/>
    <w:rsid w:val="0041291A"/>
    <w:rsid w:val="00412A3F"/>
    <w:rsid w:val="00412C99"/>
    <w:rsid w:val="00412D87"/>
    <w:rsid w:val="0041356F"/>
    <w:rsid w:val="004137FA"/>
    <w:rsid w:val="00413822"/>
    <w:rsid w:val="00413AC9"/>
    <w:rsid w:val="00413D45"/>
    <w:rsid w:val="00413D4D"/>
    <w:rsid w:val="00413E20"/>
    <w:rsid w:val="0041417C"/>
    <w:rsid w:val="00414231"/>
    <w:rsid w:val="00414593"/>
    <w:rsid w:val="00414730"/>
    <w:rsid w:val="00414941"/>
    <w:rsid w:val="0041501E"/>
    <w:rsid w:val="00415028"/>
    <w:rsid w:val="00415074"/>
    <w:rsid w:val="004150C3"/>
    <w:rsid w:val="004155EA"/>
    <w:rsid w:val="00415742"/>
    <w:rsid w:val="004157B9"/>
    <w:rsid w:val="00415862"/>
    <w:rsid w:val="0041586A"/>
    <w:rsid w:val="00415C8E"/>
    <w:rsid w:val="00415EA2"/>
    <w:rsid w:val="00416173"/>
    <w:rsid w:val="004163F2"/>
    <w:rsid w:val="00416814"/>
    <w:rsid w:val="00416866"/>
    <w:rsid w:val="00416A85"/>
    <w:rsid w:val="00416D9A"/>
    <w:rsid w:val="00416EBF"/>
    <w:rsid w:val="004171AC"/>
    <w:rsid w:val="004179FA"/>
    <w:rsid w:val="00417AE6"/>
    <w:rsid w:val="00417B8F"/>
    <w:rsid w:val="00417B9A"/>
    <w:rsid w:val="00417D5D"/>
    <w:rsid w:val="0042054B"/>
    <w:rsid w:val="004207CE"/>
    <w:rsid w:val="004208AD"/>
    <w:rsid w:val="004210E2"/>
    <w:rsid w:val="00421681"/>
    <w:rsid w:val="00421E4F"/>
    <w:rsid w:val="004220BF"/>
    <w:rsid w:val="00422229"/>
    <w:rsid w:val="004222B8"/>
    <w:rsid w:val="00422483"/>
    <w:rsid w:val="00422552"/>
    <w:rsid w:val="00422768"/>
    <w:rsid w:val="0042277E"/>
    <w:rsid w:val="00422A18"/>
    <w:rsid w:val="004233FB"/>
    <w:rsid w:val="00423799"/>
    <w:rsid w:val="00423934"/>
    <w:rsid w:val="00423BF1"/>
    <w:rsid w:val="00423D94"/>
    <w:rsid w:val="00423E7F"/>
    <w:rsid w:val="00424053"/>
    <w:rsid w:val="00424332"/>
    <w:rsid w:val="00424510"/>
    <w:rsid w:val="00424AEF"/>
    <w:rsid w:val="00424C4D"/>
    <w:rsid w:val="0042508E"/>
    <w:rsid w:val="00425090"/>
    <w:rsid w:val="004250CB"/>
    <w:rsid w:val="004252D0"/>
    <w:rsid w:val="00425890"/>
    <w:rsid w:val="004258D0"/>
    <w:rsid w:val="00425BCA"/>
    <w:rsid w:val="00425C87"/>
    <w:rsid w:val="00425F88"/>
    <w:rsid w:val="004263A6"/>
    <w:rsid w:val="00426B42"/>
    <w:rsid w:val="00427264"/>
    <w:rsid w:val="004274C4"/>
    <w:rsid w:val="004274EE"/>
    <w:rsid w:val="00427BB4"/>
    <w:rsid w:val="00430004"/>
    <w:rsid w:val="00430030"/>
    <w:rsid w:val="004309C4"/>
    <w:rsid w:val="0043109B"/>
    <w:rsid w:val="00431123"/>
    <w:rsid w:val="00431426"/>
    <w:rsid w:val="004315CF"/>
    <w:rsid w:val="00431904"/>
    <w:rsid w:val="00431B0A"/>
    <w:rsid w:val="00431C76"/>
    <w:rsid w:val="00432049"/>
    <w:rsid w:val="004323CD"/>
    <w:rsid w:val="004324A2"/>
    <w:rsid w:val="00432890"/>
    <w:rsid w:val="00432C5F"/>
    <w:rsid w:val="00432F0B"/>
    <w:rsid w:val="004335BE"/>
    <w:rsid w:val="004336B8"/>
    <w:rsid w:val="004337CF"/>
    <w:rsid w:val="00433953"/>
    <w:rsid w:val="004345E3"/>
    <w:rsid w:val="004347E1"/>
    <w:rsid w:val="0043484E"/>
    <w:rsid w:val="00434905"/>
    <w:rsid w:val="00434C52"/>
    <w:rsid w:val="00434CD0"/>
    <w:rsid w:val="0043550C"/>
    <w:rsid w:val="004355FB"/>
    <w:rsid w:val="00435612"/>
    <w:rsid w:val="0043568B"/>
    <w:rsid w:val="004356BB"/>
    <w:rsid w:val="00435EC9"/>
    <w:rsid w:val="00435F99"/>
    <w:rsid w:val="00436052"/>
    <w:rsid w:val="00436088"/>
    <w:rsid w:val="004361A4"/>
    <w:rsid w:val="004363AC"/>
    <w:rsid w:val="00436AD0"/>
    <w:rsid w:val="00436D77"/>
    <w:rsid w:val="00436E22"/>
    <w:rsid w:val="00437385"/>
    <w:rsid w:val="0043772B"/>
    <w:rsid w:val="00437C75"/>
    <w:rsid w:val="00437DDF"/>
    <w:rsid w:val="00437F7C"/>
    <w:rsid w:val="0044012B"/>
    <w:rsid w:val="0044019B"/>
    <w:rsid w:val="00440384"/>
    <w:rsid w:val="004404BE"/>
    <w:rsid w:val="0044052C"/>
    <w:rsid w:val="0044060C"/>
    <w:rsid w:val="00440DA8"/>
    <w:rsid w:val="00440DD6"/>
    <w:rsid w:val="00441663"/>
    <w:rsid w:val="00441671"/>
    <w:rsid w:val="0044183A"/>
    <w:rsid w:val="00441841"/>
    <w:rsid w:val="0044245A"/>
    <w:rsid w:val="0044253D"/>
    <w:rsid w:val="00442A79"/>
    <w:rsid w:val="00443241"/>
    <w:rsid w:val="00443331"/>
    <w:rsid w:val="00443597"/>
    <w:rsid w:val="0044392D"/>
    <w:rsid w:val="00443B07"/>
    <w:rsid w:val="0044411B"/>
    <w:rsid w:val="0044423C"/>
    <w:rsid w:val="00444456"/>
    <w:rsid w:val="0044447F"/>
    <w:rsid w:val="00444851"/>
    <w:rsid w:val="004448AB"/>
    <w:rsid w:val="00444CFC"/>
    <w:rsid w:val="004452D7"/>
    <w:rsid w:val="00445606"/>
    <w:rsid w:val="004459D8"/>
    <w:rsid w:val="00445B1F"/>
    <w:rsid w:val="00445BB9"/>
    <w:rsid w:val="0044608A"/>
    <w:rsid w:val="00446456"/>
    <w:rsid w:val="004464B8"/>
    <w:rsid w:val="00446A8C"/>
    <w:rsid w:val="00446C98"/>
    <w:rsid w:val="00446D10"/>
    <w:rsid w:val="00446D36"/>
    <w:rsid w:val="00446F10"/>
    <w:rsid w:val="0044704F"/>
    <w:rsid w:val="00447527"/>
    <w:rsid w:val="004477C2"/>
    <w:rsid w:val="00447B6D"/>
    <w:rsid w:val="00447C60"/>
    <w:rsid w:val="00447E90"/>
    <w:rsid w:val="00447E92"/>
    <w:rsid w:val="004505A5"/>
    <w:rsid w:val="00450AA0"/>
    <w:rsid w:val="00450E3A"/>
    <w:rsid w:val="0045108C"/>
    <w:rsid w:val="00451BC8"/>
    <w:rsid w:val="00451DD5"/>
    <w:rsid w:val="00451ED5"/>
    <w:rsid w:val="00451FE4"/>
    <w:rsid w:val="004521F1"/>
    <w:rsid w:val="00452202"/>
    <w:rsid w:val="004523DA"/>
    <w:rsid w:val="00452485"/>
    <w:rsid w:val="004527B9"/>
    <w:rsid w:val="004529C2"/>
    <w:rsid w:val="00452A78"/>
    <w:rsid w:val="00452CEC"/>
    <w:rsid w:val="00452F3B"/>
    <w:rsid w:val="0045301F"/>
    <w:rsid w:val="0045307A"/>
    <w:rsid w:val="004531E9"/>
    <w:rsid w:val="004536B1"/>
    <w:rsid w:val="00453769"/>
    <w:rsid w:val="00453E4D"/>
    <w:rsid w:val="00453F84"/>
    <w:rsid w:val="00454239"/>
    <w:rsid w:val="00454469"/>
    <w:rsid w:val="00454C96"/>
    <w:rsid w:val="00455259"/>
    <w:rsid w:val="004552B1"/>
    <w:rsid w:val="004554DC"/>
    <w:rsid w:val="004556C7"/>
    <w:rsid w:val="0045570C"/>
    <w:rsid w:val="00455A7C"/>
    <w:rsid w:val="00455F45"/>
    <w:rsid w:val="004560A2"/>
    <w:rsid w:val="004561CF"/>
    <w:rsid w:val="004563E5"/>
    <w:rsid w:val="00456BC7"/>
    <w:rsid w:val="004574BC"/>
    <w:rsid w:val="00457A47"/>
    <w:rsid w:val="00457B17"/>
    <w:rsid w:val="00457D01"/>
    <w:rsid w:val="004600E8"/>
    <w:rsid w:val="004602D8"/>
    <w:rsid w:val="00460378"/>
    <w:rsid w:val="004604E3"/>
    <w:rsid w:val="004607E6"/>
    <w:rsid w:val="00460A21"/>
    <w:rsid w:val="00460CA3"/>
    <w:rsid w:val="00460CE2"/>
    <w:rsid w:val="00460EC4"/>
    <w:rsid w:val="004611C9"/>
    <w:rsid w:val="00461252"/>
    <w:rsid w:val="00461763"/>
    <w:rsid w:val="00461D30"/>
    <w:rsid w:val="00461E96"/>
    <w:rsid w:val="00461EF9"/>
    <w:rsid w:val="004627C0"/>
    <w:rsid w:val="00463183"/>
    <w:rsid w:val="004631EC"/>
    <w:rsid w:val="00463239"/>
    <w:rsid w:val="0046325D"/>
    <w:rsid w:val="0046351F"/>
    <w:rsid w:val="00463D25"/>
    <w:rsid w:val="004640AB"/>
    <w:rsid w:val="00464A56"/>
    <w:rsid w:val="00464ED2"/>
    <w:rsid w:val="00464F8F"/>
    <w:rsid w:val="004650F3"/>
    <w:rsid w:val="00465150"/>
    <w:rsid w:val="00465197"/>
    <w:rsid w:val="00465998"/>
    <w:rsid w:val="00465D1A"/>
    <w:rsid w:val="00466413"/>
    <w:rsid w:val="004666EA"/>
    <w:rsid w:val="00466CE0"/>
    <w:rsid w:val="00467086"/>
    <w:rsid w:val="004671B7"/>
    <w:rsid w:val="00467204"/>
    <w:rsid w:val="00467289"/>
    <w:rsid w:val="00467595"/>
    <w:rsid w:val="00467931"/>
    <w:rsid w:val="0046799E"/>
    <w:rsid w:val="00470A13"/>
    <w:rsid w:val="00471108"/>
    <w:rsid w:val="004712D2"/>
    <w:rsid w:val="004713B1"/>
    <w:rsid w:val="004716E0"/>
    <w:rsid w:val="00471989"/>
    <w:rsid w:val="00471B60"/>
    <w:rsid w:val="00471DF7"/>
    <w:rsid w:val="00471EE1"/>
    <w:rsid w:val="004723B3"/>
    <w:rsid w:val="0047279D"/>
    <w:rsid w:val="00472921"/>
    <w:rsid w:val="00472E34"/>
    <w:rsid w:val="004730AD"/>
    <w:rsid w:val="0047347E"/>
    <w:rsid w:val="004735AF"/>
    <w:rsid w:val="00473762"/>
    <w:rsid w:val="00473975"/>
    <w:rsid w:val="00473D0B"/>
    <w:rsid w:val="00474028"/>
    <w:rsid w:val="00474202"/>
    <w:rsid w:val="0047428A"/>
    <w:rsid w:val="004745FC"/>
    <w:rsid w:val="00474C68"/>
    <w:rsid w:val="00474D26"/>
    <w:rsid w:val="00474D2B"/>
    <w:rsid w:val="00474D56"/>
    <w:rsid w:val="00474F00"/>
    <w:rsid w:val="004757B3"/>
    <w:rsid w:val="00475A60"/>
    <w:rsid w:val="00475C8B"/>
    <w:rsid w:val="00475CC2"/>
    <w:rsid w:val="00475E88"/>
    <w:rsid w:val="0047609D"/>
    <w:rsid w:val="0047655F"/>
    <w:rsid w:val="004765F9"/>
    <w:rsid w:val="00476892"/>
    <w:rsid w:val="00477147"/>
    <w:rsid w:val="00477AF5"/>
    <w:rsid w:val="00477B4A"/>
    <w:rsid w:val="00477EBC"/>
    <w:rsid w:val="0048003D"/>
    <w:rsid w:val="00480145"/>
    <w:rsid w:val="004801FE"/>
    <w:rsid w:val="00480803"/>
    <w:rsid w:val="00480ADF"/>
    <w:rsid w:val="00480D76"/>
    <w:rsid w:val="00480F9C"/>
    <w:rsid w:val="0048118B"/>
    <w:rsid w:val="0048143D"/>
    <w:rsid w:val="0048172D"/>
    <w:rsid w:val="004818B8"/>
    <w:rsid w:val="00481A66"/>
    <w:rsid w:val="00481B4B"/>
    <w:rsid w:val="00481CB2"/>
    <w:rsid w:val="00481CC2"/>
    <w:rsid w:val="00482173"/>
    <w:rsid w:val="0048224B"/>
    <w:rsid w:val="004822DF"/>
    <w:rsid w:val="0048249E"/>
    <w:rsid w:val="00482511"/>
    <w:rsid w:val="00482519"/>
    <w:rsid w:val="00482AE6"/>
    <w:rsid w:val="00482AF0"/>
    <w:rsid w:val="00482CAD"/>
    <w:rsid w:val="00482DEB"/>
    <w:rsid w:val="00483452"/>
    <w:rsid w:val="004834FD"/>
    <w:rsid w:val="00483540"/>
    <w:rsid w:val="0048368C"/>
    <w:rsid w:val="00484231"/>
    <w:rsid w:val="004849C7"/>
    <w:rsid w:val="00484E01"/>
    <w:rsid w:val="00484F9D"/>
    <w:rsid w:val="004851CC"/>
    <w:rsid w:val="0048530C"/>
    <w:rsid w:val="00485625"/>
    <w:rsid w:val="00485E75"/>
    <w:rsid w:val="004866CA"/>
    <w:rsid w:val="00486A60"/>
    <w:rsid w:val="00487110"/>
    <w:rsid w:val="0048730E"/>
    <w:rsid w:val="00487524"/>
    <w:rsid w:val="004875B3"/>
    <w:rsid w:val="00487936"/>
    <w:rsid w:val="00490256"/>
    <w:rsid w:val="00490281"/>
    <w:rsid w:val="0049029A"/>
    <w:rsid w:val="004904D3"/>
    <w:rsid w:val="0049073C"/>
    <w:rsid w:val="00490A92"/>
    <w:rsid w:val="00490D76"/>
    <w:rsid w:val="0049146F"/>
    <w:rsid w:val="0049158E"/>
    <w:rsid w:val="0049172A"/>
    <w:rsid w:val="004918E0"/>
    <w:rsid w:val="00491ABC"/>
    <w:rsid w:val="00491C57"/>
    <w:rsid w:val="00492137"/>
    <w:rsid w:val="0049226D"/>
    <w:rsid w:val="004922B1"/>
    <w:rsid w:val="004927ED"/>
    <w:rsid w:val="00493135"/>
    <w:rsid w:val="00493393"/>
    <w:rsid w:val="004933FE"/>
    <w:rsid w:val="004934D1"/>
    <w:rsid w:val="0049354A"/>
    <w:rsid w:val="00493953"/>
    <w:rsid w:val="00493A24"/>
    <w:rsid w:val="00493CCD"/>
    <w:rsid w:val="00493D71"/>
    <w:rsid w:val="004941C4"/>
    <w:rsid w:val="00494547"/>
    <w:rsid w:val="0049484F"/>
    <w:rsid w:val="00494A37"/>
    <w:rsid w:val="00494AE8"/>
    <w:rsid w:val="00495223"/>
    <w:rsid w:val="0049548E"/>
    <w:rsid w:val="0049590E"/>
    <w:rsid w:val="00495F99"/>
    <w:rsid w:val="00496289"/>
    <w:rsid w:val="0049631C"/>
    <w:rsid w:val="00496617"/>
    <w:rsid w:val="004968A3"/>
    <w:rsid w:val="004969FB"/>
    <w:rsid w:val="00496B29"/>
    <w:rsid w:val="004970F3"/>
    <w:rsid w:val="004974FD"/>
    <w:rsid w:val="004975B7"/>
    <w:rsid w:val="00497780"/>
    <w:rsid w:val="00497847"/>
    <w:rsid w:val="00497885"/>
    <w:rsid w:val="00497E78"/>
    <w:rsid w:val="00497F1D"/>
    <w:rsid w:val="004A03A8"/>
    <w:rsid w:val="004A0829"/>
    <w:rsid w:val="004A0983"/>
    <w:rsid w:val="004A0E47"/>
    <w:rsid w:val="004A0EA0"/>
    <w:rsid w:val="004A0F45"/>
    <w:rsid w:val="004A115D"/>
    <w:rsid w:val="004A14CE"/>
    <w:rsid w:val="004A1A26"/>
    <w:rsid w:val="004A1BA4"/>
    <w:rsid w:val="004A1BE6"/>
    <w:rsid w:val="004A1E66"/>
    <w:rsid w:val="004A2893"/>
    <w:rsid w:val="004A294C"/>
    <w:rsid w:val="004A2EC6"/>
    <w:rsid w:val="004A3290"/>
    <w:rsid w:val="004A350B"/>
    <w:rsid w:val="004A3546"/>
    <w:rsid w:val="004A3A9B"/>
    <w:rsid w:val="004A3F61"/>
    <w:rsid w:val="004A4020"/>
    <w:rsid w:val="004A459E"/>
    <w:rsid w:val="004A48B3"/>
    <w:rsid w:val="004A48B5"/>
    <w:rsid w:val="004A4BBA"/>
    <w:rsid w:val="004A5097"/>
    <w:rsid w:val="004A5604"/>
    <w:rsid w:val="004A5621"/>
    <w:rsid w:val="004A5737"/>
    <w:rsid w:val="004A59D0"/>
    <w:rsid w:val="004A5A4D"/>
    <w:rsid w:val="004A5E41"/>
    <w:rsid w:val="004A5EE5"/>
    <w:rsid w:val="004A5F79"/>
    <w:rsid w:val="004A6584"/>
    <w:rsid w:val="004A6612"/>
    <w:rsid w:val="004A6AAE"/>
    <w:rsid w:val="004A70BA"/>
    <w:rsid w:val="004A76BB"/>
    <w:rsid w:val="004B0092"/>
    <w:rsid w:val="004B0244"/>
    <w:rsid w:val="004B0467"/>
    <w:rsid w:val="004B0847"/>
    <w:rsid w:val="004B0878"/>
    <w:rsid w:val="004B0A64"/>
    <w:rsid w:val="004B0AE1"/>
    <w:rsid w:val="004B0D1C"/>
    <w:rsid w:val="004B0E7C"/>
    <w:rsid w:val="004B105B"/>
    <w:rsid w:val="004B10D6"/>
    <w:rsid w:val="004B1157"/>
    <w:rsid w:val="004B15BA"/>
    <w:rsid w:val="004B193A"/>
    <w:rsid w:val="004B1E08"/>
    <w:rsid w:val="004B252C"/>
    <w:rsid w:val="004B25DD"/>
    <w:rsid w:val="004B2712"/>
    <w:rsid w:val="004B28BA"/>
    <w:rsid w:val="004B2AA9"/>
    <w:rsid w:val="004B2DD6"/>
    <w:rsid w:val="004B31F8"/>
    <w:rsid w:val="004B33FC"/>
    <w:rsid w:val="004B4007"/>
    <w:rsid w:val="004B4088"/>
    <w:rsid w:val="004B4360"/>
    <w:rsid w:val="004B44F8"/>
    <w:rsid w:val="004B4533"/>
    <w:rsid w:val="004B4596"/>
    <w:rsid w:val="004B47B9"/>
    <w:rsid w:val="004B4BF9"/>
    <w:rsid w:val="004B595C"/>
    <w:rsid w:val="004B5DC8"/>
    <w:rsid w:val="004B5DE8"/>
    <w:rsid w:val="004B5EEA"/>
    <w:rsid w:val="004B5FFA"/>
    <w:rsid w:val="004B6656"/>
    <w:rsid w:val="004B6ABC"/>
    <w:rsid w:val="004B6D04"/>
    <w:rsid w:val="004B6D52"/>
    <w:rsid w:val="004B7819"/>
    <w:rsid w:val="004B782E"/>
    <w:rsid w:val="004B7A86"/>
    <w:rsid w:val="004B7F22"/>
    <w:rsid w:val="004C0788"/>
    <w:rsid w:val="004C0C0D"/>
    <w:rsid w:val="004C0E9A"/>
    <w:rsid w:val="004C109D"/>
    <w:rsid w:val="004C115C"/>
    <w:rsid w:val="004C17B5"/>
    <w:rsid w:val="004C1936"/>
    <w:rsid w:val="004C2273"/>
    <w:rsid w:val="004C227C"/>
    <w:rsid w:val="004C2387"/>
    <w:rsid w:val="004C23CE"/>
    <w:rsid w:val="004C2D60"/>
    <w:rsid w:val="004C30C1"/>
    <w:rsid w:val="004C3133"/>
    <w:rsid w:val="004C317D"/>
    <w:rsid w:val="004C31C2"/>
    <w:rsid w:val="004C330C"/>
    <w:rsid w:val="004C381F"/>
    <w:rsid w:val="004C3BCA"/>
    <w:rsid w:val="004C3EA2"/>
    <w:rsid w:val="004C405C"/>
    <w:rsid w:val="004C4528"/>
    <w:rsid w:val="004C469C"/>
    <w:rsid w:val="004C4D9C"/>
    <w:rsid w:val="004C4FD5"/>
    <w:rsid w:val="004C51DF"/>
    <w:rsid w:val="004C5489"/>
    <w:rsid w:val="004C5A17"/>
    <w:rsid w:val="004C5DAF"/>
    <w:rsid w:val="004C5FCE"/>
    <w:rsid w:val="004C609A"/>
    <w:rsid w:val="004C6929"/>
    <w:rsid w:val="004C6B62"/>
    <w:rsid w:val="004C6E7A"/>
    <w:rsid w:val="004C74E7"/>
    <w:rsid w:val="004C7AEB"/>
    <w:rsid w:val="004C7DE3"/>
    <w:rsid w:val="004D00E1"/>
    <w:rsid w:val="004D01B1"/>
    <w:rsid w:val="004D0AD2"/>
    <w:rsid w:val="004D0BCF"/>
    <w:rsid w:val="004D0FD9"/>
    <w:rsid w:val="004D13D0"/>
    <w:rsid w:val="004D1B05"/>
    <w:rsid w:val="004D1EEE"/>
    <w:rsid w:val="004D201E"/>
    <w:rsid w:val="004D21AE"/>
    <w:rsid w:val="004D26CC"/>
    <w:rsid w:val="004D2701"/>
    <w:rsid w:val="004D2A61"/>
    <w:rsid w:val="004D2BF6"/>
    <w:rsid w:val="004D2D91"/>
    <w:rsid w:val="004D3162"/>
    <w:rsid w:val="004D32B6"/>
    <w:rsid w:val="004D35A5"/>
    <w:rsid w:val="004D3F31"/>
    <w:rsid w:val="004D3FCC"/>
    <w:rsid w:val="004D4065"/>
    <w:rsid w:val="004D40A6"/>
    <w:rsid w:val="004D439C"/>
    <w:rsid w:val="004D44F7"/>
    <w:rsid w:val="004D4905"/>
    <w:rsid w:val="004D4A84"/>
    <w:rsid w:val="004D4D2F"/>
    <w:rsid w:val="004D512F"/>
    <w:rsid w:val="004D56DF"/>
    <w:rsid w:val="004D5A33"/>
    <w:rsid w:val="004D5AA0"/>
    <w:rsid w:val="004D5C0A"/>
    <w:rsid w:val="004D5C2C"/>
    <w:rsid w:val="004D5D7B"/>
    <w:rsid w:val="004D5F56"/>
    <w:rsid w:val="004D62B1"/>
    <w:rsid w:val="004D659C"/>
    <w:rsid w:val="004D65B5"/>
    <w:rsid w:val="004D6E29"/>
    <w:rsid w:val="004D6EC3"/>
    <w:rsid w:val="004D704E"/>
    <w:rsid w:val="004D708A"/>
    <w:rsid w:val="004D7222"/>
    <w:rsid w:val="004D78D6"/>
    <w:rsid w:val="004D7BF8"/>
    <w:rsid w:val="004D7D0C"/>
    <w:rsid w:val="004D7FC7"/>
    <w:rsid w:val="004E0CFD"/>
    <w:rsid w:val="004E1495"/>
    <w:rsid w:val="004E1831"/>
    <w:rsid w:val="004E1DFF"/>
    <w:rsid w:val="004E1F96"/>
    <w:rsid w:val="004E26E3"/>
    <w:rsid w:val="004E27D8"/>
    <w:rsid w:val="004E27E6"/>
    <w:rsid w:val="004E281B"/>
    <w:rsid w:val="004E28EB"/>
    <w:rsid w:val="004E2982"/>
    <w:rsid w:val="004E2B38"/>
    <w:rsid w:val="004E2BE5"/>
    <w:rsid w:val="004E2EA7"/>
    <w:rsid w:val="004E307B"/>
    <w:rsid w:val="004E3571"/>
    <w:rsid w:val="004E358B"/>
    <w:rsid w:val="004E386F"/>
    <w:rsid w:val="004E38CF"/>
    <w:rsid w:val="004E3957"/>
    <w:rsid w:val="004E3991"/>
    <w:rsid w:val="004E39C4"/>
    <w:rsid w:val="004E3C71"/>
    <w:rsid w:val="004E3CA3"/>
    <w:rsid w:val="004E3F20"/>
    <w:rsid w:val="004E3F36"/>
    <w:rsid w:val="004E4398"/>
    <w:rsid w:val="004E4867"/>
    <w:rsid w:val="004E4D72"/>
    <w:rsid w:val="004E5792"/>
    <w:rsid w:val="004E5DC0"/>
    <w:rsid w:val="004E64B1"/>
    <w:rsid w:val="004E658C"/>
    <w:rsid w:val="004E6CC6"/>
    <w:rsid w:val="004E6D91"/>
    <w:rsid w:val="004E6EA5"/>
    <w:rsid w:val="004E7027"/>
    <w:rsid w:val="004E756D"/>
    <w:rsid w:val="004E7801"/>
    <w:rsid w:val="004E7A2B"/>
    <w:rsid w:val="004E7AFD"/>
    <w:rsid w:val="004F02DF"/>
    <w:rsid w:val="004F02FB"/>
    <w:rsid w:val="004F06DC"/>
    <w:rsid w:val="004F0765"/>
    <w:rsid w:val="004F0A26"/>
    <w:rsid w:val="004F0BDD"/>
    <w:rsid w:val="004F0FD3"/>
    <w:rsid w:val="004F0FDA"/>
    <w:rsid w:val="004F11B8"/>
    <w:rsid w:val="004F1224"/>
    <w:rsid w:val="004F12DA"/>
    <w:rsid w:val="004F14EA"/>
    <w:rsid w:val="004F1AE2"/>
    <w:rsid w:val="004F1BD8"/>
    <w:rsid w:val="004F1BF9"/>
    <w:rsid w:val="004F1F92"/>
    <w:rsid w:val="004F202B"/>
    <w:rsid w:val="004F2032"/>
    <w:rsid w:val="004F2321"/>
    <w:rsid w:val="004F261B"/>
    <w:rsid w:val="004F2D88"/>
    <w:rsid w:val="004F31E4"/>
    <w:rsid w:val="004F32B7"/>
    <w:rsid w:val="004F34AA"/>
    <w:rsid w:val="004F3554"/>
    <w:rsid w:val="004F3594"/>
    <w:rsid w:val="004F360D"/>
    <w:rsid w:val="004F3A0D"/>
    <w:rsid w:val="004F3AD0"/>
    <w:rsid w:val="004F3B0E"/>
    <w:rsid w:val="004F3E62"/>
    <w:rsid w:val="004F4077"/>
    <w:rsid w:val="004F4575"/>
    <w:rsid w:val="004F45FF"/>
    <w:rsid w:val="004F4725"/>
    <w:rsid w:val="004F4BC4"/>
    <w:rsid w:val="004F5100"/>
    <w:rsid w:val="004F5155"/>
    <w:rsid w:val="004F51F0"/>
    <w:rsid w:val="004F5407"/>
    <w:rsid w:val="004F570C"/>
    <w:rsid w:val="004F5B25"/>
    <w:rsid w:val="004F5B71"/>
    <w:rsid w:val="004F63FB"/>
    <w:rsid w:val="004F66F1"/>
    <w:rsid w:val="004F6B66"/>
    <w:rsid w:val="004F6D83"/>
    <w:rsid w:val="004F6E40"/>
    <w:rsid w:val="004F72A1"/>
    <w:rsid w:val="004F75EB"/>
    <w:rsid w:val="004F7A64"/>
    <w:rsid w:val="004F7B58"/>
    <w:rsid w:val="004F7BE7"/>
    <w:rsid w:val="00500345"/>
    <w:rsid w:val="005003BF"/>
    <w:rsid w:val="005005B5"/>
    <w:rsid w:val="005009D2"/>
    <w:rsid w:val="00500C9B"/>
    <w:rsid w:val="00500F10"/>
    <w:rsid w:val="00501061"/>
    <w:rsid w:val="00501181"/>
    <w:rsid w:val="005015A4"/>
    <w:rsid w:val="005015C3"/>
    <w:rsid w:val="00502031"/>
    <w:rsid w:val="00502934"/>
    <w:rsid w:val="00502B1D"/>
    <w:rsid w:val="00502E68"/>
    <w:rsid w:val="005030FC"/>
    <w:rsid w:val="00503437"/>
    <w:rsid w:val="005035C6"/>
    <w:rsid w:val="005036EF"/>
    <w:rsid w:val="00503795"/>
    <w:rsid w:val="00503D99"/>
    <w:rsid w:val="00503E94"/>
    <w:rsid w:val="00503EDF"/>
    <w:rsid w:val="00504276"/>
    <w:rsid w:val="00504515"/>
    <w:rsid w:val="00504A56"/>
    <w:rsid w:val="00504AB8"/>
    <w:rsid w:val="00504B2F"/>
    <w:rsid w:val="00504C00"/>
    <w:rsid w:val="00504CAC"/>
    <w:rsid w:val="00505288"/>
    <w:rsid w:val="005058CE"/>
    <w:rsid w:val="00505BB6"/>
    <w:rsid w:val="00506169"/>
    <w:rsid w:val="005062D5"/>
    <w:rsid w:val="0050661F"/>
    <w:rsid w:val="00506D87"/>
    <w:rsid w:val="00506DD3"/>
    <w:rsid w:val="00506E03"/>
    <w:rsid w:val="00506FEB"/>
    <w:rsid w:val="00507275"/>
    <w:rsid w:val="005073AD"/>
    <w:rsid w:val="00507AC9"/>
    <w:rsid w:val="00507C02"/>
    <w:rsid w:val="00507C2F"/>
    <w:rsid w:val="005101E1"/>
    <w:rsid w:val="00510599"/>
    <w:rsid w:val="005106A7"/>
    <w:rsid w:val="0051088E"/>
    <w:rsid w:val="00510946"/>
    <w:rsid w:val="00510B68"/>
    <w:rsid w:val="00510ED6"/>
    <w:rsid w:val="00511178"/>
    <w:rsid w:val="00511449"/>
    <w:rsid w:val="00511472"/>
    <w:rsid w:val="00511510"/>
    <w:rsid w:val="00511A43"/>
    <w:rsid w:val="00511D4F"/>
    <w:rsid w:val="0051218D"/>
    <w:rsid w:val="00512503"/>
    <w:rsid w:val="0051255F"/>
    <w:rsid w:val="00512C9E"/>
    <w:rsid w:val="00512E97"/>
    <w:rsid w:val="005131CD"/>
    <w:rsid w:val="00513684"/>
    <w:rsid w:val="005137C0"/>
    <w:rsid w:val="00513BBC"/>
    <w:rsid w:val="00513BCB"/>
    <w:rsid w:val="00513C6B"/>
    <w:rsid w:val="005140D7"/>
    <w:rsid w:val="005143A9"/>
    <w:rsid w:val="005149B6"/>
    <w:rsid w:val="00514D3A"/>
    <w:rsid w:val="00514FEE"/>
    <w:rsid w:val="005150E3"/>
    <w:rsid w:val="005153B1"/>
    <w:rsid w:val="0051568C"/>
    <w:rsid w:val="00515DEC"/>
    <w:rsid w:val="00516D6F"/>
    <w:rsid w:val="005173D0"/>
    <w:rsid w:val="005175D5"/>
    <w:rsid w:val="0051777C"/>
    <w:rsid w:val="00517A46"/>
    <w:rsid w:val="00517A68"/>
    <w:rsid w:val="00517AFA"/>
    <w:rsid w:val="00517B45"/>
    <w:rsid w:val="00517C15"/>
    <w:rsid w:val="00520156"/>
    <w:rsid w:val="005210D5"/>
    <w:rsid w:val="005212E3"/>
    <w:rsid w:val="0052168B"/>
    <w:rsid w:val="00521C16"/>
    <w:rsid w:val="00521F76"/>
    <w:rsid w:val="0052205C"/>
    <w:rsid w:val="005221FB"/>
    <w:rsid w:val="0052223C"/>
    <w:rsid w:val="0052229A"/>
    <w:rsid w:val="005224BE"/>
    <w:rsid w:val="0052286A"/>
    <w:rsid w:val="00522B6A"/>
    <w:rsid w:val="00522C63"/>
    <w:rsid w:val="0052350C"/>
    <w:rsid w:val="005239F4"/>
    <w:rsid w:val="00523E49"/>
    <w:rsid w:val="005240B4"/>
    <w:rsid w:val="005240D1"/>
    <w:rsid w:val="00524168"/>
    <w:rsid w:val="00524284"/>
    <w:rsid w:val="005246A1"/>
    <w:rsid w:val="00524C1E"/>
    <w:rsid w:val="00524C27"/>
    <w:rsid w:val="00524EFE"/>
    <w:rsid w:val="00525043"/>
    <w:rsid w:val="0052523B"/>
    <w:rsid w:val="005252AD"/>
    <w:rsid w:val="00525388"/>
    <w:rsid w:val="005253F9"/>
    <w:rsid w:val="00525ED3"/>
    <w:rsid w:val="0052618A"/>
    <w:rsid w:val="0052633D"/>
    <w:rsid w:val="005265AB"/>
    <w:rsid w:val="0052678F"/>
    <w:rsid w:val="005268B8"/>
    <w:rsid w:val="0052698C"/>
    <w:rsid w:val="005269FC"/>
    <w:rsid w:val="00526ADD"/>
    <w:rsid w:val="00526BBB"/>
    <w:rsid w:val="005270FC"/>
    <w:rsid w:val="005271EA"/>
    <w:rsid w:val="0052762D"/>
    <w:rsid w:val="00527F69"/>
    <w:rsid w:val="0053034F"/>
    <w:rsid w:val="00530614"/>
    <w:rsid w:val="00530FFA"/>
    <w:rsid w:val="005310F8"/>
    <w:rsid w:val="005311A2"/>
    <w:rsid w:val="005316E3"/>
    <w:rsid w:val="00531778"/>
    <w:rsid w:val="005318F1"/>
    <w:rsid w:val="00531985"/>
    <w:rsid w:val="00531A97"/>
    <w:rsid w:val="00531D42"/>
    <w:rsid w:val="00531EB3"/>
    <w:rsid w:val="005322AF"/>
    <w:rsid w:val="0053231C"/>
    <w:rsid w:val="00532825"/>
    <w:rsid w:val="00532B82"/>
    <w:rsid w:val="00532BEB"/>
    <w:rsid w:val="00532C28"/>
    <w:rsid w:val="00532D09"/>
    <w:rsid w:val="0053305F"/>
    <w:rsid w:val="00533318"/>
    <w:rsid w:val="005336F4"/>
    <w:rsid w:val="00533904"/>
    <w:rsid w:val="00533944"/>
    <w:rsid w:val="00533C60"/>
    <w:rsid w:val="00533DA0"/>
    <w:rsid w:val="00533DDB"/>
    <w:rsid w:val="00533F56"/>
    <w:rsid w:val="0053416C"/>
    <w:rsid w:val="00534190"/>
    <w:rsid w:val="00534508"/>
    <w:rsid w:val="00534A9F"/>
    <w:rsid w:val="00534C3D"/>
    <w:rsid w:val="00534C60"/>
    <w:rsid w:val="00534E19"/>
    <w:rsid w:val="005361EC"/>
    <w:rsid w:val="00536DC7"/>
    <w:rsid w:val="00537016"/>
    <w:rsid w:val="00537064"/>
    <w:rsid w:val="00537159"/>
    <w:rsid w:val="00537178"/>
    <w:rsid w:val="0053733E"/>
    <w:rsid w:val="005373AF"/>
    <w:rsid w:val="005378FA"/>
    <w:rsid w:val="00540391"/>
    <w:rsid w:val="005405A2"/>
    <w:rsid w:val="00540700"/>
    <w:rsid w:val="005408EB"/>
    <w:rsid w:val="0054092B"/>
    <w:rsid w:val="00540B4F"/>
    <w:rsid w:val="00540C19"/>
    <w:rsid w:val="00540C8A"/>
    <w:rsid w:val="00540E1F"/>
    <w:rsid w:val="00541062"/>
    <w:rsid w:val="00541676"/>
    <w:rsid w:val="0054168E"/>
    <w:rsid w:val="005425EE"/>
    <w:rsid w:val="00542A20"/>
    <w:rsid w:val="00542CCE"/>
    <w:rsid w:val="00542CE8"/>
    <w:rsid w:val="00543002"/>
    <w:rsid w:val="005437C6"/>
    <w:rsid w:val="00543FBF"/>
    <w:rsid w:val="00544478"/>
    <w:rsid w:val="00544508"/>
    <w:rsid w:val="00544523"/>
    <w:rsid w:val="00544582"/>
    <w:rsid w:val="00544941"/>
    <w:rsid w:val="00544A5A"/>
    <w:rsid w:val="00544B27"/>
    <w:rsid w:val="00544EA3"/>
    <w:rsid w:val="005450B0"/>
    <w:rsid w:val="005453E1"/>
    <w:rsid w:val="0054549C"/>
    <w:rsid w:val="00545646"/>
    <w:rsid w:val="005461AF"/>
    <w:rsid w:val="0054671E"/>
    <w:rsid w:val="00546735"/>
    <w:rsid w:val="00546905"/>
    <w:rsid w:val="00546B61"/>
    <w:rsid w:val="00546D01"/>
    <w:rsid w:val="00546DC9"/>
    <w:rsid w:val="00546FD0"/>
    <w:rsid w:val="0054719C"/>
    <w:rsid w:val="00547238"/>
    <w:rsid w:val="005474CB"/>
    <w:rsid w:val="005475A7"/>
    <w:rsid w:val="0054776A"/>
    <w:rsid w:val="005478BF"/>
    <w:rsid w:val="005479D7"/>
    <w:rsid w:val="00547CE6"/>
    <w:rsid w:val="00547EC2"/>
    <w:rsid w:val="00550102"/>
    <w:rsid w:val="0055014F"/>
    <w:rsid w:val="0055073C"/>
    <w:rsid w:val="005508E9"/>
    <w:rsid w:val="00550DE9"/>
    <w:rsid w:val="005510CA"/>
    <w:rsid w:val="005515BC"/>
    <w:rsid w:val="00551675"/>
    <w:rsid w:val="00551A3B"/>
    <w:rsid w:val="00551A53"/>
    <w:rsid w:val="00551A70"/>
    <w:rsid w:val="00551D20"/>
    <w:rsid w:val="0055211E"/>
    <w:rsid w:val="00552225"/>
    <w:rsid w:val="00552243"/>
    <w:rsid w:val="005524F2"/>
    <w:rsid w:val="0055252F"/>
    <w:rsid w:val="0055258C"/>
    <w:rsid w:val="0055273D"/>
    <w:rsid w:val="005528BD"/>
    <w:rsid w:val="005528C4"/>
    <w:rsid w:val="00552BEB"/>
    <w:rsid w:val="0055319C"/>
    <w:rsid w:val="005532A7"/>
    <w:rsid w:val="005533E5"/>
    <w:rsid w:val="00553DC8"/>
    <w:rsid w:val="005540E5"/>
    <w:rsid w:val="0055424F"/>
    <w:rsid w:val="00554491"/>
    <w:rsid w:val="005544D4"/>
    <w:rsid w:val="0055477D"/>
    <w:rsid w:val="00555195"/>
    <w:rsid w:val="00555460"/>
    <w:rsid w:val="00555492"/>
    <w:rsid w:val="005554F0"/>
    <w:rsid w:val="00555C8C"/>
    <w:rsid w:val="00556016"/>
    <w:rsid w:val="00556325"/>
    <w:rsid w:val="0055644B"/>
    <w:rsid w:val="0055652C"/>
    <w:rsid w:val="005566A3"/>
    <w:rsid w:val="00556BC4"/>
    <w:rsid w:val="00556EEF"/>
    <w:rsid w:val="00557321"/>
    <w:rsid w:val="005574FB"/>
    <w:rsid w:val="005578EF"/>
    <w:rsid w:val="00557B57"/>
    <w:rsid w:val="00557B96"/>
    <w:rsid w:val="00557C9F"/>
    <w:rsid w:val="00557CDA"/>
    <w:rsid w:val="00557D98"/>
    <w:rsid w:val="00557DBE"/>
    <w:rsid w:val="005601A4"/>
    <w:rsid w:val="0056033A"/>
    <w:rsid w:val="00560C01"/>
    <w:rsid w:val="00560ED6"/>
    <w:rsid w:val="00560F55"/>
    <w:rsid w:val="005619C7"/>
    <w:rsid w:val="00561AA3"/>
    <w:rsid w:val="00561D81"/>
    <w:rsid w:val="00561E4F"/>
    <w:rsid w:val="005628A4"/>
    <w:rsid w:val="00562AB0"/>
    <w:rsid w:val="00563117"/>
    <w:rsid w:val="005636E4"/>
    <w:rsid w:val="00563C74"/>
    <w:rsid w:val="00563D9C"/>
    <w:rsid w:val="00563E77"/>
    <w:rsid w:val="00564252"/>
    <w:rsid w:val="00564452"/>
    <w:rsid w:val="00564750"/>
    <w:rsid w:val="005647A4"/>
    <w:rsid w:val="005649DE"/>
    <w:rsid w:val="00564B0F"/>
    <w:rsid w:val="00564CD3"/>
    <w:rsid w:val="00564F2B"/>
    <w:rsid w:val="005650AE"/>
    <w:rsid w:val="0056553F"/>
    <w:rsid w:val="0056591A"/>
    <w:rsid w:val="005659CD"/>
    <w:rsid w:val="00565C1A"/>
    <w:rsid w:val="0056605F"/>
    <w:rsid w:val="005662B2"/>
    <w:rsid w:val="00566657"/>
    <w:rsid w:val="00566835"/>
    <w:rsid w:val="00566C53"/>
    <w:rsid w:val="00566D73"/>
    <w:rsid w:val="005672C4"/>
    <w:rsid w:val="00567645"/>
    <w:rsid w:val="005678BC"/>
    <w:rsid w:val="0056794E"/>
    <w:rsid w:val="005679A4"/>
    <w:rsid w:val="00567A15"/>
    <w:rsid w:val="00567BD4"/>
    <w:rsid w:val="00567D2F"/>
    <w:rsid w:val="00567E63"/>
    <w:rsid w:val="005703E9"/>
    <w:rsid w:val="005707EF"/>
    <w:rsid w:val="00570D28"/>
    <w:rsid w:val="00570F42"/>
    <w:rsid w:val="00571103"/>
    <w:rsid w:val="00571527"/>
    <w:rsid w:val="00571671"/>
    <w:rsid w:val="00571A45"/>
    <w:rsid w:val="00571BE9"/>
    <w:rsid w:val="00571C45"/>
    <w:rsid w:val="00571CD9"/>
    <w:rsid w:val="00571DCB"/>
    <w:rsid w:val="00571EA2"/>
    <w:rsid w:val="0057205C"/>
    <w:rsid w:val="00572421"/>
    <w:rsid w:val="005725B5"/>
    <w:rsid w:val="005726AF"/>
    <w:rsid w:val="00572A59"/>
    <w:rsid w:val="00572E9D"/>
    <w:rsid w:val="00572F9C"/>
    <w:rsid w:val="0057307F"/>
    <w:rsid w:val="00573256"/>
    <w:rsid w:val="005736B6"/>
    <w:rsid w:val="0057399A"/>
    <w:rsid w:val="00573D9B"/>
    <w:rsid w:val="00573F25"/>
    <w:rsid w:val="00573FDD"/>
    <w:rsid w:val="00574313"/>
    <w:rsid w:val="005743F8"/>
    <w:rsid w:val="00574504"/>
    <w:rsid w:val="00574655"/>
    <w:rsid w:val="005746C0"/>
    <w:rsid w:val="005746D8"/>
    <w:rsid w:val="00574ADB"/>
    <w:rsid w:val="00574B08"/>
    <w:rsid w:val="00575033"/>
    <w:rsid w:val="005751F1"/>
    <w:rsid w:val="0057523C"/>
    <w:rsid w:val="0057523F"/>
    <w:rsid w:val="005752E6"/>
    <w:rsid w:val="00575306"/>
    <w:rsid w:val="005756D6"/>
    <w:rsid w:val="0057578C"/>
    <w:rsid w:val="005758B7"/>
    <w:rsid w:val="00575A74"/>
    <w:rsid w:val="00575D27"/>
    <w:rsid w:val="005761B5"/>
    <w:rsid w:val="00576392"/>
    <w:rsid w:val="005763BF"/>
    <w:rsid w:val="0057658B"/>
    <w:rsid w:val="00576610"/>
    <w:rsid w:val="00576880"/>
    <w:rsid w:val="005768CA"/>
    <w:rsid w:val="00576BAA"/>
    <w:rsid w:val="00576FAB"/>
    <w:rsid w:val="0057781B"/>
    <w:rsid w:val="00577903"/>
    <w:rsid w:val="00577B70"/>
    <w:rsid w:val="00577D64"/>
    <w:rsid w:val="00577DA2"/>
    <w:rsid w:val="00580007"/>
    <w:rsid w:val="005800D3"/>
    <w:rsid w:val="0058011A"/>
    <w:rsid w:val="00580224"/>
    <w:rsid w:val="00580762"/>
    <w:rsid w:val="00580983"/>
    <w:rsid w:val="00580CF0"/>
    <w:rsid w:val="00580E25"/>
    <w:rsid w:val="00580F1B"/>
    <w:rsid w:val="00580F66"/>
    <w:rsid w:val="00580FB5"/>
    <w:rsid w:val="005814D9"/>
    <w:rsid w:val="0058173F"/>
    <w:rsid w:val="0058190E"/>
    <w:rsid w:val="00581996"/>
    <w:rsid w:val="0058227A"/>
    <w:rsid w:val="005822B4"/>
    <w:rsid w:val="005824BC"/>
    <w:rsid w:val="00582CC0"/>
    <w:rsid w:val="00582DD3"/>
    <w:rsid w:val="00582F92"/>
    <w:rsid w:val="005831DA"/>
    <w:rsid w:val="00583275"/>
    <w:rsid w:val="00583432"/>
    <w:rsid w:val="00583940"/>
    <w:rsid w:val="00583A29"/>
    <w:rsid w:val="00583AE1"/>
    <w:rsid w:val="00583E2E"/>
    <w:rsid w:val="005840C1"/>
    <w:rsid w:val="0058441E"/>
    <w:rsid w:val="0058455F"/>
    <w:rsid w:val="005847DA"/>
    <w:rsid w:val="00584813"/>
    <w:rsid w:val="00584D61"/>
    <w:rsid w:val="00584F38"/>
    <w:rsid w:val="0058501C"/>
    <w:rsid w:val="005852F7"/>
    <w:rsid w:val="00585318"/>
    <w:rsid w:val="00585455"/>
    <w:rsid w:val="00585CD0"/>
    <w:rsid w:val="00585CD6"/>
    <w:rsid w:val="0058607E"/>
    <w:rsid w:val="005865AB"/>
    <w:rsid w:val="005866AD"/>
    <w:rsid w:val="00586741"/>
    <w:rsid w:val="00586869"/>
    <w:rsid w:val="00586A30"/>
    <w:rsid w:val="00586A33"/>
    <w:rsid w:val="00586A7F"/>
    <w:rsid w:val="00586B07"/>
    <w:rsid w:val="00586BD8"/>
    <w:rsid w:val="00586BFF"/>
    <w:rsid w:val="005903C3"/>
    <w:rsid w:val="005906C3"/>
    <w:rsid w:val="00590720"/>
    <w:rsid w:val="005909EE"/>
    <w:rsid w:val="00590A51"/>
    <w:rsid w:val="00590DBC"/>
    <w:rsid w:val="00591138"/>
    <w:rsid w:val="00591166"/>
    <w:rsid w:val="005912D7"/>
    <w:rsid w:val="0059147D"/>
    <w:rsid w:val="00591B1F"/>
    <w:rsid w:val="00591BCE"/>
    <w:rsid w:val="00591F76"/>
    <w:rsid w:val="005922BD"/>
    <w:rsid w:val="00592563"/>
    <w:rsid w:val="005927DD"/>
    <w:rsid w:val="00592CF6"/>
    <w:rsid w:val="005933CE"/>
    <w:rsid w:val="00593457"/>
    <w:rsid w:val="0059359C"/>
    <w:rsid w:val="00593841"/>
    <w:rsid w:val="00593930"/>
    <w:rsid w:val="005941F0"/>
    <w:rsid w:val="005942A4"/>
    <w:rsid w:val="005943E1"/>
    <w:rsid w:val="00594689"/>
    <w:rsid w:val="00595300"/>
    <w:rsid w:val="005958D7"/>
    <w:rsid w:val="005958E4"/>
    <w:rsid w:val="00595ACD"/>
    <w:rsid w:val="0059636F"/>
    <w:rsid w:val="0059651E"/>
    <w:rsid w:val="00596590"/>
    <w:rsid w:val="00596990"/>
    <w:rsid w:val="00596A54"/>
    <w:rsid w:val="00596B03"/>
    <w:rsid w:val="00596CA1"/>
    <w:rsid w:val="005970DC"/>
    <w:rsid w:val="005972F5"/>
    <w:rsid w:val="005973E6"/>
    <w:rsid w:val="005975E2"/>
    <w:rsid w:val="005A009F"/>
    <w:rsid w:val="005A0244"/>
    <w:rsid w:val="005A02B7"/>
    <w:rsid w:val="005A09BC"/>
    <w:rsid w:val="005A0CB3"/>
    <w:rsid w:val="005A0F77"/>
    <w:rsid w:val="005A12E8"/>
    <w:rsid w:val="005A1562"/>
    <w:rsid w:val="005A1C13"/>
    <w:rsid w:val="005A1E98"/>
    <w:rsid w:val="005A20F5"/>
    <w:rsid w:val="005A215E"/>
    <w:rsid w:val="005A21EE"/>
    <w:rsid w:val="005A2336"/>
    <w:rsid w:val="005A23A7"/>
    <w:rsid w:val="005A2F4B"/>
    <w:rsid w:val="005A3133"/>
    <w:rsid w:val="005A3169"/>
    <w:rsid w:val="005A32E8"/>
    <w:rsid w:val="005A342C"/>
    <w:rsid w:val="005A34D2"/>
    <w:rsid w:val="005A3764"/>
    <w:rsid w:val="005A3B5E"/>
    <w:rsid w:val="005A3CAB"/>
    <w:rsid w:val="005A3DF8"/>
    <w:rsid w:val="005A3F18"/>
    <w:rsid w:val="005A4677"/>
    <w:rsid w:val="005A483E"/>
    <w:rsid w:val="005A4993"/>
    <w:rsid w:val="005A4C2C"/>
    <w:rsid w:val="005A4F30"/>
    <w:rsid w:val="005A4FCD"/>
    <w:rsid w:val="005A578B"/>
    <w:rsid w:val="005A596A"/>
    <w:rsid w:val="005A6048"/>
    <w:rsid w:val="005A64F5"/>
    <w:rsid w:val="005A6C5D"/>
    <w:rsid w:val="005A764A"/>
    <w:rsid w:val="005A7674"/>
    <w:rsid w:val="005A782E"/>
    <w:rsid w:val="005A784B"/>
    <w:rsid w:val="005A7AA1"/>
    <w:rsid w:val="005A7DF0"/>
    <w:rsid w:val="005B0129"/>
    <w:rsid w:val="005B01BA"/>
    <w:rsid w:val="005B01D4"/>
    <w:rsid w:val="005B091D"/>
    <w:rsid w:val="005B0930"/>
    <w:rsid w:val="005B094E"/>
    <w:rsid w:val="005B097C"/>
    <w:rsid w:val="005B0A58"/>
    <w:rsid w:val="005B0F58"/>
    <w:rsid w:val="005B12EA"/>
    <w:rsid w:val="005B133B"/>
    <w:rsid w:val="005B145D"/>
    <w:rsid w:val="005B16D5"/>
    <w:rsid w:val="005B179E"/>
    <w:rsid w:val="005B1999"/>
    <w:rsid w:val="005B19D1"/>
    <w:rsid w:val="005B1CA3"/>
    <w:rsid w:val="005B1DCB"/>
    <w:rsid w:val="005B1FFB"/>
    <w:rsid w:val="005B2269"/>
    <w:rsid w:val="005B2C3B"/>
    <w:rsid w:val="005B2EE0"/>
    <w:rsid w:val="005B30FB"/>
    <w:rsid w:val="005B339A"/>
    <w:rsid w:val="005B34AE"/>
    <w:rsid w:val="005B352A"/>
    <w:rsid w:val="005B3CBE"/>
    <w:rsid w:val="005B3D0B"/>
    <w:rsid w:val="005B4137"/>
    <w:rsid w:val="005B4B68"/>
    <w:rsid w:val="005B5985"/>
    <w:rsid w:val="005B5A3D"/>
    <w:rsid w:val="005B676F"/>
    <w:rsid w:val="005B6E48"/>
    <w:rsid w:val="005B6FD7"/>
    <w:rsid w:val="005B709B"/>
    <w:rsid w:val="005B79DD"/>
    <w:rsid w:val="005B7C20"/>
    <w:rsid w:val="005B7D4D"/>
    <w:rsid w:val="005B7DD3"/>
    <w:rsid w:val="005B7EF4"/>
    <w:rsid w:val="005B7F7C"/>
    <w:rsid w:val="005C0126"/>
    <w:rsid w:val="005C033E"/>
    <w:rsid w:val="005C0621"/>
    <w:rsid w:val="005C0BB3"/>
    <w:rsid w:val="005C0CE1"/>
    <w:rsid w:val="005C0D9C"/>
    <w:rsid w:val="005C0DA0"/>
    <w:rsid w:val="005C0DB5"/>
    <w:rsid w:val="005C15A6"/>
    <w:rsid w:val="005C16DF"/>
    <w:rsid w:val="005C1A9B"/>
    <w:rsid w:val="005C1CB8"/>
    <w:rsid w:val="005C2221"/>
    <w:rsid w:val="005C244A"/>
    <w:rsid w:val="005C2524"/>
    <w:rsid w:val="005C2581"/>
    <w:rsid w:val="005C27CA"/>
    <w:rsid w:val="005C2A51"/>
    <w:rsid w:val="005C2A8C"/>
    <w:rsid w:val="005C2BEA"/>
    <w:rsid w:val="005C304E"/>
    <w:rsid w:val="005C30A4"/>
    <w:rsid w:val="005C317D"/>
    <w:rsid w:val="005C346D"/>
    <w:rsid w:val="005C3480"/>
    <w:rsid w:val="005C34BC"/>
    <w:rsid w:val="005C36A2"/>
    <w:rsid w:val="005C4151"/>
    <w:rsid w:val="005C4440"/>
    <w:rsid w:val="005C453A"/>
    <w:rsid w:val="005C5081"/>
    <w:rsid w:val="005C5095"/>
    <w:rsid w:val="005C5174"/>
    <w:rsid w:val="005C544A"/>
    <w:rsid w:val="005C5BC6"/>
    <w:rsid w:val="005C5D4C"/>
    <w:rsid w:val="005C67BE"/>
    <w:rsid w:val="005C67C7"/>
    <w:rsid w:val="005C6CAF"/>
    <w:rsid w:val="005C6F4C"/>
    <w:rsid w:val="005C7184"/>
    <w:rsid w:val="005C7571"/>
    <w:rsid w:val="005C78BD"/>
    <w:rsid w:val="005C7A4B"/>
    <w:rsid w:val="005C7D57"/>
    <w:rsid w:val="005D0044"/>
    <w:rsid w:val="005D0321"/>
    <w:rsid w:val="005D0491"/>
    <w:rsid w:val="005D04B5"/>
    <w:rsid w:val="005D0702"/>
    <w:rsid w:val="005D0781"/>
    <w:rsid w:val="005D09DC"/>
    <w:rsid w:val="005D0B77"/>
    <w:rsid w:val="005D0FEE"/>
    <w:rsid w:val="005D1087"/>
    <w:rsid w:val="005D113E"/>
    <w:rsid w:val="005D117F"/>
    <w:rsid w:val="005D167A"/>
    <w:rsid w:val="005D1826"/>
    <w:rsid w:val="005D1863"/>
    <w:rsid w:val="005D18CE"/>
    <w:rsid w:val="005D1B89"/>
    <w:rsid w:val="005D1BD7"/>
    <w:rsid w:val="005D2082"/>
    <w:rsid w:val="005D221D"/>
    <w:rsid w:val="005D2286"/>
    <w:rsid w:val="005D2734"/>
    <w:rsid w:val="005D282D"/>
    <w:rsid w:val="005D2955"/>
    <w:rsid w:val="005D2ADA"/>
    <w:rsid w:val="005D34F0"/>
    <w:rsid w:val="005D3677"/>
    <w:rsid w:val="005D4091"/>
    <w:rsid w:val="005D4856"/>
    <w:rsid w:val="005D4934"/>
    <w:rsid w:val="005D4D72"/>
    <w:rsid w:val="005D4DB3"/>
    <w:rsid w:val="005D4EF7"/>
    <w:rsid w:val="005D50EB"/>
    <w:rsid w:val="005D54C1"/>
    <w:rsid w:val="005D5C26"/>
    <w:rsid w:val="005D5F25"/>
    <w:rsid w:val="005D67E0"/>
    <w:rsid w:val="005D6E51"/>
    <w:rsid w:val="005D704D"/>
    <w:rsid w:val="005D7468"/>
    <w:rsid w:val="005D7503"/>
    <w:rsid w:val="005D7B5B"/>
    <w:rsid w:val="005E04E9"/>
    <w:rsid w:val="005E053C"/>
    <w:rsid w:val="005E06CD"/>
    <w:rsid w:val="005E0A89"/>
    <w:rsid w:val="005E0B48"/>
    <w:rsid w:val="005E0FAC"/>
    <w:rsid w:val="005E14C3"/>
    <w:rsid w:val="005E1715"/>
    <w:rsid w:val="005E19A4"/>
    <w:rsid w:val="005E1F60"/>
    <w:rsid w:val="005E26FC"/>
    <w:rsid w:val="005E2B20"/>
    <w:rsid w:val="005E2D5A"/>
    <w:rsid w:val="005E3275"/>
    <w:rsid w:val="005E3721"/>
    <w:rsid w:val="005E3A83"/>
    <w:rsid w:val="005E3A94"/>
    <w:rsid w:val="005E3B09"/>
    <w:rsid w:val="005E3C8E"/>
    <w:rsid w:val="005E3FD0"/>
    <w:rsid w:val="005E40FD"/>
    <w:rsid w:val="005E43CD"/>
    <w:rsid w:val="005E49AB"/>
    <w:rsid w:val="005E4E93"/>
    <w:rsid w:val="005E4EC6"/>
    <w:rsid w:val="005E4EF3"/>
    <w:rsid w:val="005E505D"/>
    <w:rsid w:val="005E52FD"/>
    <w:rsid w:val="005E57F5"/>
    <w:rsid w:val="005E5CEF"/>
    <w:rsid w:val="005E5E4D"/>
    <w:rsid w:val="005E6401"/>
    <w:rsid w:val="005E690F"/>
    <w:rsid w:val="005E6CF9"/>
    <w:rsid w:val="005E72F6"/>
    <w:rsid w:val="005E740A"/>
    <w:rsid w:val="005E74DF"/>
    <w:rsid w:val="005E74E4"/>
    <w:rsid w:val="005E7598"/>
    <w:rsid w:val="005E7914"/>
    <w:rsid w:val="005F03C2"/>
    <w:rsid w:val="005F03C6"/>
    <w:rsid w:val="005F042A"/>
    <w:rsid w:val="005F15AD"/>
    <w:rsid w:val="005F168C"/>
    <w:rsid w:val="005F1A6E"/>
    <w:rsid w:val="005F1A91"/>
    <w:rsid w:val="005F1E4D"/>
    <w:rsid w:val="005F21F2"/>
    <w:rsid w:val="005F2676"/>
    <w:rsid w:val="005F2E6B"/>
    <w:rsid w:val="005F36FC"/>
    <w:rsid w:val="005F39D3"/>
    <w:rsid w:val="005F3C7E"/>
    <w:rsid w:val="005F3F6E"/>
    <w:rsid w:val="005F43AA"/>
    <w:rsid w:val="005F4820"/>
    <w:rsid w:val="005F489E"/>
    <w:rsid w:val="005F4B9C"/>
    <w:rsid w:val="005F4DAD"/>
    <w:rsid w:val="005F4E64"/>
    <w:rsid w:val="005F5006"/>
    <w:rsid w:val="005F518B"/>
    <w:rsid w:val="005F5264"/>
    <w:rsid w:val="005F5477"/>
    <w:rsid w:val="005F55AD"/>
    <w:rsid w:val="005F5E3E"/>
    <w:rsid w:val="005F610B"/>
    <w:rsid w:val="005F6125"/>
    <w:rsid w:val="005F6224"/>
    <w:rsid w:val="005F6668"/>
    <w:rsid w:val="005F6A50"/>
    <w:rsid w:val="005F6C75"/>
    <w:rsid w:val="005F6F10"/>
    <w:rsid w:val="005F6FB8"/>
    <w:rsid w:val="005F713B"/>
    <w:rsid w:val="005F7165"/>
    <w:rsid w:val="005F72B7"/>
    <w:rsid w:val="005F7D30"/>
    <w:rsid w:val="005F7F96"/>
    <w:rsid w:val="00600198"/>
    <w:rsid w:val="00600345"/>
    <w:rsid w:val="0060053B"/>
    <w:rsid w:val="006005DD"/>
    <w:rsid w:val="00600B59"/>
    <w:rsid w:val="00600B60"/>
    <w:rsid w:val="00600EAE"/>
    <w:rsid w:val="00600F99"/>
    <w:rsid w:val="00601150"/>
    <w:rsid w:val="006014DA"/>
    <w:rsid w:val="006016F3"/>
    <w:rsid w:val="006018D9"/>
    <w:rsid w:val="00601C67"/>
    <w:rsid w:val="00602276"/>
    <w:rsid w:val="0060232C"/>
    <w:rsid w:val="006023CE"/>
    <w:rsid w:val="0060296E"/>
    <w:rsid w:val="00602EBE"/>
    <w:rsid w:val="0060333B"/>
    <w:rsid w:val="0060348C"/>
    <w:rsid w:val="00603518"/>
    <w:rsid w:val="006036F6"/>
    <w:rsid w:val="0060370A"/>
    <w:rsid w:val="00603732"/>
    <w:rsid w:val="00603B17"/>
    <w:rsid w:val="00603C42"/>
    <w:rsid w:val="00604056"/>
    <w:rsid w:val="00604369"/>
    <w:rsid w:val="006043A6"/>
    <w:rsid w:val="00604858"/>
    <w:rsid w:val="00604A80"/>
    <w:rsid w:val="00604E8C"/>
    <w:rsid w:val="00604EA6"/>
    <w:rsid w:val="00604FA4"/>
    <w:rsid w:val="006050E5"/>
    <w:rsid w:val="0060524C"/>
    <w:rsid w:val="0060551E"/>
    <w:rsid w:val="00605793"/>
    <w:rsid w:val="0060588C"/>
    <w:rsid w:val="006059BC"/>
    <w:rsid w:val="0060612E"/>
    <w:rsid w:val="0060632A"/>
    <w:rsid w:val="00606517"/>
    <w:rsid w:val="00606A4B"/>
    <w:rsid w:val="00606EA1"/>
    <w:rsid w:val="006071CE"/>
    <w:rsid w:val="006073F6"/>
    <w:rsid w:val="0060740F"/>
    <w:rsid w:val="006078B6"/>
    <w:rsid w:val="00607C0A"/>
    <w:rsid w:val="00607C1E"/>
    <w:rsid w:val="00607D03"/>
    <w:rsid w:val="0061082B"/>
    <w:rsid w:val="0061084D"/>
    <w:rsid w:val="00610967"/>
    <w:rsid w:val="00610C20"/>
    <w:rsid w:val="00610C5F"/>
    <w:rsid w:val="00610DFC"/>
    <w:rsid w:val="0061101B"/>
    <w:rsid w:val="006114A4"/>
    <w:rsid w:val="00611791"/>
    <w:rsid w:val="006117C2"/>
    <w:rsid w:val="00611A06"/>
    <w:rsid w:val="00611BA5"/>
    <w:rsid w:val="00611F2E"/>
    <w:rsid w:val="00612B3D"/>
    <w:rsid w:val="00612B9A"/>
    <w:rsid w:val="00612F0D"/>
    <w:rsid w:val="006131FD"/>
    <w:rsid w:val="006139BD"/>
    <w:rsid w:val="00613E05"/>
    <w:rsid w:val="00613EBF"/>
    <w:rsid w:val="00614165"/>
    <w:rsid w:val="00614541"/>
    <w:rsid w:val="00614754"/>
    <w:rsid w:val="006147C1"/>
    <w:rsid w:val="00614A1F"/>
    <w:rsid w:val="00614DE5"/>
    <w:rsid w:val="00615EFA"/>
    <w:rsid w:val="00615F19"/>
    <w:rsid w:val="006164BD"/>
    <w:rsid w:val="00616739"/>
    <w:rsid w:val="00616A31"/>
    <w:rsid w:val="00616FB1"/>
    <w:rsid w:val="006170DF"/>
    <w:rsid w:val="006170E7"/>
    <w:rsid w:val="00617159"/>
    <w:rsid w:val="006171DF"/>
    <w:rsid w:val="006172C3"/>
    <w:rsid w:val="0061732E"/>
    <w:rsid w:val="0061759E"/>
    <w:rsid w:val="00617645"/>
    <w:rsid w:val="00617E67"/>
    <w:rsid w:val="006202CF"/>
    <w:rsid w:val="006205CD"/>
    <w:rsid w:val="00620688"/>
    <w:rsid w:val="006208E2"/>
    <w:rsid w:val="00620B3B"/>
    <w:rsid w:val="00620B3D"/>
    <w:rsid w:val="00621293"/>
    <w:rsid w:val="006214F6"/>
    <w:rsid w:val="00621596"/>
    <w:rsid w:val="0062167E"/>
    <w:rsid w:val="00621A92"/>
    <w:rsid w:val="00621D59"/>
    <w:rsid w:val="00621E32"/>
    <w:rsid w:val="00621EB1"/>
    <w:rsid w:val="00622557"/>
    <w:rsid w:val="0062298C"/>
    <w:rsid w:val="00622EAA"/>
    <w:rsid w:val="006231D0"/>
    <w:rsid w:val="0062348F"/>
    <w:rsid w:val="0062357E"/>
    <w:rsid w:val="00623766"/>
    <w:rsid w:val="006237DE"/>
    <w:rsid w:val="00623A4B"/>
    <w:rsid w:val="00623ABE"/>
    <w:rsid w:val="00623D7E"/>
    <w:rsid w:val="006241CD"/>
    <w:rsid w:val="0062427E"/>
    <w:rsid w:val="006244A2"/>
    <w:rsid w:val="00624B31"/>
    <w:rsid w:val="00624E22"/>
    <w:rsid w:val="00625EA6"/>
    <w:rsid w:val="00626166"/>
    <w:rsid w:val="0062620B"/>
    <w:rsid w:val="0062627D"/>
    <w:rsid w:val="00626545"/>
    <w:rsid w:val="00626625"/>
    <w:rsid w:val="00626A54"/>
    <w:rsid w:val="00626ACE"/>
    <w:rsid w:val="00626F9F"/>
    <w:rsid w:val="00626FDF"/>
    <w:rsid w:val="00627362"/>
    <w:rsid w:val="0062757B"/>
    <w:rsid w:val="006277AD"/>
    <w:rsid w:val="0062791E"/>
    <w:rsid w:val="00627DF7"/>
    <w:rsid w:val="00630500"/>
    <w:rsid w:val="00630778"/>
    <w:rsid w:val="0063078F"/>
    <w:rsid w:val="00630A02"/>
    <w:rsid w:val="00631369"/>
    <w:rsid w:val="006313B3"/>
    <w:rsid w:val="006315D4"/>
    <w:rsid w:val="00631B0E"/>
    <w:rsid w:val="00631E41"/>
    <w:rsid w:val="00632134"/>
    <w:rsid w:val="006321C9"/>
    <w:rsid w:val="00632829"/>
    <w:rsid w:val="006328C8"/>
    <w:rsid w:val="00633178"/>
    <w:rsid w:val="0063323F"/>
    <w:rsid w:val="00633452"/>
    <w:rsid w:val="0063370E"/>
    <w:rsid w:val="00633872"/>
    <w:rsid w:val="006338BE"/>
    <w:rsid w:val="00634590"/>
    <w:rsid w:val="00635046"/>
    <w:rsid w:val="00635287"/>
    <w:rsid w:val="006356A7"/>
    <w:rsid w:val="0063588C"/>
    <w:rsid w:val="0063594F"/>
    <w:rsid w:val="00635E38"/>
    <w:rsid w:val="00636782"/>
    <w:rsid w:val="006368E4"/>
    <w:rsid w:val="00636925"/>
    <w:rsid w:val="00636947"/>
    <w:rsid w:val="006369C0"/>
    <w:rsid w:val="00636C81"/>
    <w:rsid w:val="00636EE1"/>
    <w:rsid w:val="00636F18"/>
    <w:rsid w:val="00637295"/>
    <w:rsid w:val="00637323"/>
    <w:rsid w:val="006373C7"/>
    <w:rsid w:val="0063742B"/>
    <w:rsid w:val="00637617"/>
    <w:rsid w:val="00637831"/>
    <w:rsid w:val="006401AE"/>
    <w:rsid w:val="00640256"/>
    <w:rsid w:val="00640473"/>
    <w:rsid w:val="0064054B"/>
    <w:rsid w:val="006408D8"/>
    <w:rsid w:val="00640AD2"/>
    <w:rsid w:val="00640D9F"/>
    <w:rsid w:val="00640E1D"/>
    <w:rsid w:val="006410C1"/>
    <w:rsid w:val="00641240"/>
    <w:rsid w:val="0064136F"/>
    <w:rsid w:val="00641421"/>
    <w:rsid w:val="0064157C"/>
    <w:rsid w:val="006419D1"/>
    <w:rsid w:val="00641CF9"/>
    <w:rsid w:val="00641D91"/>
    <w:rsid w:val="006422CD"/>
    <w:rsid w:val="006426A3"/>
    <w:rsid w:val="006426AD"/>
    <w:rsid w:val="00642984"/>
    <w:rsid w:val="00642B8E"/>
    <w:rsid w:val="00642BE4"/>
    <w:rsid w:val="00642E4C"/>
    <w:rsid w:val="00642E9D"/>
    <w:rsid w:val="00642EF9"/>
    <w:rsid w:val="0064368D"/>
    <w:rsid w:val="00643852"/>
    <w:rsid w:val="006439F8"/>
    <w:rsid w:val="00643C85"/>
    <w:rsid w:val="006440E2"/>
    <w:rsid w:val="006443E1"/>
    <w:rsid w:val="006449A0"/>
    <w:rsid w:val="006452C1"/>
    <w:rsid w:val="006466CD"/>
    <w:rsid w:val="006467C8"/>
    <w:rsid w:val="006467E3"/>
    <w:rsid w:val="00646873"/>
    <w:rsid w:val="006468F1"/>
    <w:rsid w:val="0064702C"/>
    <w:rsid w:val="0064796A"/>
    <w:rsid w:val="00647A71"/>
    <w:rsid w:val="00647D63"/>
    <w:rsid w:val="00650402"/>
    <w:rsid w:val="006504FD"/>
    <w:rsid w:val="00650674"/>
    <w:rsid w:val="00650F6F"/>
    <w:rsid w:val="006511C7"/>
    <w:rsid w:val="00651A46"/>
    <w:rsid w:val="00651D54"/>
    <w:rsid w:val="00651DF3"/>
    <w:rsid w:val="00651F9E"/>
    <w:rsid w:val="0065203D"/>
    <w:rsid w:val="0065221A"/>
    <w:rsid w:val="0065241B"/>
    <w:rsid w:val="00652588"/>
    <w:rsid w:val="006525C4"/>
    <w:rsid w:val="00652ADA"/>
    <w:rsid w:val="00653A92"/>
    <w:rsid w:val="00653C92"/>
    <w:rsid w:val="00653E42"/>
    <w:rsid w:val="00654267"/>
    <w:rsid w:val="00654398"/>
    <w:rsid w:val="006544DA"/>
    <w:rsid w:val="00654683"/>
    <w:rsid w:val="00654C21"/>
    <w:rsid w:val="00654EF5"/>
    <w:rsid w:val="00655366"/>
    <w:rsid w:val="0065550A"/>
    <w:rsid w:val="006555C3"/>
    <w:rsid w:val="00655D36"/>
    <w:rsid w:val="00655EE4"/>
    <w:rsid w:val="006561BD"/>
    <w:rsid w:val="00656218"/>
    <w:rsid w:val="006562F7"/>
    <w:rsid w:val="006564AA"/>
    <w:rsid w:val="00656863"/>
    <w:rsid w:val="00656991"/>
    <w:rsid w:val="00656C1D"/>
    <w:rsid w:val="00657520"/>
    <w:rsid w:val="006577A8"/>
    <w:rsid w:val="00657839"/>
    <w:rsid w:val="00657899"/>
    <w:rsid w:val="0065798A"/>
    <w:rsid w:val="006579D5"/>
    <w:rsid w:val="006579D6"/>
    <w:rsid w:val="00657AB2"/>
    <w:rsid w:val="00657B70"/>
    <w:rsid w:val="00657CE5"/>
    <w:rsid w:val="00657D65"/>
    <w:rsid w:val="00657DDE"/>
    <w:rsid w:val="00657E82"/>
    <w:rsid w:val="00657F6C"/>
    <w:rsid w:val="006603AE"/>
    <w:rsid w:val="006605BA"/>
    <w:rsid w:val="006607AC"/>
    <w:rsid w:val="00660BD4"/>
    <w:rsid w:val="00660F9C"/>
    <w:rsid w:val="006613C8"/>
    <w:rsid w:val="0066162E"/>
    <w:rsid w:val="0066170D"/>
    <w:rsid w:val="0066171E"/>
    <w:rsid w:val="00661D05"/>
    <w:rsid w:val="00661D71"/>
    <w:rsid w:val="00662484"/>
    <w:rsid w:val="0066293D"/>
    <w:rsid w:val="00662E0A"/>
    <w:rsid w:val="00662E27"/>
    <w:rsid w:val="00663041"/>
    <w:rsid w:val="006633A9"/>
    <w:rsid w:val="00663827"/>
    <w:rsid w:val="00663B36"/>
    <w:rsid w:val="00663C4F"/>
    <w:rsid w:val="00663CD0"/>
    <w:rsid w:val="00663CE3"/>
    <w:rsid w:val="0066432F"/>
    <w:rsid w:val="00664648"/>
    <w:rsid w:val="006646E9"/>
    <w:rsid w:val="0066554A"/>
    <w:rsid w:val="006656CF"/>
    <w:rsid w:val="00665710"/>
    <w:rsid w:val="00665787"/>
    <w:rsid w:val="00665C22"/>
    <w:rsid w:val="00665D18"/>
    <w:rsid w:val="00665D53"/>
    <w:rsid w:val="00665F3B"/>
    <w:rsid w:val="006663BC"/>
    <w:rsid w:val="006664EC"/>
    <w:rsid w:val="0066680D"/>
    <w:rsid w:val="00666BB6"/>
    <w:rsid w:val="00666D4B"/>
    <w:rsid w:val="00666EBF"/>
    <w:rsid w:val="006670E9"/>
    <w:rsid w:val="0066726A"/>
    <w:rsid w:val="0066785C"/>
    <w:rsid w:val="006678AF"/>
    <w:rsid w:val="00667907"/>
    <w:rsid w:val="006700A1"/>
    <w:rsid w:val="00670575"/>
    <w:rsid w:val="00670914"/>
    <w:rsid w:val="00670935"/>
    <w:rsid w:val="00670C3A"/>
    <w:rsid w:val="00670CA0"/>
    <w:rsid w:val="00670D66"/>
    <w:rsid w:val="00671080"/>
    <w:rsid w:val="0067126F"/>
    <w:rsid w:val="006714BB"/>
    <w:rsid w:val="00671A8D"/>
    <w:rsid w:val="0067224A"/>
    <w:rsid w:val="0067242F"/>
    <w:rsid w:val="006725B4"/>
    <w:rsid w:val="006725F0"/>
    <w:rsid w:val="00672676"/>
    <w:rsid w:val="00672F37"/>
    <w:rsid w:val="006735D0"/>
    <w:rsid w:val="006737F0"/>
    <w:rsid w:val="006746E2"/>
    <w:rsid w:val="00674782"/>
    <w:rsid w:val="00674A20"/>
    <w:rsid w:val="00674CE4"/>
    <w:rsid w:val="006750F7"/>
    <w:rsid w:val="00675293"/>
    <w:rsid w:val="006754CE"/>
    <w:rsid w:val="00675748"/>
    <w:rsid w:val="00675783"/>
    <w:rsid w:val="0067581E"/>
    <w:rsid w:val="00675FE6"/>
    <w:rsid w:val="00676024"/>
    <w:rsid w:val="00676619"/>
    <w:rsid w:val="006766B1"/>
    <w:rsid w:val="006769B4"/>
    <w:rsid w:val="0067725A"/>
    <w:rsid w:val="00677403"/>
    <w:rsid w:val="006774F6"/>
    <w:rsid w:val="006775B3"/>
    <w:rsid w:val="006775FE"/>
    <w:rsid w:val="00677893"/>
    <w:rsid w:val="006779DD"/>
    <w:rsid w:val="00677A21"/>
    <w:rsid w:val="00677AEB"/>
    <w:rsid w:val="00677D4C"/>
    <w:rsid w:val="00677FBF"/>
    <w:rsid w:val="00680313"/>
    <w:rsid w:val="00680BC4"/>
    <w:rsid w:val="00680D60"/>
    <w:rsid w:val="00680DCD"/>
    <w:rsid w:val="00680F16"/>
    <w:rsid w:val="00680F8D"/>
    <w:rsid w:val="006813B9"/>
    <w:rsid w:val="0068151A"/>
    <w:rsid w:val="0068174A"/>
    <w:rsid w:val="00681F1E"/>
    <w:rsid w:val="0068213E"/>
    <w:rsid w:val="0068227E"/>
    <w:rsid w:val="00682382"/>
    <w:rsid w:val="00682804"/>
    <w:rsid w:val="0068395A"/>
    <w:rsid w:val="00683B11"/>
    <w:rsid w:val="00683DC2"/>
    <w:rsid w:val="00683F65"/>
    <w:rsid w:val="006846BF"/>
    <w:rsid w:val="006847DA"/>
    <w:rsid w:val="006847E3"/>
    <w:rsid w:val="0068486C"/>
    <w:rsid w:val="0068520C"/>
    <w:rsid w:val="00685AB2"/>
    <w:rsid w:val="00685AB3"/>
    <w:rsid w:val="00685D3A"/>
    <w:rsid w:val="00685DD8"/>
    <w:rsid w:val="00685FA2"/>
    <w:rsid w:val="006860BD"/>
    <w:rsid w:val="00686201"/>
    <w:rsid w:val="00686509"/>
    <w:rsid w:val="0068669E"/>
    <w:rsid w:val="006866C5"/>
    <w:rsid w:val="00686859"/>
    <w:rsid w:val="00686F08"/>
    <w:rsid w:val="00687262"/>
    <w:rsid w:val="00687363"/>
    <w:rsid w:val="006873A0"/>
    <w:rsid w:val="0068751D"/>
    <w:rsid w:val="0068781E"/>
    <w:rsid w:val="00687858"/>
    <w:rsid w:val="006879CB"/>
    <w:rsid w:val="00687F17"/>
    <w:rsid w:val="006900CE"/>
    <w:rsid w:val="006903D6"/>
    <w:rsid w:val="00690447"/>
    <w:rsid w:val="00690668"/>
    <w:rsid w:val="006906B5"/>
    <w:rsid w:val="00690914"/>
    <w:rsid w:val="00690ACD"/>
    <w:rsid w:val="00690E93"/>
    <w:rsid w:val="006910B6"/>
    <w:rsid w:val="0069150A"/>
    <w:rsid w:val="006918DA"/>
    <w:rsid w:val="00691EA4"/>
    <w:rsid w:val="00691FB5"/>
    <w:rsid w:val="00692122"/>
    <w:rsid w:val="006921A0"/>
    <w:rsid w:val="00692343"/>
    <w:rsid w:val="00692458"/>
    <w:rsid w:val="006926CA"/>
    <w:rsid w:val="00692842"/>
    <w:rsid w:val="00692B0D"/>
    <w:rsid w:val="00692B2F"/>
    <w:rsid w:val="00692B6D"/>
    <w:rsid w:val="00692DF3"/>
    <w:rsid w:val="00692E50"/>
    <w:rsid w:val="00693508"/>
    <w:rsid w:val="00693620"/>
    <w:rsid w:val="006936EB"/>
    <w:rsid w:val="00693E34"/>
    <w:rsid w:val="00694840"/>
    <w:rsid w:val="00694F0A"/>
    <w:rsid w:val="0069556D"/>
    <w:rsid w:val="006955C3"/>
    <w:rsid w:val="00695665"/>
    <w:rsid w:val="0069600E"/>
    <w:rsid w:val="00696941"/>
    <w:rsid w:val="00696EDB"/>
    <w:rsid w:val="00697138"/>
    <w:rsid w:val="006975E4"/>
    <w:rsid w:val="006977BD"/>
    <w:rsid w:val="00697B1B"/>
    <w:rsid w:val="00697B67"/>
    <w:rsid w:val="006A01D0"/>
    <w:rsid w:val="006A05EE"/>
    <w:rsid w:val="006A0806"/>
    <w:rsid w:val="006A08FB"/>
    <w:rsid w:val="006A09F9"/>
    <w:rsid w:val="006A0AD5"/>
    <w:rsid w:val="006A0CF5"/>
    <w:rsid w:val="006A0DCF"/>
    <w:rsid w:val="006A1092"/>
    <w:rsid w:val="006A16AC"/>
    <w:rsid w:val="006A1841"/>
    <w:rsid w:val="006A1959"/>
    <w:rsid w:val="006A1A87"/>
    <w:rsid w:val="006A2A99"/>
    <w:rsid w:val="006A2B4A"/>
    <w:rsid w:val="006A2B9F"/>
    <w:rsid w:val="006A2D71"/>
    <w:rsid w:val="006A2EBF"/>
    <w:rsid w:val="006A3802"/>
    <w:rsid w:val="006A3E5C"/>
    <w:rsid w:val="006A3EEE"/>
    <w:rsid w:val="006A41BD"/>
    <w:rsid w:val="006A460D"/>
    <w:rsid w:val="006A47F9"/>
    <w:rsid w:val="006A48A3"/>
    <w:rsid w:val="006A4A28"/>
    <w:rsid w:val="006A4B77"/>
    <w:rsid w:val="006A4CDC"/>
    <w:rsid w:val="006A4EA3"/>
    <w:rsid w:val="006A5480"/>
    <w:rsid w:val="006A5923"/>
    <w:rsid w:val="006A5B5D"/>
    <w:rsid w:val="006A5B5F"/>
    <w:rsid w:val="006A5DAA"/>
    <w:rsid w:val="006A5E70"/>
    <w:rsid w:val="006A620A"/>
    <w:rsid w:val="006A6543"/>
    <w:rsid w:val="006A66D4"/>
    <w:rsid w:val="006A6C2C"/>
    <w:rsid w:val="006A734B"/>
    <w:rsid w:val="006A7354"/>
    <w:rsid w:val="006A7522"/>
    <w:rsid w:val="006A7BC7"/>
    <w:rsid w:val="006A7CDC"/>
    <w:rsid w:val="006A7EE9"/>
    <w:rsid w:val="006B0144"/>
    <w:rsid w:val="006B021F"/>
    <w:rsid w:val="006B0223"/>
    <w:rsid w:val="006B0354"/>
    <w:rsid w:val="006B0AE1"/>
    <w:rsid w:val="006B0D49"/>
    <w:rsid w:val="006B0DAF"/>
    <w:rsid w:val="006B0E6C"/>
    <w:rsid w:val="006B0F64"/>
    <w:rsid w:val="006B0FF7"/>
    <w:rsid w:val="006B14C2"/>
    <w:rsid w:val="006B18CE"/>
    <w:rsid w:val="006B1B11"/>
    <w:rsid w:val="006B1BED"/>
    <w:rsid w:val="006B20E0"/>
    <w:rsid w:val="006B2255"/>
    <w:rsid w:val="006B2863"/>
    <w:rsid w:val="006B2C9C"/>
    <w:rsid w:val="006B2D15"/>
    <w:rsid w:val="006B2D43"/>
    <w:rsid w:val="006B2E25"/>
    <w:rsid w:val="006B2ECC"/>
    <w:rsid w:val="006B30BB"/>
    <w:rsid w:val="006B3DA2"/>
    <w:rsid w:val="006B3E49"/>
    <w:rsid w:val="006B3E62"/>
    <w:rsid w:val="006B407A"/>
    <w:rsid w:val="006B41ED"/>
    <w:rsid w:val="006B4D8B"/>
    <w:rsid w:val="006B5849"/>
    <w:rsid w:val="006B5B19"/>
    <w:rsid w:val="006B5D0F"/>
    <w:rsid w:val="006B5D47"/>
    <w:rsid w:val="006B6552"/>
    <w:rsid w:val="006B66BB"/>
    <w:rsid w:val="006B6707"/>
    <w:rsid w:val="006B671B"/>
    <w:rsid w:val="006B6A72"/>
    <w:rsid w:val="006B6EBE"/>
    <w:rsid w:val="006B7330"/>
    <w:rsid w:val="006B78A0"/>
    <w:rsid w:val="006B78F1"/>
    <w:rsid w:val="006B7A30"/>
    <w:rsid w:val="006B7E86"/>
    <w:rsid w:val="006B7F25"/>
    <w:rsid w:val="006B7F91"/>
    <w:rsid w:val="006B7FC3"/>
    <w:rsid w:val="006C0140"/>
    <w:rsid w:val="006C029E"/>
    <w:rsid w:val="006C03C3"/>
    <w:rsid w:val="006C03DE"/>
    <w:rsid w:val="006C0415"/>
    <w:rsid w:val="006C06D3"/>
    <w:rsid w:val="006C07DC"/>
    <w:rsid w:val="006C0E74"/>
    <w:rsid w:val="006C1033"/>
    <w:rsid w:val="006C1226"/>
    <w:rsid w:val="006C1A7C"/>
    <w:rsid w:val="006C1D55"/>
    <w:rsid w:val="006C1F5E"/>
    <w:rsid w:val="006C2613"/>
    <w:rsid w:val="006C263E"/>
    <w:rsid w:val="006C2844"/>
    <w:rsid w:val="006C2978"/>
    <w:rsid w:val="006C297C"/>
    <w:rsid w:val="006C2A91"/>
    <w:rsid w:val="006C2AF9"/>
    <w:rsid w:val="006C2C8F"/>
    <w:rsid w:val="006C2F93"/>
    <w:rsid w:val="006C3221"/>
    <w:rsid w:val="006C32B0"/>
    <w:rsid w:val="006C3309"/>
    <w:rsid w:val="006C3571"/>
    <w:rsid w:val="006C36E8"/>
    <w:rsid w:val="006C3760"/>
    <w:rsid w:val="006C3C25"/>
    <w:rsid w:val="006C3E58"/>
    <w:rsid w:val="006C401E"/>
    <w:rsid w:val="006C433D"/>
    <w:rsid w:val="006C4E20"/>
    <w:rsid w:val="006C4E5E"/>
    <w:rsid w:val="006C4F65"/>
    <w:rsid w:val="006C541A"/>
    <w:rsid w:val="006C5440"/>
    <w:rsid w:val="006C5678"/>
    <w:rsid w:val="006C57E4"/>
    <w:rsid w:val="006C58F0"/>
    <w:rsid w:val="006C5AEC"/>
    <w:rsid w:val="006C5D4A"/>
    <w:rsid w:val="006C5FE3"/>
    <w:rsid w:val="006C621A"/>
    <w:rsid w:val="006C6400"/>
    <w:rsid w:val="006C64BE"/>
    <w:rsid w:val="006C655E"/>
    <w:rsid w:val="006C678F"/>
    <w:rsid w:val="006C680A"/>
    <w:rsid w:val="006C6A80"/>
    <w:rsid w:val="006C6B21"/>
    <w:rsid w:val="006C6C3C"/>
    <w:rsid w:val="006C6E5F"/>
    <w:rsid w:val="006C755E"/>
    <w:rsid w:val="006C7597"/>
    <w:rsid w:val="006C7EF9"/>
    <w:rsid w:val="006D00C1"/>
    <w:rsid w:val="006D070E"/>
    <w:rsid w:val="006D0AB6"/>
    <w:rsid w:val="006D0F7E"/>
    <w:rsid w:val="006D1190"/>
    <w:rsid w:val="006D159B"/>
    <w:rsid w:val="006D1737"/>
    <w:rsid w:val="006D1BC8"/>
    <w:rsid w:val="006D1BCE"/>
    <w:rsid w:val="006D1E54"/>
    <w:rsid w:val="006D1FC1"/>
    <w:rsid w:val="006D20B8"/>
    <w:rsid w:val="006D20CB"/>
    <w:rsid w:val="006D2408"/>
    <w:rsid w:val="006D26D7"/>
    <w:rsid w:val="006D2DA0"/>
    <w:rsid w:val="006D3011"/>
    <w:rsid w:val="006D320E"/>
    <w:rsid w:val="006D372A"/>
    <w:rsid w:val="006D37CD"/>
    <w:rsid w:val="006D387F"/>
    <w:rsid w:val="006D3E74"/>
    <w:rsid w:val="006D3FB2"/>
    <w:rsid w:val="006D4253"/>
    <w:rsid w:val="006D42BD"/>
    <w:rsid w:val="006D433A"/>
    <w:rsid w:val="006D4B3A"/>
    <w:rsid w:val="006D4B88"/>
    <w:rsid w:val="006D4D4A"/>
    <w:rsid w:val="006D506A"/>
    <w:rsid w:val="006D509F"/>
    <w:rsid w:val="006D544E"/>
    <w:rsid w:val="006D546D"/>
    <w:rsid w:val="006D5665"/>
    <w:rsid w:val="006D5B4F"/>
    <w:rsid w:val="006D5F17"/>
    <w:rsid w:val="006D63A8"/>
    <w:rsid w:val="006D65B5"/>
    <w:rsid w:val="006D66F9"/>
    <w:rsid w:val="006D6EB7"/>
    <w:rsid w:val="006D728B"/>
    <w:rsid w:val="006D7AD0"/>
    <w:rsid w:val="006D7C00"/>
    <w:rsid w:val="006D7C5D"/>
    <w:rsid w:val="006D7C80"/>
    <w:rsid w:val="006D7FB4"/>
    <w:rsid w:val="006E00C2"/>
    <w:rsid w:val="006E0B47"/>
    <w:rsid w:val="006E10FE"/>
    <w:rsid w:val="006E12B2"/>
    <w:rsid w:val="006E171E"/>
    <w:rsid w:val="006E226C"/>
    <w:rsid w:val="006E22B8"/>
    <w:rsid w:val="006E2647"/>
    <w:rsid w:val="006E27A5"/>
    <w:rsid w:val="006E28F2"/>
    <w:rsid w:val="006E2B88"/>
    <w:rsid w:val="006E2DF9"/>
    <w:rsid w:val="006E2F09"/>
    <w:rsid w:val="006E34EC"/>
    <w:rsid w:val="006E34F1"/>
    <w:rsid w:val="006E3625"/>
    <w:rsid w:val="006E3755"/>
    <w:rsid w:val="006E3982"/>
    <w:rsid w:val="006E399E"/>
    <w:rsid w:val="006E413C"/>
    <w:rsid w:val="006E44D3"/>
    <w:rsid w:val="006E4701"/>
    <w:rsid w:val="006E4982"/>
    <w:rsid w:val="006E4E3D"/>
    <w:rsid w:val="006E52AF"/>
    <w:rsid w:val="006E57C4"/>
    <w:rsid w:val="006E59DF"/>
    <w:rsid w:val="006E5C17"/>
    <w:rsid w:val="006E5F91"/>
    <w:rsid w:val="006E62B1"/>
    <w:rsid w:val="006E63DA"/>
    <w:rsid w:val="006E63F9"/>
    <w:rsid w:val="006E64EC"/>
    <w:rsid w:val="006E6973"/>
    <w:rsid w:val="006E69EF"/>
    <w:rsid w:val="006E6BDF"/>
    <w:rsid w:val="006E6CDC"/>
    <w:rsid w:val="006E6F96"/>
    <w:rsid w:val="006E76C5"/>
    <w:rsid w:val="006E7816"/>
    <w:rsid w:val="006E7A13"/>
    <w:rsid w:val="006E7A75"/>
    <w:rsid w:val="006F0260"/>
    <w:rsid w:val="006F02E4"/>
    <w:rsid w:val="006F0A91"/>
    <w:rsid w:val="006F0D43"/>
    <w:rsid w:val="006F12E4"/>
    <w:rsid w:val="006F133E"/>
    <w:rsid w:val="006F1446"/>
    <w:rsid w:val="006F14FA"/>
    <w:rsid w:val="006F15F0"/>
    <w:rsid w:val="006F1668"/>
    <w:rsid w:val="006F1BD9"/>
    <w:rsid w:val="006F1E63"/>
    <w:rsid w:val="006F21E9"/>
    <w:rsid w:val="006F2817"/>
    <w:rsid w:val="006F284B"/>
    <w:rsid w:val="006F2CBD"/>
    <w:rsid w:val="006F3086"/>
    <w:rsid w:val="006F32C3"/>
    <w:rsid w:val="006F3A18"/>
    <w:rsid w:val="006F3AB2"/>
    <w:rsid w:val="006F3B2C"/>
    <w:rsid w:val="006F3BFE"/>
    <w:rsid w:val="006F3EC1"/>
    <w:rsid w:val="006F4103"/>
    <w:rsid w:val="006F41AB"/>
    <w:rsid w:val="006F47AD"/>
    <w:rsid w:val="006F4B13"/>
    <w:rsid w:val="006F4E84"/>
    <w:rsid w:val="006F51EB"/>
    <w:rsid w:val="006F5623"/>
    <w:rsid w:val="006F5673"/>
    <w:rsid w:val="006F591F"/>
    <w:rsid w:val="006F5AC5"/>
    <w:rsid w:val="006F5FBB"/>
    <w:rsid w:val="006F609E"/>
    <w:rsid w:val="006F6749"/>
    <w:rsid w:val="006F70F6"/>
    <w:rsid w:val="006F75AC"/>
    <w:rsid w:val="006F7661"/>
    <w:rsid w:val="006F7DFD"/>
    <w:rsid w:val="006F7E85"/>
    <w:rsid w:val="00700163"/>
    <w:rsid w:val="00700227"/>
    <w:rsid w:val="0070029F"/>
    <w:rsid w:val="0070084A"/>
    <w:rsid w:val="00700AE9"/>
    <w:rsid w:val="00700D72"/>
    <w:rsid w:val="00700DCD"/>
    <w:rsid w:val="00700FB6"/>
    <w:rsid w:val="007012E0"/>
    <w:rsid w:val="0070158B"/>
    <w:rsid w:val="00701788"/>
    <w:rsid w:val="007017B8"/>
    <w:rsid w:val="00701E83"/>
    <w:rsid w:val="007020B0"/>
    <w:rsid w:val="00702360"/>
    <w:rsid w:val="0070248E"/>
    <w:rsid w:val="007024B1"/>
    <w:rsid w:val="007028FB"/>
    <w:rsid w:val="007029F5"/>
    <w:rsid w:val="00702F1D"/>
    <w:rsid w:val="00702FFC"/>
    <w:rsid w:val="007036ED"/>
    <w:rsid w:val="00703747"/>
    <w:rsid w:val="00703C4F"/>
    <w:rsid w:val="00703FCD"/>
    <w:rsid w:val="007041BA"/>
    <w:rsid w:val="00704337"/>
    <w:rsid w:val="007045D4"/>
    <w:rsid w:val="007046AF"/>
    <w:rsid w:val="00704C23"/>
    <w:rsid w:val="00704D82"/>
    <w:rsid w:val="00705047"/>
    <w:rsid w:val="00705125"/>
    <w:rsid w:val="0070524E"/>
    <w:rsid w:val="00705493"/>
    <w:rsid w:val="0070554E"/>
    <w:rsid w:val="0070587E"/>
    <w:rsid w:val="00705EDF"/>
    <w:rsid w:val="007062C1"/>
    <w:rsid w:val="0070669D"/>
    <w:rsid w:val="0070676C"/>
    <w:rsid w:val="00706793"/>
    <w:rsid w:val="00706B1F"/>
    <w:rsid w:val="007070DE"/>
    <w:rsid w:val="007070EF"/>
    <w:rsid w:val="00707405"/>
    <w:rsid w:val="0070777B"/>
    <w:rsid w:val="00707DCE"/>
    <w:rsid w:val="00707EAB"/>
    <w:rsid w:val="0071007D"/>
    <w:rsid w:val="0071067C"/>
    <w:rsid w:val="00710BA8"/>
    <w:rsid w:val="00710C22"/>
    <w:rsid w:val="007118AE"/>
    <w:rsid w:val="00713060"/>
    <w:rsid w:val="007133D6"/>
    <w:rsid w:val="00713749"/>
    <w:rsid w:val="00713785"/>
    <w:rsid w:val="0071387A"/>
    <w:rsid w:val="00713DDF"/>
    <w:rsid w:val="00713FFC"/>
    <w:rsid w:val="0071403C"/>
    <w:rsid w:val="007140DC"/>
    <w:rsid w:val="007140FA"/>
    <w:rsid w:val="007141F9"/>
    <w:rsid w:val="00714332"/>
    <w:rsid w:val="0071485E"/>
    <w:rsid w:val="00714B5B"/>
    <w:rsid w:val="00715295"/>
    <w:rsid w:val="007157C1"/>
    <w:rsid w:val="00715A8F"/>
    <w:rsid w:val="00715E9A"/>
    <w:rsid w:val="00715FC0"/>
    <w:rsid w:val="007163CC"/>
    <w:rsid w:val="00716923"/>
    <w:rsid w:val="00716A08"/>
    <w:rsid w:val="00716C7E"/>
    <w:rsid w:val="00716CD6"/>
    <w:rsid w:val="007171A1"/>
    <w:rsid w:val="007172A6"/>
    <w:rsid w:val="007172DE"/>
    <w:rsid w:val="007177F3"/>
    <w:rsid w:val="00717BF6"/>
    <w:rsid w:val="00717D1F"/>
    <w:rsid w:val="00717D95"/>
    <w:rsid w:val="00717DF2"/>
    <w:rsid w:val="00720B93"/>
    <w:rsid w:val="00720F2C"/>
    <w:rsid w:val="0072101C"/>
    <w:rsid w:val="0072113C"/>
    <w:rsid w:val="0072135F"/>
    <w:rsid w:val="00721A6C"/>
    <w:rsid w:val="00721C18"/>
    <w:rsid w:val="00721E43"/>
    <w:rsid w:val="00722056"/>
    <w:rsid w:val="007220B7"/>
    <w:rsid w:val="007224F6"/>
    <w:rsid w:val="0072251D"/>
    <w:rsid w:val="007227D4"/>
    <w:rsid w:val="007228DA"/>
    <w:rsid w:val="0072294B"/>
    <w:rsid w:val="007230ED"/>
    <w:rsid w:val="00723673"/>
    <w:rsid w:val="007236E3"/>
    <w:rsid w:val="00723F4D"/>
    <w:rsid w:val="0072402F"/>
    <w:rsid w:val="007240E0"/>
    <w:rsid w:val="007241CF"/>
    <w:rsid w:val="0072448D"/>
    <w:rsid w:val="00724729"/>
    <w:rsid w:val="00724C6C"/>
    <w:rsid w:val="00724D69"/>
    <w:rsid w:val="00724E27"/>
    <w:rsid w:val="0072525F"/>
    <w:rsid w:val="00725266"/>
    <w:rsid w:val="007252BB"/>
    <w:rsid w:val="00725366"/>
    <w:rsid w:val="00725A94"/>
    <w:rsid w:val="00725C07"/>
    <w:rsid w:val="00725D31"/>
    <w:rsid w:val="00726286"/>
    <w:rsid w:val="007263A6"/>
    <w:rsid w:val="0072671D"/>
    <w:rsid w:val="00726787"/>
    <w:rsid w:val="0072686B"/>
    <w:rsid w:val="00726895"/>
    <w:rsid w:val="00726FFA"/>
    <w:rsid w:val="00727B15"/>
    <w:rsid w:val="00727B20"/>
    <w:rsid w:val="00727E8D"/>
    <w:rsid w:val="007300D0"/>
    <w:rsid w:val="00730256"/>
    <w:rsid w:val="007307B2"/>
    <w:rsid w:val="007308F6"/>
    <w:rsid w:val="007309FF"/>
    <w:rsid w:val="007312BC"/>
    <w:rsid w:val="00731341"/>
    <w:rsid w:val="00731C9C"/>
    <w:rsid w:val="00731D30"/>
    <w:rsid w:val="0073218B"/>
    <w:rsid w:val="0073234E"/>
    <w:rsid w:val="00732485"/>
    <w:rsid w:val="00732598"/>
    <w:rsid w:val="0073267B"/>
    <w:rsid w:val="00732950"/>
    <w:rsid w:val="00732A6D"/>
    <w:rsid w:val="00733829"/>
    <w:rsid w:val="00733A9E"/>
    <w:rsid w:val="00733B46"/>
    <w:rsid w:val="00733EF9"/>
    <w:rsid w:val="0073455B"/>
    <w:rsid w:val="00734F51"/>
    <w:rsid w:val="00734FA9"/>
    <w:rsid w:val="0073518E"/>
    <w:rsid w:val="0073537F"/>
    <w:rsid w:val="007353E2"/>
    <w:rsid w:val="00735AA5"/>
    <w:rsid w:val="00735FFD"/>
    <w:rsid w:val="00736690"/>
    <w:rsid w:val="00736709"/>
    <w:rsid w:val="00736B3F"/>
    <w:rsid w:val="00736EE8"/>
    <w:rsid w:val="00737213"/>
    <w:rsid w:val="00737260"/>
    <w:rsid w:val="007372E1"/>
    <w:rsid w:val="00737A1C"/>
    <w:rsid w:val="00737ACB"/>
    <w:rsid w:val="00740179"/>
    <w:rsid w:val="0074046A"/>
    <w:rsid w:val="007407FC"/>
    <w:rsid w:val="00740838"/>
    <w:rsid w:val="007408D1"/>
    <w:rsid w:val="00740BFC"/>
    <w:rsid w:val="00740C6C"/>
    <w:rsid w:val="00740D16"/>
    <w:rsid w:val="00740F84"/>
    <w:rsid w:val="007410EC"/>
    <w:rsid w:val="00741765"/>
    <w:rsid w:val="00741945"/>
    <w:rsid w:val="00741B24"/>
    <w:rsid w:val="00741B8D"/>
    <w:rsid w:val="00742106"/>
    <w:rsid w:val="00742141"/>
    <w:rsid w:val="007422F5"/>
    <w:rsid w:val="00742A8B"/>
    <w:rsid w:val="00742ACC"/>
    <w:rsid w:val="00742B80"/>
    <w:rsid w:val="00742EFC"/>
    <w:rsid w:val="00742FA3"/>
    <w:rsid w:val="007430AC"/>
    <w:rsid w:val="007439D7"/>
    <w:rsid w:val="007440BB"/>
    <w:rsid w:val="007443F8"/>
    <w:rsid w:val="00744412"/>
    <w:rsid w:val="00744A36"/>
    <w:rsid w:val="00744A46"/>
    <w:rsid w:val="00744D70"/>
    <w:rsid w:val="00744FDD"/>
    <w:rsid w:val="00745548"/>
    <w:rsid w:val="0074582D"/>
    <w:rsid w:val="007459C0"/>
    <w:rsid w:val="007459E9"/>
    <w:rsid w:val="00745AEE"/>
    <w:rsid w:val="0074603D"/>
    <w:rsid w:val="007461A4"/>
    <w:rsid w:val="0074658A"/>
    <w:rsid w:val="007465C0"/>
    <w:rsid w:val="007468E2"/>
    <w:rsid w:val="00746B45"/>
    <w:rsid w:val="00746B8D"/>
    <w:rsid w:val="00746F9D"/>
    <w:rsid w:val="00746FC3"/>
    <w:rsid w:val="007472D3"/>
    <w:rsid w:val="00747615"/>
    <w:rsid w:val="0075005F"/>
    <w:rsid w:val="00750246"/>
    <w:rsid w:val="00750532"/>
    <w:rsid w:val="00750F38"/>
    <w:rsid w:val="007514C0"/>
    <w:rsid w:val="00751792"/>
    <w:rsid w:val="00751BE5"/>
    <w:rsid w:val="00751CE0"/>
    <w:rsid w:val="00751DB2"/>
    <w:rsid w:val="00751E3F"/>
    <w:rsid w:val="00752150"/>
    <w:rsid w:val="007524E9"/>
    <w:rsid w:val="00752645"/>
    <w:rsid w:val="00752819"/>
    <w:rsid w:val="00752E6A"/>
    <w:rsid w:val="007537C7"/>
    <w:rsid w:val="0075388A"/>
    <w:rsid w:val="007539B0"/>
    <w:rsid w:val="007542A4"/>
    <w:rsid w:val="00754342"/>
    <w:rsid w:val="00754486"/>
    <w:rsid w:val="00754500"/>
    <w:rsid w:val="00754815"/>
    <w:rsid w:val="00755271"/>
    <w:rsid w:val="00755412"/>
    <w:rsid w:val="00755A66"/>
    <w:rsid w:val="00755B27"/>
    <w:rsid w:val="00755CA0"/>
    <w:rsid w:val="00755EEC"/>
    <w:rsid w:val="007562FE"/>
    <w:rsid w:val="00756470"/>
    <w:rsid w:val="007564A7"/>
    <w:rsid w:val="007564DF"/>
    <w:rsid w:val="00756543"/>
    <w:rsid w:val="00756A91"/>
    <w:rsid w:val="00756B09"/>
    <w:rsid w:val="00756F46"/>
    <w:rsid w:val="007570A8"/>
    <w:rsid w:val="00757248"/>
    <w:rsid w:val="00757574"/>
    <w:rsid w:val="00757C70"/>
    <w:rsid w:val="00757E75"/>
    <w:rsid w:val="007600CB"/>
    <w:rsid w:val="00760216"/>
    <w:rsid w:val="00760365"/>
    <w:rsid w:val="00760579"/>
    <w:rsid w:val="00760895"/>
    <w:rsid w:val="00760FA5"/>
    <w:rsid w:val="007612C5"/>
    <w:rsid w:val="0076144D"/>
    <w:rsid w:val="00761777"/>
    <w:rsid w:val="00761906"/>
    <w:rsid w:val="00761927"/>
    <w:rsid w:val="00761933"/>
    <w:rsid w:val="007623C3"/>
    <w:rsid w:val="007623DB"/>
    <w:rsid w:val="0076255C"/>
    <w:rsid w:val="007625A1"/>
    <w:rsid w:val="00762E92"/>
    <w:rsid w:val="00762FD7"/>
    <w:rsid w:val="0076304E"/>
    <w:rsid w:val="0076332E"/>
    <w:rsid w:val="007635CF"/>
    <w:rsid w:val="00763644"/>
    <w:rsid w:val="007638A1"/>
    <w:rsid w:val="007638D4"/>
    <w:rsid w:val="00763D1A"/>
    <w:rsid w:val="00763D95"/>
    <w:rsid w:val="0076423A"/>
    <w:rsid w:val="0076433A"/>
    <w:rsid w:val="0076446C"/>
    <w:rsid w:val="007645CF"/>
    <w:rsid w:val="007647B3"/>
    <w:rsid w:val="00764803"/>
    <w:rsid w:val="007648C5"/>
    <w:rsid w:val="00764FC8"/>
    <w:rsid w:val="00765007"/>
    <w:rsid w:val="0076525C"/>
    <w:rsid w:val="00765744"/>
    <w:rsid w:val="00765CD4"/>
    <w:rsid w:val="00765F5F"/>
    <w:rsid w:val="00766527"/>
    <w:rsid w:val="0076658B"/>
    <w:rsid w:val="00766626"/>
    <w:rsid w:val="00766A26"/>
    <w:rsid w:val="00766AF2"/>
    <w:rsid w:val="00766E0D"/>
    <w:rsid w:val="00766EE0"/>
    <w:rsid w:val="00766F53"/>
    <w:rsid w:val="00767202"/>
    <w:rsid w:val="00767422"/>
    <w:rsid w:val="0076744E"/>
    <w:rsid w:val="007678D5"/>
    <w:rsid w:val="00767C17"/>
    <w:rsid w:val="00767D4C"/>
    <w:rsid w:val="00767F2B"/>
    <w:rsid w:val="0077007C"/>
    <w:rsid w:val="00770378"/>
    <w:rsid w:val="007706B4"/>
    <w:rsid w:val="00770761"/>
    <w:rsid w:val="00770849"/>
    <w:rsid w:val="0077088F"/>
    <w:rsid w:val="00770B38"/>
    <w:rsid w:val="00770FAF"/>
    <w:rsid w:val="00771259"/>
    <w:rsid w:val="00771A14"/>
    <w:rsid w:val="00771C3A"/>
    <w:rsid w:val="00771C42"/>
    <w:rsid w:val="00771C82"/>
    <w:rsid w:val="00771CC8"/>
    <w:rsid w:val="00772454"/>
    <w:rsid w:val="007724AC"/>
    <w:rsid w:val="00772726"/>
    <w:rsid w:val="00772797"/>
    <w:rsid w:val="00772B00"/>
    <w:rsid w:val="00772B19"/>
    <w:rsid w:val="00772E47"/>
    <w:rsid w:val="00772E91"/>
    <w:rsid w:val="0077348E"/>
    <w:rsid w:val="00773660"/>
    <w:rsid w:val="0077368B"/>
    <w:rsid w:val="00773773"/>
    <w:rsid w:val="00773B13"/>
    <w:rsid w:val="007744C0"/>
    <w:rsid w:val="0077495D"/>
    <w:rsid w:val="007749E5"/>
    <w:rsid w:val="00774BD5"/>
    <w:rsid w:val="00774CBA"/>
    <w:rsid w:val="007750D4"/>
    <w:rsid w:val="00775623"/>
    <w:rsid w:val="00775C51"/>
    <w:rsid w:val="00775D43"/>
    <w:rsid w:val="00776004"/>
    <w:rsid w:val="00776349"/>
    <w:rsid w:val="007763CF"/>
    <w:rsid w:val="00776772"/>
    <w:rsid w:val="007767BD"/>
    <w:rsid w:val="007767DD"/>
    <w:rsid w:val="0077714E"/>
    <w:rsid w:val="0077721B"/>
    <w:rsid w:val="00777547"/>
    <w:rsid w:val="00777BCD"/>
    <w:rsid w:val="0078043B"/>
    <w:rsid w:val="00780448"/>
    <w:rsid w:val="0078058D"/>
    <w:rsid w:val="00780804"/>
    <w:rsid w:val="0078145E"/>
    <w:rsid w:val="00781B3F"/>
    <w:rsid w:val="00781B41"/>
    <w:rsid w:val="00781B93"/>
    <w:rsid w:val="00781CF8"/>
    <w:rsid w:val="00781E7B"/>
    <w:rsid w:val="00782078"/>
    <w:rsid w:val="00782176"/>
    <w:rsid w:val="0078225F"/>
    <w:rsid w:val="00782585"/>
    <w:rsid w:val="007827F7"/>
    <w:rsid w:val="0078281A"/>
    <w:rsid w:val="00782BDF"/>
    <w:rsid w:val="00783054"/>
    <w:rsid w:val="0078312E"/>
    <w:rsid w:val="007832D5"/>
    <w:rsid w:val="00783337"/>
    <w:rsid w:val="00783839"/>
    <w:rsid w:val="00783900"/>
    <w:rsid w:val="00784419"/>
    <w:rsid w:val="00784861"/>
    <w:rsid w:val="00784964"/>
    <w:rsid w:val="00784C81"/>
    <w:rsid w:val="00784E3A"/>
    <w:rsid w:val="00784F27"/>
    <w:rsid w:val="0078561A"/>
    <w:rsid w:val="0078562D"/>
    <w:rsid w:val="00785D59"/>
    <w:rsid w:val="00785F53"/>
    <w:rsid w:val="00786633"/>
    <w:rsid w:val="0078674D"/>
    <w:rsid w:val="00786DAF"/>
    <w:rsid w:val="00786F6B"/>
    <w:rsid w:val="0078706E"/>
    <w:rsid w:val="007870EF"/>
    <w:rsid w:val="007871F7"/>
    <w:rsid w:val="00787474"/>
    <w:rsid w:val="007875C4"/>
    <w:rsid w:val="007877D6"/>
    <w:rsid w:val="00787891"/>
    <w:rsid w:val="007900EF"/>
    <w:rsid w:val="00790566"/>
    <w:rsid w:val="00790613"/>
    <w:rsid w:val="007908C6"/>
    <w:rsid w:val="007909D2"/>
    <w:rsid w:val="00790D93"/>
    <w:rsid w:val="00790ECA"/>
    <w:rsid w:val="00791143"/>
    <w:rsid w:val="007911BC"/>
    <w:rsid w:val="007912CB"/>
    <w:rsid w:val="00791343"/>
    <w:rsid w:val="007918CA"/>
    <w:rsid w:val="00791948"/>
    <w:rsid w:val="00791D9A"/>
    <w:rsid w:val="00791F09"/>
    <w:rsid w:val="007921CC"/>
    <w:rsid w:val="007921F7"/>
    <w:rsid w:val="0079258D"/>
    <w:rsid w:val="00792A11"/>
    <w:rsid w:val="00792C29"/>
    <w:rsid w:val="00792E48"/>
    <w:rsid w:val="00792EF3"/>
    <w:rsid w:val="007931F2"/>
    <w:rsid w:val="0079324E"/>
    <w:rsid w:val="0079342C"/>
    <w:rsid w:val="00793A04"/>
    <w:rsid w:val="00793A5D"/>
    <w:rsid w:val="00793B86"/>
    <w:rsid w:val="00793D93"/>
    <w:rsid w:val="00794740"/>
    <w:rsid w:val="00794B57"/>
    <w:rsid w:val="00794DDE"/>
    <w:rsid w:val="00795586"/>
    <w:rsid w:val="00795645"/>
    <w:rsid w:val="00795C05"/>
    <w:rsid w:val="00796020"/>
    <w:rsid w:val="007968B8"/>
    <w:rsid w:val="007969C7"/>
    <w:rsid w:val="00796A27"/>
    <w:rsid w:val="00796B2A"/>
    <w:rsid w:val="00796EFF"/>
    <w:rsid w:val="00796F22"/>
    <w:rsid w:val="007972D8"/>
    <w:rsid w:val="007978E6"/>
    <w:rsid w:val="00797A1B"/>
    <w:rsid w:val="00797A35"/>
    <w:rsid w:val="00797AB2"/>
    <w:rsid w:val="00797D3A"/>
    <w:rsid w:val="00797DAA"/>
    <w:rsid w:val="007A07C1"/>
    <w:rsid w:val="007A07CD"/>
    <w:rsid w:val="007A0B88"/>
    <w:rsid w:val="007A0B89"/>
    <w:rsid w:val="007A0E1C"/>
    <w:rsid w:val="007A1294"/>
    <w:rsid w:val="007A142E"/>
    <w:rsid w:val="007A14A8"/>
    <w:rsid w:val="007A178F"/>
    <w:rsid w:val="007A17E0"/>
    <w:rsid w:val="007A187D"/>
    <w:rsid w:val="007A2088"/>
    <w:rsid w:val="007A230D"/>
    <w:rsid w:val="007A2C53"/>
    <w:rsid w:val="007A3072"/>
    <w:rsid w:val="007A33ED"/>
    <w:rsid w:val="007A3652"/>
    <w:rsid w:val="007A36DC"/>
    <w:rsid w:val="007A370B"/>
    <w:rsid w:val="007A3CF5"/>
    <w:rsid w:val="007A3DDA"/>
    <w:rsid w:val="007A3FBB"/>
    <w:rsid w:val="007A46DE"/>
    <w:rsid w:val="007A477A"/>
    <w:rsid w:val="007A489F"/>
    <w:rsid w:val="007A4CBE"/>
    <w:rsid w:val="007A516E"/>
    <w:rsid w:val="007A51E0"/>
    <w:rsid w:val="007A5926"/>
    <w:rsid w:val="007A5A85"/>
    <w:rsid w:val="007A5C23"/>
    <w:rsid w:val="007A5C9E"/>
    <w:rsid w:val="007A5D20"/>
    <w:rsid w:val="007A5E2E"/>
    <w:rsid w:val="007A5F88"/>
    <w:rsid w:val="007A60AC"/>
    <w:rsid w:val="007A6618"/>
    <w:rsid w:val="007A68F1"/>
    <w:rsid w:val="007A72CF"/>
    <w:rsid w:val="007A78F6"/>
    <w:rsid w:val="007A7BC1"/>
    <w:rsid w:val="007A7DB4"/>
    <w:rsid w:val="007B0411"/>
    <w:rsid w:val="007B06F7"/>
    <w:rsid w:val="007B0C3E"/>
    <w:rsid w:val="007B1524"/>
    <w:rsid w:val="007B1C87"/>
    <w:rsid w:val="007B1E11"/>
    <w:rsid w:val="007B1F66"/>
    <w:rsid w:val="007B2092"/>
    <w:rsid w:val="007B23B0"/>
    <w:rsid w:val="007B23B8"/>
    <w:rsid w:val="007B244F"/>
    <w:rsid w:val="007B24A3"/>
    <w:rsid w:val="007B24DC"/>
    <w:rsid w:val="007B2670"/>
    <w:rsid w:val="007B28C7"/>
    <w:rsid w:val="007B2BF6"/>
    <w:rsid w:val="007B2C38"/>
    <w:rsid w:val="007B2FCF"/>
    <w:rsid w:val="007B3725"/>
    <w:rsid w:val="007B3815"/>
    <w:rsid w:val="007B425C"/>
    <w:rsid w:val="007B4379"/>
    <w:rsid w:val="007B4B77"/>
    <w:rsid w:val="007B4FA7"/>
    <w:rsid w:val="007B5598"/>
    <w:rsid w:val="007B5717"/>
    <w:rsid w:val="007B5824"/>
    <w:rsid w:val="007B58BF"/>
    <w:rsid w:val="007B5B61"/>
    <w:rsid w:val="007B5EAF"/>
    <w:rsid w:val="007B605C"/>
    <w:rsid w:val="007B60A9"/>
    <w:rsid w:val="007B632E"/>
    <w:rsid w:val="007B639E"/>
    <w:rsid w:val="007B64B5"/>
    <w:rsid w:val="007B679E"/>
    <w:rsid w:val="007B683A"/>
    <w:rsid w:val="007B6BD9"/>
    <w:rsid w:val="007B6E14"/>
    <w:rsid w:val="007B73E5"/>
    <w:rsid w:val="007B7544"/>
    <w:rsid w:val="007B7B4A"/>
    <w:rsid w:val="007B7BAE"/>
    <w:rsid w:val="007B7C6B"/>
    <w:rsid w:val="007C020D"/>
    <w:rsid w:val="007C058E"/>
    <w:rsid w:val="007C076F"/>
    <w:rsid w:val="007C0812"/>
    <w:rsid w:val="007C0A09"/>
    <w:rsid w:val="007C1304"/>
    <w:rsid w:val="007C14C6"/>
    <w:rsid w:val="007C19C4"/>
    <w:rsid w:val="007C1B9F"/>
    <w:rsid w:val="007C1FD6"/>
    <w:rsid w:val="007C23C4"/>
    <w:rsid w:val="007C2524"/>
    <w:rsid w:val="007C2651"/>
    <w:rsid w:val="007C267B"/>
    <w:rsid w:val="007C29DA"/>
    <w:rsid w:val="007C2BAE"/>
    <w:rsid w:val="007C3129"/>
    <w:rsid w:val="007C39F9"/>
    <w:rsid w:val="007C3B08"/>
    <w:rsid w:val="007C3BF5"/>
    <w:rsid w:val="007C3C74"/>
    <w:rsid w:val="007C3D78"/>
    <w:rsid w:val="007C4086"/>
    <w:rsid w:val="007C4093"/>
    <w:rsid w:val="007C40C9"/>
    <w:rsid w:val="007C428D"/>
    <w:rsid w:val="007C4969"/>
    <w:rsid w:val="007C4B4E"/>
    <w:rsid w:val="007C4F70"/>
    <w:rsid w:val="007C52A5"/>
    <w:rsid w:val="007C573C"/>
    <w:rsid w:val="007C592D"/>
    <w:rsid w:val="007C5A89"/>
    <w:rsid w:val="007C5BAE"/>
    <w:rsid w:val="007C60FB"/>
    <w:rsid w:val="007C618C"/>
    <w:rsid w:val="007C629E"/>
    <w:rsid w:val="007C6501"/>
    <w:rsid w:val="007C6A99"/>
    <w:rsid w:val="007C6F55"/>
    <w:rsid w:val="007C770B"/>
    <w:rsid w:val="007C78B3"/>
    <w:rsid w:val="007C7ACD"/>
    <w:rsid w:val="007D0121"/>
    <w:rsid w:val="007D02C2"/>
    <w:rsid w:val="007D02E1"/>
    <w:rsid w:val="007D0423"/>
    <w:rsid w:val="007D0FBA"/>
    <w:rsid w:val="007D1718"/>
    <w:rsid w:val="007D1801"/>
    <w:rsid w:val="007D20AA"/>
    <w:rsid w:val="007D2A88"/>
    <w:rsid w:val="007D2BF5"/>
    <w:rsid w:val="007D2C64"/>
    <w:rsid w:val="007D32C5"/>
    <w:rsid w:val="007D33DD"/>
    <w:rsid w:val="007D3BC4"/>
    <w:rsid w:val="007D3E6E"/>
    <w:rsid w:val="007D3F70"/>
    <w:rsid w:val="007D40F8"/>
    <w:rsid w:val="007D45E8"/>
    <w:rsid w:val="007D4BD6"/>
    <w:rsid w:val="007D4F39"/>
    <w:rsid w:val="007D5082"/>
    <w:rsid w:val="007D5169"/>
    <w:rsid w:val="007D5435"/>
    <w:rsid w:val="007D5481"/>
    <w:rsid w:val="007D549B"/>
    <w:rsid w:val="007D54BE"/>
    <w:rsid w:val="007D5579"/>
    <w:rsid w:val="007D55C2"/>
    <w:rsid w:val="007D58C8"/>
    <w:rsid w:val="007D5E59"/>
    <w:rsid w:val="007D6202"/>
    <w:rsid w:val="007D650E"/>
    <w:rsid w:val="007D6699"/>
    <w:rsid w:val="007D6B09"/>
    <w:rsid w:val="007D6BF4"/>
    <w:rsid w:val="007D6E2F"/>
    <w:rsid w:val="007D7067"/>
    <w:rsid w:val="007D758C"/>
    <w:rsid w:val="007D79FE"/>
    <w:rsid w:val="007D7B12"/>
    <w:rsid w:val="007D7CF8"/>
    <w:rsid w:val="007D7F9B"/>
    <w:rsid w:val="007E005C"/>
    <w:rsid w:val="007E01FF"/>
    <w:rsid w:val="007E0753"/>
    <w:rsid w:val="007E08B8"/>
    <w:rsid w:val="007E090D"/>
    <w:rsid w:val="007E0992"/>
    <w:rsid w:val="007E0C39"/>
    <w:rsid w:val="007E0FCC"/>
    <w:rsid w:val="007E11DC"/>
    <w:rsid w:val="007E16EA"/>
    <w:rsid w:val="007E198D"/>
    <w:rsid w:val="007E1ABE"/>
    <w:rsid w:val="007E1B56"/>
    <w:rsid w:val="007E2018"/>
    <w:rsid w:val="007E20DC"/>
    <w:rsid w:val="007E21C5"/>
    <w:rsid w:val="007E25DD"/>
    <w:rsid w:val="007E2609"/>
    <w:rsid w:val="007E2C71"/>
    <w:rsid w:val="007E2E60"/>
    <w:rsid w:val="007E3076"/>
    <w:rsid w:val="007E323A"/>
    <w:rsid w:val="007E33D7"/>
    <w:rsid w:val="007E3776"/>
    <w:rsid w:val="007E377C"/>
    <w:rsid w:val="007E38A7"/>
    <w:rsid w:val="007E3BE8"/>
    <w:rsid w:val="007E4480"/>
    <w:rsid w:val="007E45A5"/>
    <w:rsid w:val="007E508F"/>
    <w:rsid w:val="007E522B"/>
    <w:rsid w:val="007E5492"/>
    <w:rsid w:val="007E59F2"/>
    <w:rsid w:val="007E5C30"/>
    <w:rsid w:val="007E5E48"/>
    <w:rsid w:val="007E5EBC"/>
    <w:rsid w:val="007E5F14"/>
    <w:rsid w:val="007E6168"/>
    <w:rsid w:val="007E6291"/>
    <w:rsid w:val="007E66E8"/>
    <w:rsid w:val="007E68C0"/>
    <w:rsid w:val="007E69F2"/>
    <w:rsid w:val="007E6BE4"/>
    <w:rsid w:val="007E6C68"/>
    <w:rsid w:val="007E6CA3"/>
    <w:rsid w:val="007E6D91"/>
    <w:rsid w:val="007E7015"/>
    <w:rsid w:val="007E764B"/>
    <w:rsid w:val="007E7731"/>
    <w:rsid w:val="007E7D45"/>
    <w:rsid w:val="007F02A6"/>
    <w:rsid w:val="007F060F"/>
    <w:rsid w:val="007F07B6"/>
    <w:rsid w:val="007F0BCF"/>
    <w:rsid w:val="007F0D83"/>
    <w:rsid w:val="007F0EB3"/>
    <w:rsid w:val="007F14D2"/>
    <w:rsid w:val="007F1620"/>
    <w:rsid w:val="007F19E9"/>
    <w:rsid w:val="007F272C"/>
    <w:rsid w:val="007F28C9"/>
    <w:rsid w:val="007F294A"/>
    <w:rsid w:val="007F298B"/>
    <w:rsid w:val="007F2A88"/>
    <w:rsid w:val="007F2EAA"/>
    <w:rsid w:val="007F2F14"/>
    <w:rsid w:val="007F312F"/>
    <w:rsid w:val="007F34ED"/>
    <w:rsid w:val="007F39CE"/>
    <w:rsid w:val="007F3B29"/>
    <w:rsid w:val="007F3F0F"/>
    <w:rsid w:val="007F4179"/>
    <w:rsid w:val="007F42DB"/>
    <w:rsid w:val="007F43C7"/>
    <w:rsid w:val="007F496F"/>
    <w:rsid w:val="007F4A23"/>
    <w:rsid w:val="007F4B8D"/>
    <w:rsid w:val="007F4BA3"/>
    <w:rsid w:val="007F4CC7"/>
    <w:rsid w:val="007F4CF8"/>
    <w:rsid w:val="007F4EAF"/>
    <w:rsid w:val="007F50CF"/>
    <w:rsid w:val="007F540B"/>
    <w:rsid w:val="007F5A3B"/>
    <w:rsid w:val="007F5B64"/>
    <w:rsid w:val="007F5C51"/>
    <w:rsid w:val="007F5D2C"/>
    <w:rsid w:val="007F5F51"/>
    <w:rsid w:val="007F6615"/>
    <w:rsid w:val="007F693A"/>
    <w:rsid w:val="007F69F4"/>
    <w:rsid w:val="007F6BB6"/>
    <w:rsid w:val="007F6E13"/>
    <w:rsid w:val="007F70F1"/>
    <w:rsid w:val="007F7481"/>
    <w:rsid w:val="007F78FC"/>
    <w:rsid w:val="007F796D"/>
    <w:rsid w:val="007F7CD2"/>
    <w:rsid w:val="007F7D7A"/>
    <w:rsid w:val="0080064C"/>
    <w:rsid w:val="008006EF"/>
    <w:rsid w:val="00800F10"/>
    <w:rsid w:val="00801643"/>
    <w:rsid w:val="008020FC"/>
    <w:rsid w:val="008026BD"/>
    <w:rsid w:val="008027B6"/>
    <w:rsid w:val="00802BDE"/>
    <w:rsid w:val="00802C52"/>
    <w:rsid w:val="00802CF8"/>
    <w:rsid w:val="008030FF"/>
    <w:rsid w:val="00803805"/>
    <w:rsid w:val="0080398E"/>
    <w:rsid w:val="00803A8E"/>
    <w:rsid w:val="00803CFE"/>
    <w:rsid w:val="00803D68"/>
    <w:rsid w:val="0080414D"/>
    <w:rsid w:val="00804514"/>
    <w:rsid w:val="0080456D"/>
    <w:rsid w:val="0080488E"/>
    <w:rsid w:val="00804969"/>
    <w:rsid w:val="00804A00"/>
    <w:rsid w:val="00804B8A"/>
    <w:rsid w:val="00804D47"/>
    <w:rsid w:val="00805332"/>
    <w:rsid w:val="008056DB"/>
    <w:rsid w:val="008056E7"/>
    <w:rsid w:val="0080602D"/>
    <w:rsid w:val="008063B7"/>
    <w:rsid w:val="0080647F"/>
    <w:rsid w:val="008066EF"/>
    <w:rsid w:val="00806A3A"/>
    <w:rsid w:val="00806B34"/>
    <w:rsid w:val="00806BC5"/>
    <w:rsid w:val="00806F2E"/>
    <w:rsid w:val="00807081"/>
    <w:rsid w:val="00807085"/>
    <w:rsid w:val="008071AC"/>
    <w:rsid w:val="00807312"/>
    <w:rsid w:val="0080750D"/>
    <w:rsid w:val="008079E8"/>
    <w:rsid w:val="00807D12"/>
    <w:rsid w:val="00807EA0"/>
    <w:rsid w:val="0081058B"/>
    <w:rsid w:val="008105A4"/>
    <w:rsid w:val="008107B0"/>
    <w:rsid w:val="00810800"/>
    <w:rsid w:val="00810990"/>
    <w:rsid w:val="00810B92"/>
    <w:rsid w:val="00810F58"/>
    <w:rsid w:val="00811216"/>
    <w:rsid w:val="0081146A"/>
    <w:rsid w:val="00811645"/>
    <w:rsid w:val="008117D1"/>
    <w:rsid w:val="00811F19"/>
    <w:rsid w:val="008122DE"/>
    <w:rsid w:val="008135ED"/>
    <w:rsid w:val="00813880"/>
    <w:rsid w:val="00813908"/>
    <w:rsid w:val="00813FEE"/>
    <w:rsid w:val="008140E2"/>
    <w:rsid w:val="0081432C"/>
    <w:rsid w:val="00814A3E"/>
    <w:rsid w:val="00814E35"/>
    <w:rsid w:val="0081535C"/>
    <w:rsid w:val="008156E6"/>
    <w:rsid w:val="0081593A"/>
    <w:rsid w:val="00815BA8"/>
    <w:rsid w:val="00815E79"/>
    <w:rsid w:val="00816073"/>
    <w:rsid w:val="00816810"/>
    <w:rsid w:val="008168B6"/>
    <w:rsid w:val="008171D8"/>
    <w:rsid w:val="008173E8"/>
    <w:rsid w:val="008175E2"/>
    <w:rsid w:val="0081771C"/>
    <w:rsid w:val="00817A88"/>
    <w:rsid w:val="00817B73"/>
    <w:rsid w:val="00817F70"/>
    <w:rsid w:val="00817FC2"/>
    <w:rsid w:val="00820887"/>
    <w:rsid w:val="00820BDC"/>
    <w:rsid w:val="00820DB3"/>
    <w:rsid w:val="00820DE3"/>
    <w:rsid w:val="00820E40"/>
    <w:rsid w:val="00821835"/>
    <w:rsid w:val="00821847"/>
    <w:rsid w:val="00821C85"/>
    <w:rsid w:val="00821C95"/>
    <w:rsid w:val="00821E40"/>
    <w:rsid w:val="008227E1"/>
    <w:rsid w:val="0082294D"/>
    <w:rsid w:val="0082297B"/>
    <w:rsid w:val="00822DB5"/>
    <w:rsid w:val="0082331F"/>
    <w:rsid w:val="008234EF"/>
    <w:rsid w:val="0082378B"/>
    <w:rsid w:val="00823A9F"/>
    <w:rsid w:val="00823BCA"/>
    <w:rsid w:val="00823C92"/>
    <w:rsid w:val="008241C9"/>
    <w:rsid w:val="008242D4"/>
    <w:rsid w:val="008246F6"/>
    <w:rsid w:val="008254D1"/>
    <w:rsid w:val="0082592D"/>
    <w:rsid w:val="00825ABF"/>
    <w:rsid w:val="00825AC3"/>
    <w:rsid w:val="00825BB5"/>
    <w:rsid w:val="00825C9A"/>
    <w:rsid w:val="00825D9B"/>
    <w:rsid w:val="00825FDD"/>
    <w:rsid w:val="008261DD"/>
    <w:rsid w:val="0082651C"/>
    <w:rsid w:val="0082663B"/>
    <w:rsid w:val="008268DB"/>
    <w:rsid w:val="00826B90"/>
    <w:rsid w:val="00826D65"/>
    <w:rsid w:val="008270EC"/>
    <w:rsid w:val="00827464"/>
    <w:rsid w:val="0082750D"/>
    <w:rsid w:val="0082758B"/>
    <w:rsid w:val="00827B53"/>
    <w:rsid w:val="00827D4D"/>
    <w:rsid w:val="00827D71"/>
    <w:rsid w:val="00830194"/>
    <w:rsid w:val="008303B4"/>
    <w:rsid w:val="008303C3"/>
    <w:rsid w:val="00830A3F"/>
    <w:rsid w:val="00830E95"/>
    <w:rsid w:val="00831008"/>
    <w:rsid w:val="008311FB"/>
    <w:rsid w:val="00831465"/>
    <w:rsid w:val="008314BA"/>
    <w:rsid w:val="00831653"/>
    <w:rsid w:val="00831702"/>
    <w:rsid w:val="00831F2F"/>
    <w:rsid w:val="00831F6D"/>
    <w:rsid w:val="00831F8E"/>
    <w:rsid w:val="008322F2"/>
    <w:rsid w:val="0083256D"/>
    <w:rsid w:val="0083268B"/>
    <w:rsid w:val="00832D15"/>
    <w:rsid w:val="00833550"/>
    <w:rsid w:val="00833FF0"/>
    <w:rsid w:val="008342D4"/>
    <w:rsid w:val="0083469F"/>
    <w:rsid w:val="008346BC"/>
    <w:rsid w:val="008346F9"/>
    <w:rsid w:val="0083474B"/>
    <w:rsid w:val="008347AD"/>
    <w:rsid w:val="0083490F"/>
    <w:rsid w:val="00834931"/>
    <w:rsid w:val="00834A9E"/>
    <w:rsid w:val="00834B1F"/>
    <w:rsid w:val="00834BFF"/>
    <w:rsid w:val="0083500F"/>
    <w:rsid w:val="008359B9"/>
    <w:rsid w:val="00835F22"/>
    <w:rsid w:val="00836019"/>
    <w:rsid w:val="008360A6"/>
    <w:rsid w:val="008360C6"/>
    <w:rsid w:val="00836BC9"/>
    <w:rsid w:val="00836BCC"/>
    <w:rsid w:val="00836D2F"/>
    <w:rsid w:val="0083705A"/>
    <w:rsid w:val="008371FD"/>
    <w:rsid w:val="00837799"/>
    <w:rsid w:val="008378B0"/>
    <w:rsid w:val="00837907"/>
    <w:rsid w:val="00837A20"/>
    <w:rsid w:val="00837C9B"/>
    <w:rsid w:val="00837DCC"/>
    <w:rsid w:val="00840149"/>
    <w:rsid w:val="008409A8"/>
    <w:rsid w:val="00840C84"/>
    <w:rsid w:val="00840E3F"/>
    <w:rsid w:val="0084120E"/>
    <w:rsid w:val="00841534"/>
    <w:rsid w:val="0084157C"/>
    <w:rsid w:val="00841684"/>
    <w:rsid w:val="00841757"/>
    <w:rsid w:val="00841CA4"/>
    <w:rsid w:val="00841E35"/>
    <w:rsid w:val="008420AF"/>
    <w:rsid w:val="00842218"/>
    <w:rsid w:val="00842386"/>
    <w:rsid w:val="0084240F"/>
    <w:rsid w:val="00842661"/>
    <w:rsid w:val="00842684"/>
    <w:rsid w:val="00842B00"/>
    <w:rsid w:val="00842EE1"/>
    <w:rsid w:val="0084302C"/>
    <w:rsid w:val="008432A4"/>
    <w:rsid w:val="00843303"/>
    <w:rsid w:val="008433FB"/>
    <w:rsid w:val="008440B3"/>
    <w:rsid w:val="00844C1B"/>
    <w:rsid w:val="00844E47"/>
    <w:rsid w:val="00845ACB"/>
    <w:rsid w:val="00845C36"/>
    <w:rsid w:val="00845DE7"/>
    <w:rsid w:val="0084685B"/>
    <w:rsid w:val="00846997"/>
    <w:rsid w:val="00846A42"/>
    <w:rsid w:val="00846AE2"/>
    <w:rsid w:val="00846D4E"/>
    <w:rsid w:val="00846E1E"/>
    <w:rsid w:val="00846EC9"/>
    <w:rsid w:val="0084702F"/>
    <w:rsid w:val="008475AA"/>
    <w:rsid w:val="00847BE0"/>
    <w:rsid w:val="00847D96"/>
    <w:rsid w:val="008500EA"/>
    <w:rsid w:val="008502FC"/>
    <w:rsid w:val="008505AD"/>
    <w:rsid w:val="00850675"/>
    <w:rsid w:val="00850980"/>
    <w:rsid w:val="00850A64"/>
    <w:rsid w:val="00850CF9"/>
    <w:rsid w:val="00850E30"/>
    <w:rsid w:val="00850E86"/>
    <w:rsid w:val="0085134B"/>
    <w:rsid w:val="00851490"/>
    <w:rsid w:val="008514EE"/>
    <w:rsid w:val="00851A29"/>
    <w:rsid w:val="00851A73"/>
    <w:rsid w:val="00851E02"/>
    <w:rsid w:val="00851FEF"/>
    <w:rsid w:val="00852173"/>
    <w:rsid w:val="00852218"/>
    <w:rsid w:val="008522C6"/>
    <w:rsid w:val="0085266F"/>
    <w:rsid w:val="008526B5"/>
    <w:rsid w:val="008527D0"/>
    <w:rsid w:val="008527F4"/>
    <w:rsid w:val="00852D18"/>
    <w:rsid w:val="00852DD7"/>
    <w:rsid w:val="00852E72"/>
    <w:rsid w:val="0085356A"/>
    <w:rsid w:val="00853723"/>
    <w:rsid w:val="00853933"/>
    <w:rsid w:val="00853E80"/>
    <w:rsid w:val="008540A0"/>
    <w:rsid w:val="008546E5"/>
    <w:rsid w:val="0085487A"/>
    <w:rsid w:val="00854D76"/>
    <w:rsid w:val="00855810"/>
    <w:rsid w:val="00855A33"/>
    <w:rsid w:val="00855D69"/>
    <w:rsid w:val="00855E83"/>
    <w:rsid w:val="00856039"/>
    <w:rsid w:val="00856605"/>
    <w:rsid w:val="00856E03"/>
    <w:rsid w:val="00856EBF"/>
    <w:rsid w:val="008571CB"/>
    <w:rsid w:val="00857618"/>
    <w:rsid w:val="00857857"/>
    <w:rsid w:val="008578C3"/>
    <w:rsid w:val="00857D21"/>
    <w:rsid w:val="00860138"/>
    <w:rsid w:val="0086020B"/>
    <w:rsid w:val="0086049E"/>
    <w:rsid w:val="00860B67"/>
    <w:rsid w:val="00860E88"/>
    <w:rsid w:val="00861205"/>
    <w:rsid w:val="00861553"/>
    <w:rsid w:val="00861772"/>
    <w:rsid w:val="00861EA7"/>
    <w:rsid w:val="008620E6"/>
    <w:rsid w:val="00862350"/>
    <w:rsid w:val="00862964"/>
    <w:rsid w:val="00862C02"/>
    <w:rsid w:val="00863179"/>
    <w:rsid w:val="008632C4"/>
    <w:rsid w:val="008637C7"/>
    <w:rsid w:val="00863911"/>
    <w:rsid w:val="00863BF3"/>
    <w:rsid w:val="0086429D"/>
    <w:rsid w:val="00864434"/>
    <w:rsid w:val="00864B5C"/>
    <w:rsid w:val="00864CB1"/>
    <w:rsid w:val="00864F65"/>
    <w:rsid w:val="00864FEE"/>
    <w:rsid w:val="00865067"/>
    <w:rsid w:val="00865274"/>
    <w:rsid w:val="008653FF"/>
    <w:rsid w:val="00865404"/>
    <w:rsid w:val="0086563A"/>
    <w:rsid w:val="00865A96"/>
    <w:rsid w:val="00865B30"/>
    <w:rsid w:val="00865C55"/>
    <w:rsid w:val="00865E55"/>
    <w:rsid w:val="00865FEC"/>
    <w:rsid w:val="00866285"/>
    <w:rsid w:val="00866EB6"/>
    <w:rsid w:val="00866F1D"/>
    <w:rsid w:val="00867548"/>
    <w:rsid w:val="00867685"/>
    <w:rsid w:val="00867744"/>
    <w:rsid w:val="008678C9"/>
    <w:rsid w:val="00867C4C"/>
    <w:rsid w:val="00870285"/>
    <w:rsid w:val="0087028A"/>
    <w:rsid w:val="008704BC"/>
    <w:rsid w:val="00870542"/>
    <w:rsid w:val="00870A31"/>
    <w:rsid w:val="00870CAD"/>
    <w:rsid w:val="00870E52"/>
    <w:rsid w:val="00871275"/>
    <w:rsid w:val="00871457"/>
    <w:rsid w:val="0087173B"/>
    <w:rsid w:val="008722E6"/>
    <w:rsid w:val="008727D4"/>
    <w:rsid w:val="0087333E"/>
    <w:rsid w:val="00873505"/>
    <w:rsid w:val="008736E9"/>
    <w:rsid w:val="00873F5F"/>
    <w:rsid w:val="0087405B"/>
    <w:rsid w:val="008740C8"/>
    <w:rsid w:val="00874460"/>
    <w:rsid w:val="00874604"/>
    <w:rsid w:val="0087473F"/>
    <w:rsid w:val="00874A2E"/>
    <w:rsid w:val="00874A63"/>
    <w:rsid w:val="00874ADB"/>
    <w:rsid w:val="00874B5D"/>
    <w:rsid w:val="008751CD"/>
    <w:rsid w:val="008755B0"/>
    <w:rsid w:val="00875688"/>
    <w:rsid w:val="008756A1"/>
    <w:rsid w:val="008756FB"/>
    <w:rsid w:val="0087571F"/>
    <w:rsid w:val="008757D2"/>
    <w:rsid w:val="00875883"/>
    <w:rsid w:val="00875A77"/>
    <w:rsid w:val="00875F6E"/>
    <w:rsid w:val="0087624D"/>
    <w:rsid w:val="00876356"/>
    <w:rsid w:val="008765B5"/>
    <w:rsid w:val="008766B6"/>
    <w:rsid w:val="00877220"/>
    <w:rsid w:val="00877525"/>
    <w:rsid w:val="0087787A"/>
    <w:rsid w:val="008779BA"/>
    <w:rsid w:val="00877A04"/>
    <w:rsid w:val="00877AB7"/>
    <w:rsid w:val="00877D9C"/>
    <w:rsid w:val="0088042D"/>
    <w:rsid w:val="008807E0"/>
    <w:rsid w:val="00880952"/>
    <w:rsid w:val="00880DE8"/>
    <w:rsid w:val="00880DF1"/>
    <w:rsid w:val="00880FE5"/>
    <w:rsid w:val="008810BF"/>
    <w:rsid w:val="008812C0"/>
    <w:rsid w:val="008813FA"/>
    <w:rsid w:val="008815C8"/>
    <w:rsid w:val="008815D4"/>
    <w:rsid w:val="008817FD"/>
    <w:rsid w:val="0088188C"/>
    <w:rsid w:val="008819AE"/>
    <w:rsid w:val="008819BA"/>
    <w:rsid w:val="00881EC8"/>
    <w:rsid w:val="0088234E"/>
    <w:rsid w:val="0088265C"/>
    <w:rsid w:val="008832A6"/>
    <w:rsid w:val="00883338"/>
    <w:rsid w:val="00883426"/>
    <w:rsid w:val="00883437"/>
    <w:rsid w:val="0088361D"/>
    <w:rsid w:val="00883A16"/>
    <w:rsid w:val="00883C55"/>
    <w:rsid w:val="00883EAA"/>
    <w:rsid w:val="00883F29"/>
    <w:rsid w:val="008840DA"/>
    <w:rsid w:val="00884159"/>
    <w:rsid w:val="008841DF"/>
    <w:rsid w:val="00884663"/>
    <w:rsid w:val="00884CFB"/>
    <w:rsid w:val="00884FE2"/>
    <w:rsid w:val="00885248"/>
    <w:rsid w:val="008853DF"/>
    <w:rsid w:val="008854A4"/>
    <w:rsid w:val="008859E4"/>
    <w:rsid w:val="00885B4D"/>
    <w:rsid w:val="00885DF3"/>
    <w:rsid w:val="00886305"/>
    <w:rsid w:val="008864C3"/>
    <w:rsid w:val="00886789"/>
    <w:rsid w:val="00886B66"/>
    <w:rsid w:val="00886DF1"/>
    <w:rsid w:val="00886E03"/>
    <w:rsid w:val="00886E6C"/>
    <w:rsid w:val="00887111"/>
    <w:rsid w:val="008873FE"/>
    <w:rsid w:val="00887539"/>
    <w:rsid w:val="008875D2"/>
    <w:rsid w:val="008876A6"/>
    <w:rsid w:val="00887D3F"/>
    <w:rsid w:val="00887F41"/>
    <w:rsid w:val="00890036"/>
    <w:rsid w:val="008902C7"/>
    <w:rsid w:val="00890902"/>
    <w:rsid w:val="0089091F"/>
    <w:rsid w:val="00890DFE"/>
    <w:rsid w:val="00890EA6"/>
    <w:rsid w:val="00891358"/>
    <w:rsid w:val="008917E7"/>
    <w:rsid w:val="008919D1"/>
    <w:rsid w:val="00891A30"/>
    <w:rsid w:val="00891DD0"/>
    <w:rsid w:val="0089262D"/>
    <w:rsid w:val="008927E4"/>
    <w:rsid w:val="008929CA"/>
    <w:rsid w:val="00892A8F"/>
    <w:rsid w:val="00892CF1"/>
    <w:rsid w:val="0089314E"/>
    <w:rsid w:val="008931A1"/>
    <w:rsid w:val="008931C2"/>
    <w:rsid w:val="008937B3"/>
    <w:rsid w:val="00893D62"/>
    <w:rsid w:val="00894009"/>
    <w:rsid w:val="0089456B"/>
    <w:rsid w:val="0089472F"/>
    <w:rsid w:val="008948C8"/>
    <w:rsid w:val="00894907"/>
    <w:rsid w:val="008953CE"/>
    <w:rsid w:val="00895442"/>
    <w:rsid w:val="00895A50"/>
    <w:rsid w:val="00895DE8"/>
    <w:rsid w:val="00895E61"/>
    <w:rsid w:val="00895F5C"/>
    <w:rsid w:val="00896133"/>
    <w:rsid w:val="008963C7"/>
    <w:rsid w:val="00896545"/>
    <w:rsid w:val="00896AD7"/>
    <w:rsid w:val="00896CB1"/>
    <w:rsid w:val="0089713E"/>
    <w:rsid w:val="0089734E"/>
    <w:rsid w:val="0089772C"/>
    <w:rsid w:val="00897C14"/>
    <w:rsid w:val="00897E3D"/>
    <w:rsid w:val="00897E47"/>
    <w:rsid w:val="00897EAD"/>
    <w:rsid w:val="00897F79"/>
    <w:rsid w:val="00897FA2"/>
    <w:rsid w:val="008A03E5"/>
    <w:rsid w:val="008A06A5"/>
    <w:rsid w:val="008A0731"/>
    <w:rsid w:val="008A0C7D"/>
    <w:rsid w:val="008A0CDB"/>
    <w:rsid w:val="008A10E8"/>
    <w:rsid w:val="008A13E7"/>
    <w:rsid w:val="008A14C1"/>
    <w:rsid w:val="008A15AD"/>
    <w:rsid w:val="008A18AD"/>
    <w:rsid w:val="008A1C04"/>
    <w:rsid w:val="008A1FAA"/>
    <w:rsid w:val="008A219C"/>
    <w:rsid w:val="008A261B"/>
    <w:rsid w:val="008A287F"/>
    <w:rsid w:val="008A2ACD"/>
    <w:rsid w:val="008A2CEE"/>
    <w:rsid w:val="008A2E6D"/>
    <w:rsid w:val="008A2F51"/>
    <w:rsid w:val="008A30F5"/>
    <w:rsid w:val="008A337B"/>
    <w:rsid w:val="008A3745"/>
    <w:rsid w:val="008A408C"/>
    <w:rsid w:val="008A4129"/>
    <w:rsid w:val="008A4145"/>
    <w:rsid w:val="008A422E"/>
    <w:rsid w:val="008A43A6"/>
    <w:rsid w:val="008A45AB"/>
    <w:rsid w:val="008A48AC"/>
    <w:rsid w:val="008A4CB4"/>
    <w:rsid w:val="008A4FA9"/>
    <w:rsid w:val="008A5025"/>
    <w:rsid w:val="008A5066"/>
    <w:rsid w:val="008A51E4"/>
    <w:rsid w:val="008A5232"/>
    <w:rsid w:val="008A5337"/>
    <w:rsid w:val="008A54DC"/>
    <w:rsid w:val="008A558F"/>
    <w:rsid w:val="008A56CE"/>
    <w:rsid w:val="008A56F9"/>
    <w:rsid w:val="008A5D48"/>
    <w:rsid w:val="008A5D77"/>
    <w:rsid w:val="008A5EE5"/>
    <w:rsid w:val="008A5F2B"/>
    <w:rsid w:val="008A65EE"/>
    <w:rsid w:val="008A6980"/>
    <w:rsid w:val="008A715E"/>
    <w:rsid w:val="008A7528"/>
    <w:rsid w:val="008A757E"/>
    <w:rsid w:val="008A77E3"/>
    <w:rsid w:val="008A7837"/>
    <w:rsid w:val="008A79C1"/>
    <w:rsid w:val="008A7AF8"/>
    <w:rsid w:val="008A7BBE"/>
    <w:rsid w:val="008A7D1F"/>
    <w:rsid w:val="008B0647"/>
    <w:rsid w:val="008B077C"/>
    <w:rsid w:val="008B0B79"/>
    <w:rsid w:val="008B0D7E"/>
    <w:rsid w:val="008B0E38"/>
    <w:rsid w:val="008B1BD3"/>
    <w:rsid w:val="008B1F47"/>
    <w:rsid w:val="008B21A7"/>
    <w:rsid w:val="008B24F7"/>
    <w:rsid w:val="008B2B06"/>
    <w:rsid w:val="008B328A"/>
    <w:rsid w:val="008B35B2"/>
    <w:rsid w:val="008B363B"/>
    <w:rsid w:val="008B3890"/>
    <w:rsid w:val="008B4093"/>
    <w:rsid w:val="008B468E"/>
    <w:rsid w:val="008B4929"/>
    <w:rsid w:val="008B4D7C"/>
    <w:rsid w:val="008B4E4B"/>
    <w:rsid w:val="008B5200"/>
    <w:rsid w:val="008B52D7"/>
    <w:rsid w:val="008B57A9"/>
    <w:rsid w:val="008B586C"/>
    <w:rsid w:val="008B6560"/>
    <w:rsid w:val="008B662D"/>
    <w:rsid w:val="008B6B9D"/>
    <w:rsid w:val="008B6CC5"/>
    <w:rsid w:val="008B6CCC"/>
    <w:rsid w:val="008B7245"/>
    <w:rsid w:val="008B7835"/>
    <w:rsid w:val="008B7973"/>
    <w:rsid w:val="008B79E0"/>
    <w:rsid w:val="008B7BB0"/>
    <w:rsid w:val="008B7C78"/>
    <w:rsid w:val="008B7F82"/>
    <w:rsid w:val="008C0173"/>
    <w:rsid w:val="008C0C67"/>
    <w:rsid w:val="008C0CF2"/>
    <w:rsid w:val="008C0E03"/>
    <w:rsid w:val="008C0F2C"/>
    <w:rsid w:val="008C1364"/>
    <w:rsid w:val="008C15E8"/>
    <w:rsid w:val="008C1806"/>
    <w:rsid w:val="008C189E"/>
    <w:rsid w:val="008C1B51"/>
    <w:rsid w:val="008C1B5B"/>
    <w:rsid w:val="008C1E53"/>
    <w:rsid w:val="008C1EA3"/>
    <w:rsid w:val="008C2243"/>
    <w:rsid w:val="008C22E7"/>
    <w:rsid w:val="008C2661"/>
    <w:rsid w:val="008C2684"/>
    <w:rsid w:val="008C2868"/>
    <w:rsid w:val="008C2DA8"/>
    <w:rsid w:val="008C2E98"/>
    <w:rsid w:val="008C2F28"/>
    <w:rsid w:val="008C31E0"/>
    <w:rsid w:val="008C3569"/>
    <w:rsid w:val="008C3728"/>
    <w:rsid w:val="008C39B6"/>
    <w:rsid w:val="008C3C30"/>
    <w:rsid w:val="008C4308"/>
    <w:rsid w:val="008C4542"/>
    <w:rsid w:val="008C4621"/>
    <w:rsid w:val="008C46C5"/>
    <w:rsid w:val="008C4765"/>
    <w:rsid w:val="008C4B23"/>
    <w:rsid w:val="008C4BF9"/>
    <w:rsid w:val="008C52DD"/>
    <w:rsid w:val="008C574B"/>
    <w:rsid w:val="008C5B41"/>
    <w:rsid w:val="008C6150"/>
    <w:rsid w:val="008C63D0"/>
    <w:rsid w:val="008C64A9"/>
    <w:rsid w:val="008C7148"/>
    <w:rsid w:val="008C76E6"/>
    <w:rsid w:val="008C7746"/>
    <w:rsid w:val="008C797A"/>
    <w:rsid w:val="008C7D6D"/>
    <w:rsid w:val="008C7E03"/>
    <w:rsid w:val="008D031B"/>
    <w:rsid w:val="008D0E6D"/>
    <w:rsid w:val="008D0EE0"/>
    <w:rsid w:val="008D13B4"/>
    <w:rsid w:val="008D161C"/>
    <w:rsid w:val="008D178C"/>
    <w:rsid w:val="008D18F1"/>
    <w:rsid w:val="008D1AA1"/>
    <w:rsid w:val="008D1C1E"/>
    <w:rsid w:val="008D1CC8"/>
    <w:rsid w:val="008D1E6B"/>
    <w:rsid w:val="008D2596"/>
    <w:rsid w:val="008D279E"/>
    <w:rsid w:val="008D2DC9"/>
    <w:rsid w:val="008D30BD"/>
    <w:rsid w:val="008D33ED"/>
    <w:rsid w:val="008D3948"/>
    <w:rsid w:val="008D4294"/>
    <w:rsid w:val="008D5229"/>
    <w:rsid w:val="008D53A0"/>
    <w:rsid w:val="008D54F0"/>
    <w:rsid w:val="008D565E"/>
    <w:rsid w:val="008D568E"/>
    <w:rsid w:val="008D57BC"/>
    <w:rsid w:val="008D5AE2"/>
    <w:rsid w:val="008D5DA3"/>
    <w:rsid w:val="008D6116"/>
    <w:rsid w:val="008D6671"/>
    <w:rsid w:val="008D69CA"/>
    <w:rsid w:val="008D713B"/>
    <w:rsid w:val="008D72E1"/>
    <w:rsid w:val="008D76D6"/>
    <w:rsid w:val="008D7857"/>
    <w:rsid w:val="008D7D2A"/>
    <w:rsid w:val="008D7E04"/>
    <w:rsid w:val="008E086C"/>
    <w:rsid w:val="008E0958"/>
    <w:rsid w:val="008E0E57"/>
    <w:rsid w:val="008E1241"/>
    <w:rsid w:val="008E15AE"/>
    <w:rsid w:val="008E1DC6"/>
    <w:rsid w:val="008E1DD2"/>
    <w:rsid w:val="008E2093"/>
    <w:rsid w:val="008E20D9"/>
    <w:rsid w:val="008E255D"/>
    <w:rsid w:val="008E2807"/>
    <w:rsid w:val="008E2895"/>
    <w:rsid w:val="008E2948"/>
    <w:rsid w:val="008E29A4"/>
    <w:rsid w:val="008E33AA"/>
    <w:rsid w:val="008E34A6"/>
    <w:rsid w:val="008E364F"/>
    <w:rsid w:val="008E4D32"/>
    <w:rsid w:val="008E4FD2"/>
    <w:rsid w:val="008E5664"/>
    <w:rsid w:val="008E57DB"/>
    <w:rsid w:val="008E5943"/>
    <w:rsid w:val="008E5E2E"/>
    <w:rsid w:val="008E625F"/>
    <w:rsid w:val="008E63A1"/>
    <w:rsid w:val="008E6BBD"/>
    <w:rsid w:val="008E6C30"/>
    <w:rsid w:val="008E6CB6"/>
    <w:rsid w:val="008E6D16"/>
    <w:rsid w:val="008E70B8"/>
    <w:rsid w:val="008E767C"/>
    <w:rsid w:val="008E778D"/>
    <w:rsid w:val="008E784E"/>
    <w:rsid w:val="008E7AC8"/>
    <w:rsid w:val="008E7B2F"/>
    <w:rsid w:val="008E7D23"/>
    <w:rsid w:val="008E7F2B"/>
    <w:rsid w:val="008F0888"/>
    <w:rsid w:val="008F0A83"/>
    <w:rsid w:val="008F11CA"/>
    <w:rsid w:val="008F1278"/>
    <w:rsid w:val="008F1A5D"/>
    <w:rsid w:val="008F26E4"/>
    <w:rsid w:val="008F27D9"/>
    <w:rsid w:val="008F2818"/>
    <w:rsid w:val="008F29C1"/>
    <w:rsid w:val="008F2DD0"/>
    <w:rsid w:val="008F300F"/>
    <w:rsid w:val="008F3445"/>
    <w:rsid w:val="008F3851"/>
    <w:rsid w:val="008F3947"/>
    <w:rsid w:val="008F3CB9"/>
    <w:rsid w:val="008F43F9"/>
    <w:rsid w:val="008F45BE"/>
    <w:rsid w:val="008F4733"/>
    <w:rsid w:val="008F482B"/>
    <w:rsid w:val="008F495F"/>
    <w:rsid w:val="008F4963"/>
    <w:rsid w:val="008F4976"/>
    <w:rsid w:val="008F4C94"/>
    <w:rsid w:val="008F50B0"/>
    <w:rsid w:val="008F5105"/>
    <w:rsid w:val="008F539B"/>
    <w:rsid w:val="008F54A7"/>
    <w:rsid w:val="008F5C89"/>
    <w:rsid w:val="008F629D"/>
    <w:rsid w:val="008F62FD"/>
    <w:rsid w:val="008F6688"/>
    <w:rsid w:val="008F69F3"/>
    <w:rsid w:val="008F6D36"/>
    <w:rsid w:val="008F6F58"/>
    <w:rsid w:val="008F72C1"/>
    <w:rsid w:val="008F7742"/>
    <w:rsid w:val="008F79C5"/>
    <w:rsid w:val="008F7E1B"/>
    <w:rsid w:val="0090003D"/>
    <w:rsid w:val="009002FC"/>
    <w:rsid w:val="0090033F"/>
    <w:rsid w:val="009008D5"/>
    <w:rsid w:val="009009D3"/>
    <w:rsid w:val="00900AFC"/>
    <w:rsid w:val="00900B94"/>
    <w:rsid w:val="00900C20"/>
    <w:rsid w:val="00900DD0"/>
    <w:rsid w:val="00901221"/>
    <w:rsid w:val="00901431"/>
    <w:rsid w:val="0090146C"/>
    <w:rsid w:val="009016EB"/>
    <w:rsid w:val="00901D05"/>
    <w:rsid w:val="00902151"/>
    <w:rsid w:val="009022DF"/>
    <w:rsid w:val="00902817"/>
    <w:rsid w:val="00902906"/>
    <w:rsid w:val="00902ECA"/>
    <w:rsid w:val="009033C3"/>
    <w:rsid w:val="009038EE"/>
    <w:rsid w:val="00903ED4"/>
    <w:rsid w:val="00903FB8"/>
    <w:rsid w:val="009040E9"/>
    <w:rsid w:val="00904640"/>
    <w:rsid w:val="00904B3D"/>
    <w:rsid w:val="00904C09"/>
    <w:rsid w:val="00904E10"/>
    <w:rsid w:val="00905072"/>
    <w:rsid w:val="00905294"/>
    <w:rsid w:val="00905447"/>
    <w:rsid w:val="00905691"/>
    <w:rsid w:val="009058DB"/>
    <w:rsid w:val="00905CBC"/>
    <w:rsid w:val="00905EC0"/>
    <w:rsid w:val="009067CF"/>
    <w:rsid w:val="0090689B"/>
    <w:rsid w:val="00906CFA"/>
    <w:rsid w:val="009070D7"/>
    <w:rsid w:val="0090711E"/>
    <w:rsid w:val="00907573"/>
    <w:rsid w:val="00907872"/>
    <w:rsid w:val="00907B23"/>
    <w:rsid w:val="00907B86"/>
    <w:rsid w:val="0091008A"/>
    <w:rsid w:val="00910679"/>
    <w:rsid w:val="009106A1"/>
    <w:rsid w:val="00910865"/>
    <w:rsid w:val="009109BB"/>
    <w:rsid w:val="00910EAC"/>
    <w:rsid w:val="00910F52"/>
    <w:rsid w:val="00910F54"/>
    <w:rsid w:val="0091105B"/>
    <w:rsid w:val="0091120B"/>
    <w:rsid w:val="009119E3"/>
    <w:rsid w:val="00911A4E"/>
    <w:rsid w:val="00911A73"/>
    <w:rsid w:val="00911DAD"/>
    <w:rsid w:val="00911F0D"/>
    <w:rsid w:val="00912270"/>
    <w:rsid w:val="009122BC"/>
    <w:rsid w:val="00912496"/>
    <w:rsid w:val="009125C1"/>
    <w:rsid w:val="009127DF"/>
    <w:rsid w:val="00912913"/>
    <w:rsid w:val="00912A8E"/>
    <w:rsid w:val="00912BF1"/>
    <w:rsid w:val="00912CC4"/>
    <w:rsid w:val="00913134"/>
    <w:rsid w:val="00913609"/>
    <w:rsid w:val="00913897"/>
    <w:rsid w:val="009138AD"/>
    <w:rsid w:val="009138E5"/>
    <w:rsid w:val="00913B39"/>
    <w:rsid w:val="00913CB9"/>
    <w:rsid w:val="009141E3"/>
    <w:rsid w:val="00914447"/>
    <w:rsid w:val="00914735"/>
    <w:rsid w:val="00914C6C"/>
    <w:rsid w:val="00914DC2"/>
    <w:rsid w:val="0091544D"/>
    <w:rsid w:val="00915990"/>
    <w:rsid w:val="00915ED5"/>
    <w:rsid w:val="00916497"/>
    <w:rsid w:val="009173C9"/>
    <w:rsid w:val="0091744D"/>
    <w:rsid w:val="009175A8"/>
    <w:rsid w:val="009175DE"/>
    <w:rsid w:val="00917627"/>
    <w:rsid w:val="00917915"/>
    <w:rsid w:val="00917ABC"/>
    <w:rsid w:val="00917C36"/>
    <w:rsid w:val="00920036"/>
    <w:rsid w:val="00920120"/>
    <w:rsid w:val="009202B1"/>
    <w:rsid w:val="009202D9"/>
    <w:rsid w:val="009205E4"/>
    <w:rsid w:val="0092086F"/>
    <w:rsid w:val="00920899"/>
    <w:rsid w:val="00920901"/>
    <w:rsid w:val="0092098B"/>
    <w:rsid w:val="009216D3"/>
    <w:rsid w:val="009217FB"/>
    <w:rsid w:val="00921A18"/>
    <w:rsid w:val="00921A25"/>
    <w:rsid w:val="00921D0A"/>
    <w:rsid w:val="00921E8E"/>
    <w:rsid w:val="00921E9E"/>
    <w:rsid w:val="00921FC4"/>
    <w:rsid w:val="0092211A"/>
    <w:rsid w:val="0092217E"/>
    <w:rsid w:val="009221EA"/>
    <w:rsid w:val="00922332"/>
    <w:rsid w:val="0092265B"/>
    <w:rsid w:val="00922805"/>
    <w:rsid w:val="00922C7A"/>
    <w:rsid w:val="00922CDC"/>
    <w:rsid w:val="00922DAF"/>
    <w:rsid w:val="00922EF1"/>
    <w:rsid w:val="00922FAF"/>
    <w:rsid w:val="0092331F"/>
    <w:rsid w:val="009234B7"/>
    <w:rsid w:val="00923C88"/>
    <w:rsid w:val="00924023"/>
    <w:rsid w:val="009243B9"/>
    <w:rsid w:val="00924438"/>
    <w:rsid w:val="00924ABE"/>
    <w:rsid w:val="00924AFC"/>
    <w:rsid w:val="00924CA1"/>
    <w:rsid w:val="00924FD1"/>
    <w:rsid w:val="00925272"/>
    <w:rsid w:val="009252B3"/>
    <w:rsid w:val="00925826"/>
    <w:rsid w:val="00925A80"/>
    <w:rsid w:val="00925CC0"/>
    <w:rsid w:val="00925DA4"/>
    <w:rsid w:val="00925DD8"/>
    <w:rsid w:val="009264EE"/>
    <w:rsid w:val="00926907"/>
    <w:rsid w:val="00927153"/>
    <w:rsid w:val="00927335"/>
    <w:rsid w:val="00927813"/>
    <w:rsid w:val="00927870"/>
    <w:rsid w:val="009279FE"/>
    <w:rsid w:val="00930055"/>
    <w:rsid w:val="0093008D"/>
    <w:rsid w:val="009301AB"/>
    <w:rsid w:val="009302CB"/>
    <w:rsid w:val="00930785"/>
    <w:rsid w:val="009308D5"/>
    <w:rsid w:val="0093093C"/>
    <w:rsid w:val="00930C39"/>
    <w:rsid w:val="00930FE2"/>
    <w:rsid w:val="009311C1"/>
    <w:rsid w:val="009312AB"/>
    <w:rsid w:val="00931562"/>
    <w:rsid w:val="00931749"/>
    <w:rsid w:val="00931852"/>
    <w:rsid w:val="00931D0A"/>
    <w:rsid w:val="00931E53"/>
    <w:rsid w:val="00931FA3"/>
    <w:rsid w:val="009321B5"/>
    <w:rsid w:val="00932458"/>
    <w:rsid w:val="0093316A"/>
    <w:rsid w:val="00933186"/>
    <w:rsid w:val="00933C20"/>
    <w:rsid w:val="00934ADC"/>
    <w:rsid w:val="00934C83"/>
    <w:rsid w:val="00934D29"/>
    <w:rsid w:val="0093588E"/>
    <w:rsid w:val="00935CD2"/>
    <w:rsid w:val="00935DBB"/>
    <w:rsid w:val="00936264"/>
    <w:rsid w:val="009363C2"/>
    <w:rsid w:val="00936703"/>
    <w:rsid w:val="009369F2"/>
    <w:rsid w:val="00937AAB"/>
    <w:rsid w:val="00937C17"/>
    <w:rsid w:val="009415CB"/>
    <w:rsid w:val="00941D02"/>
    <w:rsid w:val="00941D14"/>
    <w:rsid w:val="00941DBC"/>
    <w:rsid w:val="00941F9A"/>
    <w:rsid w:val="00941FFF"/>
    <w:rsid w:val="00942048"/>
    <w:rsid w:val="00942071"/>
    <w:rsid w:val="0094208F"/>
    <w:rsid w:val="00943070"/>
    <w:rsid w:val="0094384E"/>
    <w:rsid w:val="00943975"/>
    <w:rsid w:val="0094423A"/>
    <w:rsid w:val="00944299"/>
    <w:rsid w:val="009442DA"/>
    <w:rsid w:val="00944454"/>
    <w:rsid w:val="0094482B"/>
    <w:rsid w:val="00944F40"/>
    <w:rsid w:val="009450F4"/>
    <w:rsid w:val="009452DE"/>
    <w:rsid w:val="00945462"/>
    <w:rsid w:val="009454C9"/>
    <w:rsid w:val="009459B6"/>
    <w:rsid w:val="00945B25"/>
    <w:rsid w:val="00945CE1"/>
    <w:rsid w:val="0094631D"/>
    <w:rsid w:val="00946396"/>
    <w:rsid w:val="009465CB"/>
    <w:rsid w:val="00946730"/>
    <w:rsid w:val="00946EAA"/>
    <w:rsid w:val="00947B19"/>
    <w:rsid w:val="00947CF3"/>
    <w:rsid w:val="00950327"/>
    <w:rsid w:val="009505C3"/>
    <w:rsid w:val="0095065C"/>
    <w:rsid w:val="00950A7E"/>
    <w:rsid w:val="00950B1D"/>
    <w:rsid w:val="00950B76"/>
    <w:rsid w:val="00950D48"/>
    <w:rsid w:val="00951008"/>
    <w:rsid w:val="00951049"/>
    <w:rsid w:val="00951E01"/>
    <w:rsid w:val="00952075"/>
    <w:rsid w:val="009525CA"/>
    <w:rsid w:val="00952ABA"/>
    <w:rsid w:val="00952CBD"/>
    <w:rsid w:val="00952FB5"/>
    <w:rsid w:val="009531D4"/>
    <w:rsid w:val="00953411"/>
    <w:rsid w:val="00953476"/>
    <w:rsid w:val="00953793"/>
    <w:rsid w:val="00954C19"/>
    <w:rsid w:val="0095531C"/>
    <w:rsid w:val="009555C7"/>
    <w:rsid w:val="00955EC7"/>
    <w:rsid w:val="009561A6"/>
    <w:rsid w:val="00956324"/>
    <w:rsid w:val="00956432"/>
    <w:rsid w:val="009566CA"/>
    <w:rsid w:val="00956736"/>
    <w:rsid w:val="009567FF"/>
    <w:rsid w:val="00956FC8"/>
    <w:rsid w:val="00957073"/>
    <w:rsid w:val="009570EE"/>
    <w:rsid w:val="0095755A"/>
    <w:rsid w:val="009576AA"/>
    <w:rsid w:val="00957A91"/>
    <w:rsid w:val="00957ABA"/>
    <w:rsid w:val="00960074"/>
    <w:rsid w:val="00960626"/>
    <w:rsid w:val="00960979"/>
    <w:rsid w:val="0096109A"/>
    <w:rsid w:val="009612B5"/>
    <w:rsid w:val="009613CF"/>
    <w:rsid w:val="009616AA"/>
    <w:rsid w:val="009616DE"/>
    <w:rsid w:val="009617CB"/>
    <w:rsid w:val="00961A26"/>
    <w:rsid w:val="00961E57"/>
    <w:rsid w:val="009625A7"/>
    <w:rsid w:val="009627DD"/>
    <w:rsid w:val="00962941"/>
    <w:rsid w:val="00962BAE"/>
    <w:rsid w:val="00962C47"/>
    <w:rsid w:val="00962C74"/>
    <w:rsid w:val="00962E0F"/>
    <w:rsid w:val="00962EA0"/>
    <w:rsid w:val="00962F21"/>
    <w:rsid w:val="009631D6"/>
    <w:rsid w:val="00963302"/>
    <w:rsid w:val="0096347C"/>
    <w:rsid w:val="00963516"/>
    <w:rsid w:val="00963AB1"/>
    <w:rsid w:val="00963FA2"/>
    <w:rsid w:val="0096438B"/>
    <w:rsid w:val="00964F6D"/>
    <w:rsid w:val="0096521C"/>
    <w:rsid w:val="00965306"/>
    <w:rsid w:val="0096530C"/>
    <w:rsid w:val="009656FD"/>
    <w:rsid w:val="00965B2D"/>
    <w:rsid w:val="009661E0"/>
    <w:rsid w:val="009667D1"/>
    <w:rsid w:val="00966939"/>
    <w:rsid w:val="00966BC0"/>
    <w:rsid w:val="0096719C"/>
    <w:rsid w:val="0096733F"/>
    <w:rsid w:val="009674C6"/>
    <w:rsid w:val="0096763E"/>
    <w:rsid w:val="009676BE"/>
    <w:rsid w:val="009677A7"/>
    <w:rsid w:val="009679DF"/>
    <w:rsid w:val="00967AAA"/>
    <w:rsid w:val="00967CB0"/>
    <w:rsid w:val="00967E36"/>
    <w:rsid w:val="00967F25"/>
    <w:rsid w:val="0097005B"/>
    <w:rsid w:val="00970095"/>
    <w:rsid w:val="00970520"/>
    <w:rsid w:val="009705F1"/>
    <w:rsid w:val="0097069A"/>
    <w:rsid w:val="0097091A"/>
    <w:rsid w:val="009713E7"/>
    <w:rsid w:val="009719BF"/>
    <w:rsid w:val="00971B94"/>
    <w:rsid w:val="00971CA0"/>
    <w:rsid w:val="00971DF5"/>
    <w:rsid w:val="00972093"/>
    <w:rsid w:val="00972136"/>
    <w:rsid w:val="0097235A"/>
    <w:rsid w:val="009723E4"/>
    <w:rsid w:val="00972900"/>
    <w:rsid w:val="00972F36"/>
    <w:rsid w:val="009730C3"/>
    <w:rsid w:val="00973169"/>
    <w:rsid w:val="009733D8"/>
    <w:rsid w:val="00973A38"/>
    <w:rsid w:val="00973A76"/>
    <w:rsid w:val="00973C6C"/>
    <w:rsid w:val="00973E3E"/>
    <w:rsid w:val="00973FFD"/>
    <w:rsid w:val="009742EB"/>
    <w:rsid w:val="00974640"/>
    <w:rsid w:val="00974897"/>
    <w:rsid w:val="00974BDE"/>
    <w:rsid w:val="00974E00"/>
    <w:rsid w:val="0097515F"/>
    <w:rsid w:val="00975168"/>
    <w:rsid w:val="00975D93"/>
    <w:rsid w:val="00975DAA"/>
    <w:rsid w:val="0097620F"/>
    <w:rsid w:val="0097630D"/>
    <w:rsid w:val="009764A3"/>
    <w:rsid w:val="009764DE"/>
    <w:rsid w:val="009769DA"/>
    <w:rsid w:val="00976CAD"/>
    <w:rsid w:val="00977093"/>
    <w:rsid w:val="009776C6"/>
    <w:rsid w:val="00977928"/>
    <w:rsid w:val="00977987"/>
    <w:rsid w:val="00977A88"/>
    <w:rsid w:val="00977C42"/>
    <w:rsid w:val="00977F51"/>
    <w:rsid w:val="00980083"/>
    <w:rsid w:val="00980395"/>
    <w:rsid w:val="00980512"/>
    <w:rsid w:val="00980681"/>
    <w:rsid w:val="009809A6"/>
    <w:rsid w:val="00980C4E"/>
    <w:rsid w:val="00980C78"/>
    <w:rsid w:val="00980C7F"/>
    <w:rsid w:val="00980CD2"/>
    <w:rsid w:val="00980F60"/>
    <w:rsid w:val="00981046"/>
    <w:rsid w:val="00981238"/>
    <w:rsid w:val="00981403"/>
    <w:rsid w:val="009818BC"/>
    <w:rsid w:val="00981919"/>
    <w:rsid w:val="00981C0B"/>
    <w:rsid w:val="0098228A"/>
    <w:rsid w:val="00982501"/>
    <w:rsid w:val="009825A5"/>
    <w:rsid w:val="009826D4"/>
    <w:rsid w:val="00982A98"/>
    <w:rsid w:val="00982CF2"/>
    <w:rsid w:val="00982DFC"/>
    <w:rsid w:val="0098316F"/>
    <w:rsid w:val="009831CC"/>
    <w:rsid w:val="009832CA"/>
    <w:rsid w:val="009833D4"/>
    <w:rsid w:val="00983AFB"/>
    <w:rsid w:val="00983E0A"/>
    <w:rsid w:val="00983E0B"/>
    <w:rsid w:val="009840FB"/>
    <w:rsid w:val="00984385"/>
    <w:rsid w:val="0098486A"/>
    <w:rsid w:val="00984B76"/>
    <w:rsid w:val="00984DB6"/>
    <w:rsid w:val="00984E83"/>
    <w:rsid w:val="00985176"/>
    <w:rsid w:val="0098555A"/>
    <w:rsid w:val="00985720"/>
    <w:rsid w:val="00985DE4"/>
    <w:rsid w:val="00985EB3"/>
    <w:rsid w:val="009860DC"/>
    <w:rsid w:val="00986490"/>
    <w:rsid w:val="00986622"/>
    <w:rsid w:val="00986839"/>
    <w:rsid w:val="00986928"/>
    <w:rsid w:val="00986EB2"/>
    <w:rsid w:val="00987324"/>
    <w:rsid w:val="009875C7"/>
    <w:rsid w:val="009876B0"/>
    <w:rsid w:val="009878F0"/>
    <w:rsid w:val="00987CEF"/>
    <w:rsid w:val="00987DA0"/>
    <w:rsid w:val="00987E6E"/>
    <w:rsid w:val="009900E4"/>
    <w:rsid w:val="0099018E"/>
    <w:rsid w:val="00990238"/>
    <w:rsid w:val="009906C7"/>
    <w:rsid w:val="00990C11"/>
    <w:rsid w:val="00990C69"/>
    <w:rsid w:val="0099106A"/>
    <w:rsid w:val="009912A9"/>
    <w:rsid w:val="0099147A"/>
    <w:rsid w:val="009914C4"/>
    <w:rsid w:val="00991910"/>
    <w:rsid w:val="00991B97"/>
    <w:rsid w:val="00991E2C"/>
    <w:rsid w:val="00992050"/>
    <w:rsid w:val="00992219"/>
    <w:rsid w:val="009925A4"/>
    <w:rsid w:val="00992B54"/>
    <w:rsid w:val="00992E08"/>
    <w:rsid w:val="00993063"/>
    <w:rsid w:val="0099369F"/>
    <w:rsid w:val="0099388C"/>
    <w:rsid w:val="00993CB8"/>
    <w:rsid w:val="009944B2"/>
    <w:rsid w:val="009946B6"/>
    <w:rsid w:val="00994705"/>
    <w:rsid w:val="00994976"/>
    <w:rsid w:val="00994B4B"/>
    <w:rsid w:val="00994D83"/>
    <w:rsid w:val="00994F07"/>
    <w:rsid w:val="009951F7"/>
    <w:rsid w:val="00995250"/>
    <w:rsid w:val="009954C9"/>
    <w:rsid w:val="00995711"/>
    <w:rsid w:val="00995DBE"/>
    <w:rsid w:val="0099688A"/>
    <w:rsid w:val="00996898"/>
    <w:rsid w:val="009972E7"/>
    <w:rsid w:val="009974A9"/>
    <w:rsid w:val="009974EE"/>
    <w:rsid w:val="0099795E"/>
    <w:rsid w:val="00997A9C"/>
    <w:rsid w:val="009A03F3"/>
    <w:rsid w:val="009A06D3"/>
    <w:rsid w:val="009A0A25"/>
    <w:rsid w:val="009A10DF"/>
    <w:rsid w:val="009A1197"/>
    <w:rsid w:val="009A12E1"/>
    <w:rsid w:val="009A1656"/>
    <w:rsid w:val="009A178E"/>
    <w:rsid w:val="009A17C8"/>
    <w:rsid w:val="009A197B"/>
    <w:rsid w:val="009A2270"/>
    <w:rsid w:val="009A2457"/>
    <w:rsid w:val="009A26C9"/>
    <w:rsid w:val="009A2A09"/>
    <w:rsid w:val="009A2A68"/>
    <w:rsid w:val="009A2BAE"/>
    <w:rsid w:val="009A2C0B"/>
    <w:rsid w:val="009A3380"/>
    <w:rsid w:val="009A3472"/>
    <w:rsid w:val="009A3734"/>
    <w:rsid w:val="009A3735"/>
    <w:rsid w:val="009A3A25"/>
    <w:rsid w:val="009A3CF4"/>
    <w:rsid w:val="009A4139"/>
    <w:rsid w:val="009A418F"/>
    <w:rsid w:val="009A4277"/>
    <w:rsid w:val="009A47D4"/>
    <w:rsid w:val="009A493F"/>
    <w:rsid w:val="009A4A6C"/>
    <w:rsid w:val="009A4BF3"/>
    <w:rsid w:val="009A4D8D"/>
    <w:rsid w:val="009A51D8"/>
    <w:rsid w:val="009A596A"/>
    <w:rsid w:val="009A72EC"/>
    <w:rsid w:val="009A7A14"/>
    <w:rsid w:val="009A7CA9"/>
    <w:rsid w:val="009A7DB2"/>
    <w:rsid w:val="009B0164"/>
    <w:rsid w:val="009B0252"/>
    <w:rsid w:val="009B041B"/>
    <w:rsid w:val="009B0583"/>
    <w:rsid w:val="009B061B"/>
    <w:rsid w:val="009B06AA"/>
    <w:rsid w:val="009B0873"/>
    <w:rsid w:val="009B0925"/>
    <w:rsid w:val="009B0A6E"/>
    <w:rsid w:val="009B10FA"/>
    <w:rsid w:val="009B1105"/>
    <w:rsid w:val="009B1464"/>
    <w:rsid w:val="009B162F"/>
    <w:rsid w:val="009B16C2"/>
    <w:rsid w:val="009B17B7"/>
    <w:rsid w:val="009B1991"/>
    <w:rsid w:val="009B1D73"/>
    <w:rsid w:val="009B20D4"/>
    <w:rsid w:val="009B27E6"/>
    <w:rsid w:val="009B2AAA"/>
    <w:rsid w:val="009B2B37"/>
    <w:rsid w:val="009B2DA0"/>
    <w:rsid w:val="009B2DE4"/>
    <w:rsid w:val="009B2E29"/>
    <w:rsid w:val="009B2EC0"/>
    <w:rsid w:val="009B3074"/>
    <w:rsid w:val="009B3078"/>
    <w:rsid w:val="009B341F"/>
    <w:rsid w:val="009B3C17"/>
    <w:rsid w:val="009B4207"/>
    <w:rsid w:val="009B45C7"/>
    <w:rsid w:val="009B53F3"/>
    <w:rsid w:val="009B5794"/>
    <w:rsid w:val="009B5FD7"/>
    <w:rsid w:val="009B6049"/>
    <w:rsid w:val="009B6082"/>
    <w:rsid w:val="009B608D"/>
    <w:rsid w:val="009B60F7"/>
    <w:rsid w:val="009B65A4"/>
    <w:rsid w:val="009B676C"/>
    <w:rsid w:val="009B6A74"/>
    <w:rsid w:val="009B6B06"/>
    <w:rsid w:val="009B7623"/>
    <w:rsid w:val="009B7695"/>
    <w:rsid w:val="009B769E"/>
    <w:rsid w:val="009B7D50"/>
    <w:rsid w:val="009C0012"/>
    <w:rsid w:val="009C04A0"/>
    <w:rsid w:val="009C085B"/>
    <w:rsid w:val="009C09DE"/>
    <w:rsid w:val="009C0D08"/>
    <w:rsid w:val="009C17B1"/>
    <w:rsid w:val="009C1B55"/>
    <w:rsid w:val="009C1B8B"/>
    <w:rsid w:val="009C1BD9"/>
    <w:rsid w:val="009C1BE5"/>
    <w:rsid w:val="009C1CAE"/>
    <w:rsid w:val="009C1E36"/>
    <w:rsid w:val="009C1FCA"/>
    <w:rsid w:val="009C21D2"/>
    <w:rsid w:val="009C23B5"/>
    <w:rsid w:val="009C2675"/>
    <w:rsid w:val="009C2699"/>
    <w:rsid w:val="009C29BC"/>
    <w:rsid w:val="009C2AB9"/>
    <w:rsid w:val="009C2B52"/>
    <w:rsid w:val="009C2E83"/>
    <w:rsid w:val="009C2F19"/>
    <w:rsid w:val="009C3076"/>
    <w:rsid w:val="009C3713"/>
    <w:rsid w:val="009C425A"/>
    <w:rsid w:val="009C45D3"/>
    <w:rsid w:val="009C486C"/>
    <w:rsid w:val="009C48AE"/>
    <w:rsid w:val="009C4DD3"/>
    <w:rsid w:val="009C4F6F"/>
    <w:rsid w:val="009C5244"/>
    <w:rsid w:val="009C5301"/>
    <w:rsid w:val="009C5627"/>
    <w:rsid w:val="009C5ABD"/>
    <w:rsid w:val="009C608A"/>
    <w:rsid w:val="009C6162"/>
    <w:rsid w:val="009C6177"/>
    <w:rsid w:val="009C6F27"/>
    <w:rsid w:val="009C7248"/>
    <w:rsid w:val="009C7805"/>
    <w:rsid w:val="009C7826"/>
    <w:rsid w:val="009C783E"/>
    <w:rsid w:val="009C7A4C"/>
    <w:rsid w:val="009C7CF0"/>
    <w:rsid w:val="009C7FCC"/>
    <w:rsid w:val="009D00C4"/>
    <w:rsid w:val="009D0131"/>
    <w:rsid w:val="009D07A5"/>
    <w:rsid w:val="009D0820"/>
    <w:rsid w:val="009D0875"/>
    <w:rsid w:val="009D0D88"/>
    <w:rsid w:val="009D0DC1"/>
    <w:rsid w:val="009D11D7"/>
    <w:rsid w:val="009D11EB"/>
    <w:rsid w:val="009D18C4"/>
    <w:rsid w:val="009D1A87"/>
    <w:rsid w:val="009D1AC7"/>
    <w:rsid w:val="009D1EC0"/>
    <w:rsid w:val="009D24C3"/>
    <w:rsid w:val="009D25E9"/>
    <w:rsid w:val="009D26D8"/>
    <w:rsid w:val="009D29A8"/>
    <w:rsid w:val="009D2E6C"/>
    <w:rsid w:val="009D2F82"/>
    <w:rsid w:val="009D32F7"/>
    <w:rsid w:val="009D3457"/>
    <w:rsid w:val="009D35F5"/>
    <w:rsid w:val="009D3915"/>
    <w:rsid w:val="009D3A96"/>
    <w:rsid w:val="009D3B2F"/>
    <w:rsid w:val="009D3C32"/>
    <w:rsid w:val="009D48AC"/>
    <w:rsid w:val="009D48C2"/>
    <w:rsid w:val="009D4EDC"/>
    <w:rsid w:val="009D538F"/>
    <w:rsid w:val="009D5A2D"/>
    <w:rsid w:val="009D5B12"/>
    <w:rsid w:val="009D5C03"/>
    <w:rsid w:val="009D5EED"/>
    <w:rsid w:val="009D6079"/>
    <w:rsid w:val="009D62D1"/>
    <w:rsid w:val="009D6CF4"/>
    <w:rsid w:val="009D6E28"/>
    <w:rsid w:val="009D72EA"/>
    <w:rsid w:val="009D7351"/>
    <w:rsid w:val="009D7483"/>
    <w:rsid w:val="009D754A"/>
    <w:rsid w:val="009D7784"/>
    <w:rsid w:val="009D7937"/>
    <w:rsid w:val="009E004C"/>
    <w:rsid w:val="009E01E4"/>
    <w:rsid w:val="009E0227"/>
    <w:rsid w:val="009E069F"/>
    <w:rsid w:val="009E0AC0"/>
    <w:rsid w:val="009E0B5D"/>
    <w:rsid w:val="009E0D0C"/>
    <w:rsid w:val="009E0DAB"/>
    <w:rsid w:val="009E1247"/>
    <w:rsid w:val="009E14D0"/>
    <w:rsid w:val="009E1814"/>
    <w:rsid w:val="009E1A98"/>
    <w:rsid w:val="009E1CCF"/>
    <w:rsid w:val="009E1D4D"/>
    <w:rsid w:val="009E1E13"/>
    <w:rsid w:val="009E1F73"/>
    <w:rsid w:val="009E2150"/>
    <w:rsid w:val="009E25D2"/>
    <w:rsid w:val="009E312C"/>
    <w:rsid w:val="009E32C0"/>
    <w:rsid w:val="009E3309"/>
    <w:rsid w:val="009E3412"/>
    <w:rsid w:val="009E3478"/>
    <w:rsid w:val="009E361D"/>
    <w:rsid w:val="009E433E"/>
    <w:rsid w:val="009E459A"/>
    <w:rsid w:val="009E4D4E"/>
    <w:rsid w:val="009E4D97"/>
    <w:rsid w:val="009E4DE0"/>
    <w:rsid w:val="009E4F2B"/>
    <w:rsid w:val="009E52B6"/>
    <w:rsid w:val="009E52C3"/>
    <w:rsid w:val="009E55C3"/>
    <w:rsid w:val="009E580D"/>
    <w:rsid w:val="009E5F2E"/>
    <w:rsid w:val="009E6063"/>
    <w:rsid w:val="009E63C4"/>
    <w:rsid w:val="009E642C"/>
    <w:rsid w:val="009E6659"/>
    <w:rsid w:val="009E69F9"/>
    <w:rsid w:val="009E6CD6"/>
    <w:rsid w:val="009E6E13"/>
    <w:rsid w:val="009E70F1"/>
    <w:rsid w:val="009E7119"/>
    <w:rsid w:val="009E72A0"/>
    <w:rsid w:val="009E7808"/>
    <w:rsid w:val="009E78B4"/>
    <w:rsid w:val="009E7A23"/>
    <w:rsid w:val="009E7D22"/>
    <w:rsid w:val="009E7DD9"/>
    <w:rsid w:val="009F05B4"/>
    <w:rsid w:val="009F07E6"/>
    <w:rsid w:val="009F08AD"/>
    <w:rsid w:val="009F0E64"/>
    <w:rsid w:val="009F11C1"/>
    <w:rsid w:val="009F1305"/>
    <w:rsid w:val="009F14E4"/>
    <w:rsid w:val="009F16C5"/>
    <w:rsid w:val="009F1A80"/>
    <w:rsid w:val="009F1E86"/>
    <w:rsid w:val="009F1F45"/>
    <w:rsid w:val="009F22FA"/>
    <w:rsid w:val="009F2647"/>
    <w:rsid w:val="009F2B15"/>
    <w:rsid w:val="009F3054"/>
    <w:rsid w:val="009F332C"/>
    <w:rsid w:val="009F3524"/>
    <w:rsid w:val="009F3653"/>
    <w:rsid w:val="009F3775"/>
    <w:rsid w:val="009F3A07"/>
    <w:rsid w:val="009F3CEB"/>
    <w:rsid w:val="009F3D31"/>
    <w:rsid w:val="009F4078"/>
    <w:rsid w:val="009F4472"/>
    <w:rsid w:val="009F476C"/>
    <w:rsid w:val="009F4AEE"/>
    <w:rsid w:val="009F4BCF"/>
    <w:rsid w:val="009F4DCA"/>
    <w:rsid w:val="009F4FFC"/>
    <w:rsid w:val="009F50DB"/>
    <w:rsid w:val="009F52C3"/>
    <w:rsid w:val="009F566E"/>
    <w:rsid w:val="009F57BD"/>
    <w:rsid w:val="009F5ABA"/>
    <w:rsid w:val="009F5D95"/>
    <w:rsid w:val="009F610D"/>
    <w:rsid w:val="009F613B"/>
    <w:rsid w:val="009F63BB"/>
    <w:rsid w:val="009F6A34"/>
    <w:rsid w:val="009F6A59"/>
    <w:rsid w:val="009F6D87"/>
    <w:rsid w:val="009F72C2"/>
    <w:rsid w:val="009F7347"/>
    <w:rsid w:val="009F774A"/>
    <w:rsid w:val="009F786E"/>
    <w:rsid w:val="009F7954"/>
    <w:rsid w:val="009F7CAA"/>
    <w:rsid w:val="009F7F86"/>
    <w:rsid w:val="009F7FD4"/>
    <w:rsid w:val="00A0024C"/>
    <w:rsid w:val="00A00340"/>
    <w:rsid w:val="00A007B2"/>
    <w:rsid w:val="00A01146"/>
    <w:rsid w:val="00A01768"/>
    <w:rsid w:val="00A01772"/>
    <w:rsid w:val="00A0197B"/>
    <w:rsid w:val="00A01ABB"/>
    <w:rsid w:val="00A01D69"/>
    <w:rsid w:val="00A01D6F"/>
    <w:rsid w:val="00A02048"/>
    <w:rsid w:val="00A0297F"/>
    <w:rsid w:val="00A029E2"/>
    <w:rsid w:val="00A02D20"/>
    <w:rsid w:val="00A02DC3"/>
    <w:rsid w:val="00A03018"/>
    <w:rsid w:val="00A031E5"/>
    <w:rsid w:val="00A0326A"/>
    <w:rsid w:val="00A037B9"/>
    <w:rsid w:val="00A0386C"/>
    <w:rsid w:val="00A03BC1"/>
    <w:rsid w:val="00A03E50"/>
    <w:rsid w:val="00A03EA3"/>
    <w:rsid w:val="00A03F10"/>
    <w:rsid w:val="00A046A9"/>
    <w:rsid w:val="00A046FB"/>
    <w:rsid w:val="00A04988"/>
    <w:rsid w:val="00A04E51"/>
    <w:rsid w:val="00A05118"/>
    <w:rsid w:val="00A051DC"/>
    <w:rsid w:val="00A055BA"/>
    <w:rsid w:val="00A05B43"/>
    <w:rsid w:val="00A05CAB"/>
    <w:rsid w:val="00A061CC"/>
    <w:rsid w:val="00A0634A"/>
    <w:rsid w:val="00A0655F"/>
    <w:rsid w:val="00A06645"/>
    <w:rsid w:val="00A06986"/>
    <w:rsid w:val="00A06AA8"/>
    <w:rsid w:val="00A07210"/>
    <w:rsid w:val="00A072CF"/>
    <w:rsid w:val="00A078E9"/>
    <w:rsid w:val="00A07A7A"/>
    <w:rsid w:val="00A07AC3"/>
    <w:rsid w:val="00A07F78"/>
    <w:rsid w:val="00A1012C"/>
    <w:rsid w:val="00A10557"/>
    <w:rsid w:val="00A1064F"/>
    <w:rsid w:val="00A1082B"/>
    <w:rsid w:val="00A10F0C"/>
    <w:rsid w:val="00A11308"/>
    <w:rsid w:val="00A11FC6"/>
    <w:rsid w:val="00A11FCA"/>
    <w:rsid w:val="00A11FD3"/>
    <w:rsid w:val="00A1227E"/>
    <w:rsid w:val="00A12A04"/>
    <w:rsid w:val="00A12B0D"/>
    <w:rsid w:val="00A12F36"/>
    <w:rsid w:val="00A12FFC"/>
    <w:rsid w:val="00A1302B"/>
    <w:rsid w:val="00A13173"/>
    <w:rsid w:val="00A13190"/>
    <w:rsid w:val="00A132F0"/>
    <w:rsid w:val="00A13A36"/>
    <w:rsid w:val="00A13C05"/>
    <w:rsid w:val="00A13D07"/>
    <w:rsid w:val="00A13D49"/>
    <w:rsid w:val="00A13E4A"/>
    <w:rsid w:val="00A13F0C"/>
    <w:rsid w:val="00A13F7E"/>
    <w:rsid w:val="00A142BC"/>
    <w:rsid w:val="00A14476"/>
    <w:rsid w:val="00A148BD"/>
    <w:rsid w:val="00A1492E"/>
    <w:rsid w:val="00A14DE4"/>
    <w:rsid w:val="00A152E5"/>
    <w:rsid w:val="00A158C5"/>
    <w:rsid w:val="00A15951"/>
    <w:rsid w:val="00A1596A"/>
    <w:rsid w:val="00A15CCE"/>
    <w:rsid w:val="00A15D80"/>
    <w:rsid w:val="00A15FE0"/>
    <w:rsid w:val="00A166D1"/>
    <w:rsid w:val="00A16741"/>
    <w:rsid w:val="00A16BC0"/>
    <w:rsid w:val="00A16D87"/>
    <w:rsid w:val="00A16EE6"/>
    <w:rsid w:val="00A17027"/>
    <w:rsid w:val="00A17421"/>
    <w:rsid w:val="00A1778E"/>
    <w:rsid w:val="00A17908"/>
    <w:rsid w:val="00A179B6"/>
    <w:rsid w:val="00A17F64"/>
    <w:rsid w:val="00A200EC"/>
    <w:rsid w:val="00A202F3"/>
    <w:rsid w:val="00A205D5"/>
    <w:rsid w:val="00A209FF"/>
    <w:rsid w:val="00A20BD4"/>
    <w:rsid w:val="00A20C26"/>
    <w:rsid w:val="00A20F94"/>
    <w:rsid w:val="00A20FE6"/>
    <w:rsid w:val="00A212FF"/>
    <w:rsid w:val="00A2154F"/>
    <w:rsid w:val="00A21D3E"/>
    <w:rsid w:val="00A21E0E"/>
    <w:rsid w:val="00A2240B"/>
    <w:rsid w:val="00A228C4"/>
    <w:rsid w:val="00A22AC7"/>
    <w:rsid w:val="00A22D15"/>
    <w:rsid w:val="00A22E0D"/>
    <w:rsid w:val="00A22EB3"/>
    <w:rsid w:val="00A23A4C"/>
    <w:rsid w:val="00A23CFA"/>
    <w:rsid w:val="00A24042"/>
    <w:rsid w:val="00A243F6"/>
    <w:rsid w:val="00A24B4F"/>
    <w:rsid w:val="00A24C6C"/>
    <w:rsid w:val="00A24D60"/>
    <w:rsid w:val="00A2557E"/>
    <w:rsid w:val="00A25BB6"/>
    <w:rsid w:val="00A262D1"/>
    <w:rsid w:val="00A263E2"/>
    <w:rsid w:val="00A26452"/>
    <w:rsid w:val="00A26678"/>
    <w:rsid w:val="00A26830"/>
    <w:rsid w:val="00A26A38"/>
    <w:rsid w:val="00A26B9E"/>
    <w:rsid w:val="00A26C32"/>
    <w:rsid w:val="00A26D2F"/>
    <w:rsid w:val="00A26F78"/>
    <w:rsid w:val="00A27583"/>
    <w:rsid w:val="00A276A8"/>
    <w:rsid w:val="00A27B27"/>
    <w:rsid w:val="00A27D3F"/>
    <w:rsid w:val="00A27E6B"/>
    <w:rsid w:val="00A30C78"/>
    <w:rsid w:val="00A30CC3"/>
    <w:rsid w:val="00A31023"/>
    <w:rsid w:val="00A3116D"/>
    <w:rsid w:val="00A313E8"/>
    <w:rsid w:val="00A31F7B"/>
    <w:rsid w:val="00A32114"/>
    <w:rsid w:val="00A326F6"/>
    <w:rsid w:val="00A32BA3"/>
    <w:rsid w:val="00A32CC2"/>
    <w:rsid w:val="00A32EB6"/>
    <w:rsid w:val="00A33350"/>
    <w:rsid w:val="00A33409"/>
    <w:rsid w:val="00A33527"/>
    <w:rsid w:val="00A33D6C"/>
    <w:rsid w:val="00A33D94"/>
    <w:rsid w:val="00A33DD5"/>
    <w:rsid w:val="00A3436C"/>
    <w:rsid w:val="00A34517"/>
    <w:rsid w:val="00A34623"/>
    <w:rsid w:val="00A348A7"/>
    <w:rsid w:val="00A348E0"/>
    <w:rsid w:val="00A34933"/>
    <w:rsid w:val="00A34BDE"/>
    <w:rsid w:val="00A34C90"/>
    <w:rsid w:val="00A34FB7"/>
    <w:rsid w:val="00A351B8"/>
    <w:rsid w:val="00A351D5"/>
    <w:rsid w:val="00A3558B"/>
    <w:rsid w:val="00A35A60"/>
    <w:rsid w:val="00A35DC1"/>
    <w:rsid w:val="00A35E74"/>
    <w:rsid w:val="00A364BC"/>
    <w:rsid w:val="00A3668B"/>
    <w:rsid w:val="00A36772"/>
    <w:rsid w:val="00A36E0E"/>
    <w:rsid w:val="00A36EDA"/>
    <w:rsid w:val="00A370E1"/>
    <w:rsid w:val="00A37510"/>
    <w:rsid w:val="00A3758D"/>
    <w:rsid w:val="00A376AE"/>
    <w:rsid w:val="00A37B0B"/>
    <w:rsid w:val="00A37E4D"/>
    <w:rsid w:val="00A40065"/>
    <w:rsid w:val="00A4044F"/>
    <w:rsid w:val="00A409BD"/>
    <w:rsid w:val="00A40CCE"/>
    <w:rsid w:val="00A40CED"/>
    <w:rsid w:val="00A40D3E"/>
    <w:rsid w:val="00A40EB1"/>
    <w:rsid w:val="00A40F1C"/>
    <w:rsid w:val="00A40F2D"/>
    <w:rsid w:val="00A41234"/>
    <w:rsid w:val="00A414E1"/>
    <w:rsid w:val="00A41E47"/>
    <w:rsid w:val="00A4204D"/>
    <w:rsid w:val="00A420BE"/>
    <w:rsid w:val="00A420E9"/>
    <w:rsid w:val="00A4258B"/>
    <w:rsid w:val="00A42867"/>
    <w:rsid w:val="00A4287E"/>
    <w:rsid w:val="00A4298D"/>
    <w:rsid w:val="00A42B12"/>
    <w:rsid w:val="00A42D1B"/>
    <w:rsid w:val="00A43170"/>
    <w:rsid w:val="00A43AA9"/>
    <w:rsid w:val="00A44256"/>
    <w:rsid w:val="00A443CB"/>
    <w:rsid w:val="00A445FB"/>
    <w:rsid w:val="00A448E8"/>
    <w:rsid w:val="00A44F50"/>
    <w:rsid w:val="00A44F70"/>
    <w:rsid w:val="00A45044"/>
    <w:rsid w:val="00A45105"/>
    <w:rsid w:val="00A45119"/>
    <w:rsid w:val="00A452F8"/>
    <w:rsid w:val="00A455AD"/>
    <w:rsid w:val="00A4568D"/>
    <w:rsid w:val="00A4667C"/>
    <w:rsid w:val="00A46EE8"/>
    <w:rsid w:val="00A47176"/>
    <w:rsid w:val="00A4731A"/>
    <w:rsid w:val="00A47A5B"/>
    <w:rsid w:val="00A47C61"/>
    <w:rsid w:val="00A47D5B"/>
    <w:rsid w:val="00A506B6"/>
    <w:rsid w:val="00A5193A"/>
    <w:rsid w:val="00A51BF7"/>
    <w:rsid w:val="00A51CE0"/>
    <w:rsid w:val="00A521B5"/>
    <w:rsid w:val="00A521E9"/>
    <w:rsid w:val="00A5221F"/>
    <w:rsid w:val="00A522E0"/>
    <w:rsid w:val="00A52999"/>
    <w:rsid w:val="00A53476"/>
    <w:rsid w:val="00A53873"/>
    <w:rsid w:val="00A539CA"/>
    <w:rsid w:val="00A53BC9"/>
    <w:rsid w:val="00A53E6C"/>
    <w:rsid w:val="00A541FA"/>
    <w:rsid w:val="00A542C3"/>
    <w:rsid w:val="00A543C9"/>
    <w:rsid w:val="00A5473F"/>
    <w:rsid w:val="00A547DD"/>
    <w:rsid w:val="00A54989"/>
    <w:rsid w:val="00A54A5F"/>
    <w:rsid w:val="00A54A71"/>
    <w:rsid w:val="00A54D9C"/>
    <w:rsid w:val="00A54F1E"/>
    <w:rsid w:val="00A5507A"/>
    <w:rsid w:val="00A55204"/>
    <w:rsid w:val="00A552EE"/>
    <w:rsid w:val="00A55544"/>
    <w:rsid w:val="00A55AAA"/>
    <w:rsid w:val="00A55BAE"/>
    <w:rsid w:val="00A55CA8"/>
    <w:rsid w:val="00A55F9B"/>
    <w:rsid w:val="00A5643A"/>
    <w:rsid w:val="00A56833"/>
    <w:rsid w:val="00A5692A"/>
    <w:rsid w:val="00A56B58"/>
    <w:rsid w:val="00A57378"/>
    <w:rsid w:val="00A5741B"/>
    <w:rsid w:val="00A576ED"/>
    <w:rsid w:val="00A57BA8"/>
    <w:rsid w:val="00A600FF"/>
    <w:rsid w:val="00A60305"/>
    <w:rsid w:val="00A6091A"/>
    <w:rsid w:val="00A60B81"/>
    <w:rsid w:val="00A60D76"/>
    <w:rsid w:val="00A60F81"/>
    <w:rsid w:val="00A61062"/>
    <w:rsid w:val="00A611B1"/>
    <w:rsid w:val="00A612DC"/>
    <w:rsid w:val="00A61791"/>
    <w:rsid w:val="00A61990"/>
    <w:rsid w:val="00A61B4A"/>
    <w:rsid w:val="00A61BC8"/>
    <w:rsid w:val="00A61E9C"/>
    <w:rsid w:val="00A620DD"/>
    <w:rsid w:val="00A620FB"/>
    <w:rsid w:val="00A6231F"/>
    <w:rsid w:val="00A6288D"/>
    <w:rsid w:val="00A62F23"/>
    <w:rsid w:val="00A634CE"/>
    <w:rsid w:val="00A6365A"/>
    <w:rsid w:val="00A6386E"/>
    <w:rsid w:val="00A63AC8"/>
    <w:rsid w:val="00A645AB"/>
    <w:rsid w:val="00A64A27"/>
    <w:rsid w:val="00A64B1D"/>
    <w:rsid w:val="00A64BF6"/>
    <w:rsid w:val="00A64FE2"/>
    <w:rsid w:val="00A65EA7"/>
    <w:rsid w:val="00A66F68"/>
    <w:rsid w:val="00A672ED"/>
    <w:rsid w:val="00A67505"/>
    <w:rsid w:val="00A67B86"/>
    <w:rsid w:val="00A700EC"/>
    <w:rsid w:val="00A70160"/>
    <w:rsid w:val="00A701CA"/>
    <w:rsid w:val="00A70383"/>
    <w:rsid w:val="00A70703"/>
    <w:rsid w:val="00A70912"/>
    <w:rsid w:val="00A7096A"/>
    <w:rsid w:val="00A70D09"/>
    <w:rsid w:val="00A70EB4"/>
    <w:rsid w:val="00A70F40"/>
    <w:rsid w:val="00A70FBD"/>
    <w:rsid w:val="00A714A2"/>
    <w:rsid w:val="00A7185E"/>
    <w:rsid w:val="00A71A6F"/>
    <w:rsid w:val="00A71D07"/>
    <w:rsid w:val="00A71DD4"/>
    <w:rsid w:val="00A72114"/>
    <w:rsid w:val="00A7223C"/>
    <w:rsid w:val="00A725C9"/>
    <w:rsid w:val="00A729BE"/>
    <w:rsid w:val="00A72AB4"/>
    <w:rsid w:val="00A72B77"/>
    <w:rsid w:val="00A72D38"/>
    <w:rsid w:val="00A732B0"/>
    <w:rsid w:val="00A737CA"/>
    <w:rsid w:val="00A737E2"/>
    <w:rsid w:val="00A73E8E"/>
    <w:rsid w:val="00A7419D"/>
    <w:rsid w:val="00A747D0"/>
    <w:rsid w:val="00A74C1E"/>
    <w:rsid w:val="00A74DAB"/>
    <w:rsid w:val="00A74E47"/>
    <w:rsid w:val="00A74E49"/>
    <w:rsid w:val="00A7516B"/>
    <w:rsid w:val="00A758CD"/>
    <w:rsid w:val="00A758EE"/>
    <w:rsid w:val="00A75A09"/>
    <w:rsid w:val="00A75A5F"/>
    <w:rsid w:val="00A75D57"/>
    <w:rsid w:val="00A75E22"/>
    <w:rsid w:val="00A76315"/>
    <w:rsid w:val="00A76661"/>
    <w:rsid w:val="00A768B8"/>
    <w:rsid w:val="00A7695B"/>
    <w:rsid w:val="00A76971"/>
    <w:rsid w:val="00A76C3C"/>
    <w:rsid w:val="00A7701D"/>
    <w:rsid w:val="00A7704C"/>
    <w:rsid w:val="00A770FC"/>
    <w:rsid w:val="00A77251"/>
    <w:rsid w:val="00A773F3"/>
    <w:rsid w:val="00A775A3"/>
    <w:rsid w:val="00A77843"/>
    <w:rsid w:val="00A77BD7"/>
    <w:rsid w:val="00A77F9C"/>
    <w:rsid w:val="00A8093C"/>
    <w:rsid w:val="00A80BAD"/>
    <w:rsid w:val="00A80CC2"/>
    <w:rsid w:val="00A80F0E"/>
    <w:rsid w:val="00A80FD0"/>
    <w:rsid w:val="00A810C2"/>
    <w:rsid w:val="00A81437"/>
    <w:rsid w:val="00A81515"/>
    <w:rsid w:val="00A81A2E"/>
    <w:rsid w:val="00A81B8C"/>
    <w:rsid w:val="00A81BFA"/>
    <w:rsid w:val="00A81EEF"/>
    <w:rsid w:val="00A8272F"/>
    <w:rsid w:val="00A8273C"/>
    <w:rsid w:val="00A827C5"/>
    <w:rsid w:val="00A827F4"/>
    <w:rsid w:val="00A82887"/>
    <w:rsid w:val="00A82976"/>
    <w:rsid w:val="00A82A21"/>
    <w:rsid w:val="00A82BC2"/>
    <w:rsid w:val="00A83943"/>
    <w:rsid w:val="00A83EA5"/>
    <w:rsid w:val="00A83FF2"/>
    <w:rsid w:val="00A843C7"/>
    <w:rsid w:val="00A846AE"/>
    <w:rsid w:val="00A84B4A"/>
    <w:rsid w:val="00A84CB3"/>
    <w:rsid w:val="00A84D18"/>
    <w:rsid w:val="00A84D41"/>
    <w:rsid w:val="00A8520F"/>
    <w:rsid w:val="00A8532E"/>
    <w:rsid w:val="00A854D6"/>
    <w:rsid w:val="00A85BA4"/>
    <w:rsid w:val="00A86332"/>
    <w:rsid w:val="00A864AE"/>
    <w:rsid w:val="00A8669B"/>
    <w:rsid w:val="00A86C2A"/>
    <w:rsid w:val="00A87364"/>
    <w:rsid w:val="00A8784D"/>
    <w:rsid w:val="00A87C53"/>
    <w:rsid w:val="00A87CF7"/>
    <w:rsid w:val="00A87F0F"/>
    <w:rsid w:val="00A87FD9"/>
    <w:rsid w:val="00A90226"/>
    <w:rsid w:val="00A902D8"/>
    <w:rsid w:val="00A90E5B"/>
    <w:rsid w:val="00A910CC"/>
    <w:rsid w:val="00A9124D"/>
    <w:rsid w:val="00A9162A"/>
    <w:rsid w:val="00A91984"/>
    <w:rsid w:val="00A91ACD"/>
    <w:rsid w:val="00A91AEC"/>
    <w:rsid w:val="00A91EEA"/>
    <w:rsid w:val="00A91FB9"/>
    <w:rsid w:val="00A922EE"/>
    <w:rsid w:val="00A92C24"/>
    <w:rsid w:val="00A92CD4"/>
    <w:rsid w:val="00A93748"/>
    <w:rsid w:val="00A93A00"/>
    <w:rsid w:val="00A93C15"/>
    <w:rsid w:val="00A93E1E"/>
    <w:rsid w:val="00A93E6B"/>
    <w:rsid w:val="00A93EC9"/>
    <w:rsid w:val="00A942A8"/>
    <w:rsid w:val="00A94695"/>
    <w:rsid w:val="00A94927"/>
    <w:rsid w:val="00A94B8E"/>
    <w:rsid w:val="00A94DB4"/>
    <w:rsid w:val="00A94EC7"/>
    <w:rsid w:val="00A94FE5"/>
    <w:rsid w:val="00A954E1"/>
    <w:rsid w:val="00A95851"/>
    <w:rsid w:val="00A95A7B"/>
    <w:rsid w:val="00A95C22"/>
    <w:rsid w:val="00A963EE"/>
    <w:rsid w:val="00A96BDE"/>
    <w:rsid w:val="00A96E16"/>
    <w:rsid w:val="00A96E5C"/>
    <w:rsid w:val="00A971FF"/>
    <w:rsid w:val="00AA01CE"/>
    <w:rsid w:val="00AA042F"/>
    <w:rsid w:val="00AA062A"/>
    <w:rsid w:val="00AA0C3B"/>
    <w:rsid w:val="00AA0E94"/>
    <w:rsid w:val="00AA0F26"/>
    <w:rsid w:val="00AA137F"/>
    <w:rsid w:val="00AA14C7"/>
    <w:rsid w:val="00AA179C"/>
    <w:rsid w:val="00AA1AAF"/>
    <w:rsid w:val="00AA1FDD"/>
    <w:rsid w:val="00AA2228"/>
    <w:rsid w:val="00AA223E"/>
    <w:rsid w:val="00AA2358"/>
    <w:rsid w:val="00AA264E"/>
    <w:rsid w:val="00AA2873"/>
    <w:rsid w:val="00AA2A62"/>
    <w:rsid w:val="00AA2D61"/>
    <w:rsid w:val="00AA2DAE"/>
    <w:rsid w:val="00AA3339"/>
    <w:rsid w:val="00AA3AEA"/>
    <w:rsid w:val="00AA4018"/>
    <w:rsid w:val="00AA466A"/>
    <w:rsid w:val="00AA46FF"/>
    <w:rsid w:val="00AA4B53"/>
    <w:rsid w:val="00AA4D38"/>
    <w:rsid w:val="00AA5108"/>
    <w:rsid w:val="00AA5671"/>
    <w:rsid w:val="00AA58B7"/>
    <w:rsid w:val="00AA5958"/>
    <w:rsid w:val="00AA5A6E"/>
    <w:rsid w:val="00AA5C74"/>
    <w:rsid w:val="00AA5F25"/>
    <w:rsid w:val="00AA5FB7"/>
    <w:rsid w:val="00AA64B6"/>
    <w:rsid w:val="00AA64C4"/>
    <w:rsid w:val="00AA6685"/>
    <w:rsid w:val="00AA68FE"/>
    <w:rsid w:val="00AA6991"/>
    <w:rsid w:val="00AA6A1A"/>
    <w:rsid w:val="00AA6DD7"/>
    <w:rsid w:val="00AA6E75"/>
    <w:rsid w:val="00AA721B"/>
    <w:rsid w:val="00AA7635"/>
    <w:rsid w:val="00AA76DB"/>
    <w:rsid w:val="00AA77CD"/>
    <w:rsid w:val="00AA7AE8"/>
    <w:rsid w:val="00AA7E89"/>
    <w:rsid w:val="00AA7F63"/>
    <w:rsid w:val="00AA7FEC"/>
    <w:rsid w:val="00AB0114"/>
    <w:rsid w:val="00AB0232"/>
    <w:rsid w:val="00AB0545"/>
    <w:rsid w:val="00AB0724"/>
    <w:rsid w:val="00AB0958"/>
    <w:rsid w:val="00AB0C66"/>
    <w:rsid w:val="00AB0EB4"/>
    <w:rsid w:val="00AB0F3D"/>
    <w:rsid w:val="00AB11E6"/>
    <w:rsid w:val="00AB16CD"/>
    <w:rsid w:val="00AB1A00"/>
    <w:rsid w:val="00AB1F2A"/>
    <w:rsid w:val="00AB1FB6"/>
    <w:rsid w:val="00AB2158"/>
    <w:rsid w:val="00AB2214"/>
    <w:rsid w:val="00AB2340"/>
    <w:rsid w:val="00AB2C30"/>
    <w:rsid w:val="00AB2CCD"/>
    <w:rsid w:val="00AB2CE1"/>
    <w:rsid w:val="00AB32DE"/>
    <w:rsid w:val="00AB3445"/>
    <w:rsid w:val="00AB36DC"/>
    <w:rsid w:val="00AB3729"/>
    <w:rsid w:val="00AB386C"/>
    <w:rsid w:val="00AB3924"/>
    <w:rsid w:val="00AB3966"/>
    <w:rsid w:val="00AB3B96"/>
    <w:rsid w:val="00AB3F3F"/>
    <w:rsid w:val="00AB40DD"/>
    <w:rsid w:val="00AB42BB"/>
    <w:rsid w:val="00AB431A"/>
    <w:rsid w:val="00AB44F2"/>
    <w:rsid w:val="00AB4672"/>
    <w:rsid w:val="00AB49EE"/>
    <w:rsid w:val="00AB4CE4"/>
    <w:rsid w:val="00AB4F0F"/>
    <w:rsid w:val="00AB54DA"/>
    <w:rsid w:val="00AB5679"/>
    <w:rsid w:val="00AB66CC"/>
    <w:rsid w:val="00AB688D"/>
    <w:rsid w:val="00AB69E6"/>
    <w:rsid w:val="00AB6CD6"/>
    <w:rsid w:val="00AB6FF6"/>
    <w:rsid w:val="00AB7017"/>
    <w:rsid w:val="00AB7467"/>
    <w:rsid w:val="00AB7876"/>
    <w:rsid w:val="00AB7F99"/>
    <w:rsid w:val="00AC01F7"/>
    <w:rsid w:val="00AC0659"/>
    <w:rsid w:val="00AC065B"/>
    <w:rsid w:val="00AC0810"/>
    <w:rsid w:val="00AC0AC4"/>
    <w:rsid w:val="00AC0B19"/>
    <w:rsid w:val="00AC0D47"/>
    <w:rsid w:val="00AC0F5B"/>
    <w:rsid w:val="00AC1484"/>
    <w:rsid w:val="00AC2057"/>
    <w:rsid w:val="00AC27B7"/>
    <w:rsid w:val="00AC2814"/>
    <w:rsid w:val="00AC29BA"/>
    <w:rsid w:val="00AC2FE4"/>
    <w:rsid w:val="00AC33DB"/>
    <w:rsid w:val="00AC3436"/>
    <w:rsid w:val="00AC36ED"/>
    <w:rsid w:val="00AC4336"/>
    <w:rsid w:val="00AC44A4"/>
    <w:rsid w:val="00AC4C61"/>
    <w:rsid w:val="00AC4CCD"/>
    <w:rsid w:val="00AC51DF"/>
    <w:rsid w:val="00AC54A8"/>
    <w:rsid w:val="00AC574F"/>
    <w:rsid w:val="00AC6054"/>
    <w:rsid w:val="00AC6088"/>
    <w:rsid w:val="00AC6263"/>
    <w:rsid w:val="00AC6428"/>
    <w:rsid w:val="00AC654A"/>
    <w:rsid w:val="00AC6613"/>
    <w:rsid w:val="00AC6BBE"/>
    <w:rsid w:val="00AC6BE8"/>
    <w:rsid w:val="00AC6DBC"/>
    <w:rsid w:val="00AC6F08"/>
    <w:rsid w:val="00AC71B1"/>
    <w:rsid w:val="00AC7275"/>
    <w:rsid w:val="00AC7482"/>
    <w:rsid w:val="00AC7522"/>
    <w:rsid w:val="00AC78E5"/>
    <w:rsid w:val="00AC7A8D"/>
    <w:rsid w:val="00AC7B32"/>
    <w:rsid w:val="00AD0C5E"/>
    <w:rsid w:val="00AD0FE5"/>
    <w:rsid w:val="00AD1463"/>
    <w:rsid w:val="00AD191C"/>
    <w:rsid w:val="00AD1A50"/>
    <w:rsid w:val="00AD1AB4"/>
    <w:rsid w:val="00AD1FF8"/>
    <w:rsid w:val="00AD206E"/>
    <w:rsid w:val="00AD20DD"/>
    <w:rsid w:val="00AD21A8"/>
    <w:rsid w:val="00AD2761"/>
    <w:rsid w:val="00AD2C19"/>
    <w:rsid w:val="00AD2CA2"/>
    <w:rsid w:val="00AD2D70"/>
    <w:rsid w:val="00AD2FF9"/>
    <w:rsid w:val="00AD340A"/>
    <w:rsid w:val="00AD3F9D"/>
    <w:rsid w:val="00AD41DF"/>
    <w:rsid w:val="00AD45F0"/>
    <w:rsid w:val="00AD4652"/>
    <w:rsid w:val="00AD49DE"/>
    <w:rsid w:val="00AD4B10"/>
    <w:rsid w:val="00AD4D36"/>
    <w:rsid w:val="00AD52BD"/>
    <w:rsid w:val="00AD542E"/>
    <w:rsid w:val="00AD55B4"/>
    <w:rsid w:val="00AD562C"/>
    <w:rsid w:val="00AD5717"/>
    <w:rsid w:val="00AD5897"/>
    <w:rsid w:val="00AD5FD7"/>
    <w:rsid w:val="00AD628F"/>
    <w:rsid w:val="00AD64AC"/>
    <w:rsid w:val="00AD6700"/>
    <w:rsid w:val="00AD6814"/>
    <w:rsid w:val="00AD6865"/>
    <w:rsid w:val="00AD6AA4"/>
    <w:rsid w:val="00AD6E1A"/>
    <w:rsid w:val="00AD72AF"/>
    <w:rsid w:val="00AD745B"/>
    <w:rsid w:val="00AD7835"/>
    <w:rsid w:val="00AD784A"/>
    <w:rsid w:val="00AD7A63"/>
    <w:rsid w:val="00AD7AF0"/>
    <w:rsid w:val="00AD7C59"/>
    <w:rsid w:val="00AD7F82"/>
    <w:rsid w:val="00AE06A1"/>
    <w:rsid w:val="00AE0772"/>
    <w:rsid w:val="00AE07E4"/>
    <w:rsid w:val="00AE0A0C"/>
    <w:rsid w:val="00AE11E1"/>
    <w:rsid w:val="00AE139D"/>
    <w:rsid w:val="00AE1E8D"/>
    <w:rsid w:val="00AE1F0C"/>
    <w:rsid w:val="00AE1FF9"/>
    <w:rsid w:val="00AE2DED"/>
    <w:rsid w:val="00AE2ECE"/>
    <w:rsid w:val="00AE2F1B"/>
    <w:rsid w:val="00AE310F"/>
    <w:rsid w:val="00AE3125"/>
    <w:rsid w:val="00AE33CB"/>
    <w:rsid w:val="00AE347E"/>
    <w:rsid w:val="00AE3613"/>
    <w:rsid w:val="00AE377E"/>
    <w:rsid w:val="00AE3C32"/>
    <w:rsid w:val="00AE408D"/>
    <w:rsid w:val="00AE4333"/>
    <w:rsid w:val="00AE460E"/>
    <w:rsid w:val="00AE4752"/>
    <w:rsid w:val="00AE489B"/>
    <w:rsid w:val="00AE4D9D"/>
    <w:rsid w:val="00AE4FAF"/>
    <w:rsid w:val="00AE522D"/>
    <w:rsid w:val="00AE567B"/>
    <w:rsid w:val="00AE570F"/>
    <w:rsid w:val="00AE578C"/>
    <w:rsid w:val="00AE5AC1"/>
    <w:rsid w:val="00AE5DD4"/>
    <w:rsid w:val="00AE6627"/>
    <w:rsid w:val="00AE66B4"/>
    <w:rsid w:val="00AE72EA"/>
    <w:rsid w:val="00AE7409"/>
    <w:rsid w:val="00AE75D3"/>
    <w:rsid w:val="00AE77FC"/>
    <w:rsid w:val="00AE7972"/>
    <w:rsid w:val="00AE7A79"/>
    <w:rsid w:val="00AE7B66"/>
    <w:rsid w:val="00AF07F4"/>
    <w:rsid w:val="00AF0929"/>
    <w:rsid w:val="00AF0B62"/>
    <w:rsid w:val="00AF1144"/>
    <w:rsid w:val="00AF12F5"/>
    <w:rsid w:val="00AF1721"/>
    <w:rsid w:val="00AF1CC3"/>
    <w:rsid w:val="00AF1FEC"/>
    <w:rsid w:val="00AF22F1"/>
    <w:rsid w:val="00AF2582"/>
    <w:rsid w:val="00AF281C"/>
    <w:rsid w:val="00AF2909"/>
    <w:rsid w:val="00AF2951"/>
    <w:rsid w:val="00AF3688"/>
    <w:rsid w:val="00AF3FD3"/>
    <w:rsid w:val="00AF40B6"/>
    <w:rsid w:val="00AF43F3"/>
    <w:rsid w:val="00AF4698"/>
    <w:rsid w:val="00AF48FF"/>
    <w:rsid w:val="00AF4DD8"/>
    <w:rsid w:val="00AF4E4F"/>
    <w:rsid w:val="00AF4F94"/>
    <w:rsid w:val="00AF4FD2"/>
    <w:rsid w:val="00AF50DE"/>
    <w:rsid w:val="00AF527D"/>
    <w:rsid w:val="00AF55E1"/>
    <w:rsid w:val="00AF5641"/>
    <w:rsid w:val="00AF5B94"/>
    <w:rsid w:val="00AF5CB5"/>
    <w:rsid w:val="00AF6186"/>
    <w:rsid w:val="00AF67B9"/>
    <w:rsid w:val="00AF69FC"/>
    <w:rsid w:val="00AF6F01"/>
    <w:rsid w:val="00AF6F68"/>
    <w:rsid w:val="00AF7269"/>
    <w:rsid w:val="00AF74EF"/>
    <w:rsid w:val="00AF7B38"/>
    <w:rsid w:val="00B000B2"/>
    <w:rsid w:val="00B0046B"/>
    <w:rsid w:val="00B004FA"/>
    <w:rsid w:val="00B00B0D"/>
    <w:rsid w:val="00B00C8F"/>
    <w:rsid w:val="00B00CF8"/>
    <w:rsid w:val="00B0151F"/>
    <w:rsid w:val="00B01937"/>
    <w:rsid w:val="00B01D95"/>
    <w:rsid w:val="00B02835"/>
    <w:rsid w:val="00B02A54"/>
    <w:rsid w:val="00B02C89"/>
    <w:rsid w:val="00B02E2D"/>
    <w:rsid w:val="00B0307C"/>
    <w:rsid w:val="00B030D9"/>
    <w:rsid w:val="00B03267"/>
    <w:rsid w:val="00B035D3"/>
    <w:rsid w:val="00B03674"/>
    <w:rsid w:val="00B037AD"/>
    <w:rsid w:val="00B0386E"/>
    <w:rsid w:val="00B03A22"/>
    <w:rsid w:val="00B03FA1"/>
    <w:rsid w:val="00B04408"/>
    <w:rsid w:val="00B044B0"/>
    <w:rsid w:val="00B044F2"/>
    <w:rsid w:val="00B04593"/>
    <w:rsid w:val="00B04608"/>
    <w:rsid w:val="00B04807"/>
    <w:rsid w:val="00B04EE4"/>
    <w:rsid w:val="00B0505B"/>
    <w:rsid w:val="00B050B3"/>
    <w:rsid w:val="00B050E0"/>
    <w:rsid w:val="00B05193"/>
    <w:rsid w:val="00B053B8"/>
    <w:rsid w:val="00B0558D"/>
    <w:rsid w:val="00B0563D"/>
    <w:rsid w:val="00B05A79"/>
    <w:rsid w:val="00B05AE0"/>
    <w:rsid w:val="00B05CAC"/>
    <w:rsid w:val="00B060D6"/>
    <w:rsid w:val="00B0615E"/>
    <w:rsid w:val="00B0621D"/>
    <w:rsid w:val="00B06698"/>
    <w:rsid w:val="00B069E5"/>
    <w:rsid w:val="00B06A7E"/>
    <w:rsid w:val="00B06C3D"/>
    <w:rsid w:val="00B0704A"/>
    <w:rsid w:val="00B07255"/>
    <w:rsid w:val="00B07457"/>
    <w:rsid w:val="00B07972"/>
    <w:rsid w:val="00B07A72"/>
    <w:rsid w:val="00B07BB4"/>
    <w:rsid w:val="00B07E9F"/>
    <w:rsid w:val="00B10003"/>
    <w:rsid w:val="00B101ED"/>
    <w:rsid w:val="00B10438"/>
    <w:rsid w:val="00B104D0"/>
    <w:rsid w:val="00B104FF"/>
    <w:rsid w:val="00B106B6"/>
    <w:rsid w:val="00B1074A"/>
    <w:rsid w:val="00B10A26"/>
    <w:rsid w:val="00B1115C"/>
    <w:rsid w:val="00B1128A"/>
    <w:rsid w:val="00B11295"/>
    <w:rsid w:val="00B1131C"/>
    <w:rsid w:val="00B115D5"/>
    <w:rsid w:val="00B11829"/>
    <w:rsid w:val="00B118B5"/>
    <w:rsid w:val="00B11938"/>
    <w:rsid w:val="00B11FA9"/>
    <w:rsid w:val="00B12062"/>
    <w:rsid w:val="00B130BF"/>
    <w:rsid w:val="00B1317B"/>
    <w:rsid w:val="00B13378"/>
    <w:rsid w:val="00B13D41"/>
    <w:rsid w:val="00B13F71"/>
    <w:rsid w:val="00B13F7C"/>
    <w:rsid w:val="00B140BB"/>
    <w:rsid w:val="00B14901"/>
    <w:rsid w:val="00B14BE0"/>
    <w:rsid w:val="00B14FCC"/>
    <w:rsid w:val="00B15085"/>
    <w:rsid w:val="00B15279"/>
    <w:rsid w:val="00B156F7"/>
    <w:rsid w:val="00B15C4F"/>
    <w:rsid w:val="00B15C9A"/>
    <w:rsid w:val="00B161CF"/>
    <w:rsid w:val="00B1624F"/>
    <w:rsid w:val="00B16552"/>
    <w:rsid w:val="00B16D6E"/>
    <w:rsid w:val="00B16DCE"/>
    <w:rsid w:val="00B16E0A"/>
    <w:rsid w:val="00B16EE8"/>
    <w:rsid w:val="00B16F00"/>
    <w:rsid w:val="00B170F3"/>
    <w:rsid w:val="00B171B9"/>
    <w:rsid w:val="00B177CA"/>
    <w:rsid w:val="00B17CC5"/>
    <w:rsid w:val="00B200FC"/>
    <w:rsid w:val="00B20142"/>
    <w:rsid w:val="00B20A46"/>
    <w:rsid w:val="00B20ABF"/>
    <w:rsid w:val="00B20BC0"/>
    <w:rsid w:val="00B21038"/>
    <w:rsid w:val="00B2103C"/>
    <w:rsid w:val="00B21331"/>
    <w:rsid w:val="00B2138F"/>
    <w:rsid w:val="00B218EB"/>
    <w:rsid w:val="00B21CF4"/>
    <w:rsid w:val="00B21E99"/>
    <w:rsid w:val="00B22454"/>
    <w:rsid w:val="00B2251A"/>
    <w:rsid w:val="00B22793"/>
    <w:rsid w:val="00B22861"/>
    <w:rsid w:val="00B22E82"/>
    <w:rsid w:val="00B2353D"/>
    <w:rsid w:val="00B235A2"/>
    <w:rsid w:val="00B237DE"/>
    <w:rsid w:val="00B23ACF"/>
    <w:rsid w:val="00B23BFA"/>
    <w:rsid w:val="00B23CA1"/>
    <w:rsid w:val="00B23E94"/>
    <w:rsid w:val="00B24123"/>
    <w:rsid w:val="00B2413C"/>
    <w:rsid w:val="00B24704"/>
    <w:rsid w:val="00B24911"/>
    <w:rsid w:val="00B24AA1"/>
    <w:rsid w:val="00B250CB"/>
    <w:rsid w:val="00B25129"/>
    <w:rsid w:val="00B25313"/>
    <w:rsid w:val="00B25476"/>
    <w:rsid w:val="00B25528"/>
    <w:rsid w:val="00B25543"/>
    <w:rsid w:val="00B255E5"/>
    <w:rsid w:val="00B25651"/>
    <w:rsid w:val="00B25844"/>
    <w:rsid w:val="00B26050"/>
    <w:rsid w:val="00B26B68"/>
    <w:rsid w:val="00B26CA7"/>
    <w:rsid w:val="00B26D05"/>
    <w:rsid w:val="00B26FAA"/>
    <w:rsid w:val="00B27182"/>
    <w:rsid w:val="00B272AA"/>
    <w:rsid w:val="00B2747E"/>
    <w:rsid w:val="00B278EC"/>
    <w:rsid w:val="00B27B64"/>
    <w:rsid w:val="00B30463"/>
    <w:rsid w:val="00B304A3"/>
    <w:rsid w:val="00B30574"/>
    <w:rsid w:val="00B3066B"/>
    <w:rsid w:val="00B311D2"/>
    <w:rsid w:val="00B315FC"/>
    <w:rsid w:val="00B317F3"/>
    <w:rsid w:val="00B3194F"/>
    <w:rsid w:val="00B31A8C"/>
    <w:rsid w:val="00B31B85"/>
    <w:rsid w:val="00B31E3F"/>
    <w:rsid w:val="00B31E88"/>
    <w:rsid w:val="00B3216A"/>
    <w:rsid w:val="00B324B5"/>
    <w:rsid w:val="00B328E6"/>
    <w:rsid w:val="00B32B07"/>
    <w:rsid w:val="00B32E10"/>
    <w:rsid w:val="00B3325B"/>
    <w:rsid w:val="00B33526"/>
    <w:rsid w:val="00B33D98"/>
    <w:rsid w:val="00B33E84"/>
    <w:rsid w:val="00B33F22"/>
    <w:rsid w:val="00B33F4C"/>
    <w:rsid w:val="00B34225"/>
    <w:rsid w:val="00B34261"/>
    <w:rsid w:val="00B345FB"/>
    <w:rsid w:val="00B34E15"/>
    <w:rsid w:val="00B351DB"/>
    <w:rsid w:val="00B352CF"/>
    <w:rsid w:val="00B35394"/>
    <w:rsid w:val="00B35BA6"/>
    <w:rsid w:val="00B35D8D"/>
    <w:rsid w:val="00B35DF1"/>
    <w:rsid w:val="00B361FB"/>
    <w:rsid w:val="00B367B9"/>
    <w:rsid w:val="00B3684D"/>
    <w:rsid w:val="00B36E0B"/>
    <w:rsid w:val="00B36F69"/>
    <w:rsid w:val="00B37158"/>
    <w:rsid w:val="00B3735A"/>
    <w:rsid w:val="00B37431"/>
    <w:rsid w:val="00B3786B"/>
    <w:rsid w:val="00B37AC8"/>
    <w:rsid w:val="00B37AE8"/>
    <w:rsid w:val="00B37C0D"/>
    <w:rsid w:val="00B37F03"/>
    <w:rsid w:val="00B37FD4"/>
    <w:rsid w:val="00B40070"/>
    <w:rsid w:val="00B4014D"/>
    <w:rsid w:val="00B40155"/>
    <w:rsid w:val="00B40212"/>
    <w:rsid w:val="00B40700"/>
    <w:rsid w:val="00B40790"/>
    <w:rsid w:val="00B40943"/>
    <w:rsid w:val="00B40D45"/>
    <w:rsid w:val="00B40EB6"/>
    <w:rsid w:val="00B41857"/>
    <w:rsid w:val="00B418CE"/>
    <w:rsid w:val="00B42207"/>
    <w:rsid w:val="00B42787"/>
    <w:rsid w:val="00B427B4"/>
    <w:rsid w:val="00B4353E"/>
    <w:rsid w:val="00B435A3"/>
    <w:rsid w:val="00B435F4"/>
    <w:rsid w:val="00B43977"/>
    <w:rsid w:val="00B439DC"/>
    <w:rsid w:val="00B440D1"/>
    <w:rsid w:val="00B4419E"/>
    <w:rsid w:val="00B44A1F"/>
    <w:rsid w:val="00B44CD0"/>
    <w:rsid w:val="00B45A28"/>
    <w:rsid w:val="00B45FAC"/>
    <w:rsid w:val="00B464DF"/>
    <w:rsid w:val="00B46669"/>
    <w:rsid w:val="00B468B5"/>
    <w:rsid w:val="00B46C9A"/>
    <w:rsid w:val="00B47304"/>
    <w:rsid w:val="00B4731D"/>
    <w:rsid w:val="00B473C2"/>
    <w:rsid w:val="00B4767D"/>
    <w:rsid w:val="00B4777B"/>
    <w:rsid w:val="00B478BD"/>
    <w:rsid w:val="00B47BCE"/>
    <w:rsid w:val="00B47E0B"/>
    <w:rsid w:val="00B47F2B"/>
    <w:rsid w:val="00B47F4B"/>
    <w:rsid w:val="00B47FA0"/>
    <w:rsid w:val="00B50037"/>
    <w:rsid w:val="00B5018A"/>
    <w:rsid w:val="00B50444"/>
    <w:rsid w:val="00B5050E"/>
    <w:rsid w:val="00B50540"/>
    <w:rsid w:val="00B50840"/>
    <w:rsid w:val="00B50A4F"/>
    <w:rsid w:val="00B50B8A"/>
    <w:rsid w:val="00B50C9C"/>
    <w:rsid w:val="00B50CAB"/>
    <w:rsid w:val="00B50F65"/>
    <w:rsid w:val="00B51280"/>
    <w:rsid w:val="00B513B9"/>
    <w:rsid w:val="00B5149E"/>
    <w:rsid w:val="00B51B54"/>
    <w:rsid w:val="00B51B96"/>
    <w:rsid w:val="00B51CD5"/>
    <w:rsid w:val="00B5243C"/>
    <w:rsid w:val="00B5265B"/>
    <w:rsid w:val="00B52934"/>
    <w:rsid w:val="00B52AE8"/>
    <w:rsid w:val="00B52E2F"/>
    <w:rsid w:val="00B52FC7"/>
    <w:rsid w:val="00B52FDF"/>
    <w:rsid w:val="00B5389F"/>
    <w:rsid w:val="00B53933"/>
    <w:rsid w:val="00B53C3F"/>
    <w:rsid w:val="00B53CD3"/>
    <w:rsid w:val="00B5402C"/>
    <w:rsid w:val="00B5408F"/>
    <w:rsid w:val="00B540C0"/>
    <w:rsid w:val="00B5423A"/>
    <w:rsid w:val="00B546A1"/>
    <w:rsid w:val="00B5487E"/>
    <w:rsid w:val="00B54933"/>
    <w:rsid w:val="00B54FE8"/>
    <w:rsid w:val="00B5567E"/>
    <w:rsid w:val="00B55702"/>
    <w:rsid w:val="00B557EB"/>
    <w:rsid w:val="00B55CEC"/>
    <w:rsid w:val="00B55F0A"/>
    <w:rsid w:val="00B5608F"/>
    <w:rsid w:val="00B56271"/>
    <w:rsid w:val="00B5637C"/>
    <w:rsid w:val="00B566BA"/>
    <w:rsid w:val="00B5690D"/>
    <w:rsid w:val="00B56F79"/>
    <w:rsid w:val="00B57034"/>
    <w:rsid w:val="00B5796C"/>
    <w:rsid w:val="00B57A9F"/>
    <w:rsid w:val="00B57C40"/>
    <w:rsid w:val="00B57D38"/>
    <w:rsid w:val="00B57E10"/>
    <w:rsid w:val="00B57EAF"/>
    <w:rsid w:val="00B601FD"/>
    <w:rsid w:val="00B603D1"/>
    <w:rsid w:val="00B6139E"/>
    <w:rsid w:val="00B6169A"/>
    <w:rsid w:val="00B61C19"/>
    <w:rsid w:val="00B61C1A"/>
    <w:rsid w:val="00B61CAE"/>
    <w:rsid w:val="00B61E55"/>
    <w:rsid w:val="00B61E92"/>
    <w:rsid w:val="00B62117"/>
    <w:rsid w:val="00B62159"/>
    <w:rsid w:val="00B623B7"/>
    <w:rsid w:val="00B624C8"/>
    <w:rsid w:val="00B628B8"/>
    <w:rsid w:val="00B629D7"/>
    <w:rsid w:val="00B62A74"/>
    <w:rsid w:val="00B62BCC"/>
    <w:rsid w:val="00B6344B"/>
    <w:rsid w:val="00B6359C"/>
    <w:rsid w:val="00B6376C"/>
    <w:rsid w:val="00B6389C"/>
    <w:rsid w:val="00B63D89"/>
    <w:rsid w:val="00B63DC8"/>
    <w:rsid w:val="00B63EA1"/>
    <w:rsid w:val="00B63FD6"/>
    <w:rsid w:val="00B647CB"/>
    <w:rsid w:val="00B64915"/>
    <w:rsid w:val="00B64AFF"/>
    <w:rsid w:val="00B64B88"/>
    <w:rsid w:val="00B64C25"/>
    <w:rsid w:val="00B64E73"/>
    <w:rsid w:val="00B6504B"/>
    <w:rsid w:val="00B65125"/>
    <w:rsid w:val="00B65205"/>
    <w:rsid w:val="00B65300"/>
    <w:rsid w:val="00B6545F"/>
    <w:rsid w:val="00B658B1"/>
    <w:rsid w:val="00B65B4D"/>
    <w:rsid w:val="00B65B57"/>
    <w:rsid w:val="00B65C74"/>
    <w:rsid w:val="00B65DC9"/>
    <w:rsid w:val="00B66373"/>
    <w:rsid w:val="00B663B7"/>
    <w:rsid w:val="00B66586"/>
    <w:rsid w:val="00B666FE"/>
    <w:rsid w:val="00B66750"/>
    <w:rsid w:val="00B66ACC"/>
    <w:rsid w:val="00B66C3D"/>
    <w:rsid w:val="00B66C53"/>
    <w:rsid w:val="00B66CCC"/>
    <w:rsid w:val="00B675C4"/>
    <w:rsid w:val="00B67671"/>
    <w:rsid w:val="00B6775B"/>
    <w:rsid w:val="00B67C62"/>
    <w:rsid w:val="00B67FA7"/>
    <w:rsid w:val="00B70415"/>
    <w:rsid w:val="00B7061E"/>
    <w:rsid w:val="00B70DF0"/>
    <w:rsid w:val="00B710B3"/>
    <w:rsid w:val="00B710CB"/>
    <w:rsid w:val="00B711D6"/>
    <w:rsid w:val="00B712B6"/>
    <w:rsid w:val="00B71E81"/>
    <w:rsid w:val="00B71FD5"/>
    <w:rsid w:val="00B72660"/>
    <w:rsid w:val="00B72686"/>
    <w:rsid w:val="00B72832"/>
    <w:rsid w:val="00B72A5D"/>
    <w:rsid w:val="00B72AC5"/>
    <w:rsid w:val="00B72C0D"/>
    <w:rsid w:val="00B72C92"/>
    <w:rsid w:val="00B7358E"/>
    <w:rsid w:val="00B7391E"/>
    <w:rsid w:val="00B73B26"/>
    <w:rsid w:val="00B73C74"/>
    <w:rsid w:val="00B73C81"/>
    <w:rsid w:val="00B7400C"/>
    <w:rsid w:val="00B741B8"/>
    <w:rsid w:val="00B7457B"/>
    <w:rsid w:val="00B7462B"/>
    <w:rsid w:val="00B7463A"/>
    <w:rsid w:val="00B7489D"/>
    <w:rsid w:val="00B7498E"/>
    <w:rsid w:val="00B74F79"/>
    <w:rsid w:val="00B752AF"/>
    <w:rsid w:val="00B755D0"/>
    <w:rsid w:val="00B759D5"/>
    <w:rsid w:val="00B75A61"/>
    <w:rsid w:val="00B75B20"/>
    <w:rsid w:val="00B75B7D"/>
    <w:rsid w:val="00B75D6E"/>
    <w:rsid w:val="00B75DF4"/>
    <w:rsid w:val="00B75F6A"/>
    <w:rsid w:val="00B76724"/>
    <w:rsid w:val="00B76FEF"/>
    <w:rsid w:val="00B76FFE"/>
    <w:rsid w:val="00B7763B"/>
    <w:rsid w:val="00B77A45"/>
    <w:rsid w:val="00B77F18"/>
    <w:rsid w:val="00B80479"/>
    <w:rsid w:val="00B80ACB"/>
    <w:rsid w:val="00B80AFB"/>
    <w:rsid w:val="00B80C32"/>
    <w:rsid w:val="00B80C6A"/>
    <w:rsid w:val="00B810B2"/>
    <w:rsid w:val="00B81224"/>
    <w:rsid w:val="00B8124D"/>
    <w:rsid w:val="00B81284"/>
    <w:rsid w:val="00B81317"/>
    <w:rsid w:val="00B8138E"/>
    <w:rsid w:val="00B81B5E"/>
    <w:rsid w:val="00B81B7E"/>
    <w:rsid w:val="00B81CB8"/>
    <w:rsid w:val="00B81D1B"/>
    <w:rsid w:val="00B8224D"/>
    <w:rsid w:val="00B822D7"/>
    <w:rsid w:val="00B8239B"/>
    <w:rsid w:val="00B823E6"/>
    <w:rsid w:val="00B826E1"/>
    <w:rsid w:val="00B82AE3"/>
    <w:rsid w:val="00B82AFF"/>
    <w:rsid w:val="00B82FAA"/>
    <w:rsid w:val="00B83288"/>
    <w:rsid w:val="00B836EA"/>
    <w:rsid w:val="00B83708"/>
    <w:rsid w:val="00B838CD"/>
    <w:rsid w:val="00B84044"/>
    <w:rsid w:val="00B847BD"/>
    <w:rsid w:val="00B84ADD"/>
    <w:rsid w:val="00B853B1"/>
    <w:rsid w:val="00B853C7"/>
    <w:rsid w:val="00B853D3"/>
    <w:rsid w:val="00B85662"/>
    <w:rsid w:val="00B85A08"/>
    <w:rsid w:val="00B85D21"/>
    <w:rsid w:val="00B85E54"/>
    <w:rsid w:val="00B86426"/>
    <w:rsid w:val="00B8665A"/>
    <w:rsid w:val="00B868FD"/>
    <w:rsid w:val="00B86D16"/>
    <w:rsid w:val="00B86DCD"/>
    <w:rsid w:val="00B86DDF"/>
    <w:rsid w:val="00B873E0"/>
    <w:rsid w:val="00B87B03"/>
    <w:rsid w:val="00B87CCB"/>
    <w:rsid w:val="00B90639"/>
    <w:rsid w:val="00B909CF"/>
    <w:rsid w:val="00B91076"/>
    <w:rsid w:val="00B910B4"/>
    <w:rsid w:val="00B91580"/>
    <w:rsid w:val="00B91803"/>
    <w:rsid w:val="00B91A19"/>
    <w:rsid w:val="00B91B1A"/>
    <w:rsid w:val="00B91D98"/>
    <w:rsid w:val="00B91E87"/>
    <w:rsid w:val="00B922C3"/>
    <w:rsid w:val="00B92469"/>
    <w:rsid w:val="00B92531"/>
    <w:rsid w:val="00B929A6"/>
    <w:rsid w:val="00B92CA3"/>
    <w:rsid w:val="00B92D97"/>
    <w:rsid w:val="00B92DEF"/>
    <w:rsid w:val="00B92E3D"/>
    <w:rsid w:val="00B9332B"/>
    <w:rsid w:val="00B93872"/>
    <w:rsid w:val="00B93AD1"/>
    <w:rsid w:val="00B9404F"/>
    <w:rsid w:val="00B9409D"/>
    <w:rsid w:val="00B940ED"/>
    <w:rsid w:val="00B94215"/>
    <w:rsid w:val="00B946D2"/>
    <w:rsid w:val="00B94FDF"/>
    <w:rsid w:val="00B9500D"/>
    <w:rsid w:val="00B9514A"/>
    <w:rsid w:val="00B95190"/>
    <w:rsid w:val="00B95AE3"/>
    <w:rsid w:val="00B967DC"/>
    <w:rsid w:val="00B968DD"/>
    <w:rsid w:val="00B96A24"/>
    <w:rsid w:val="00B96C45"/>
    <w:rsid w:val="00B96DED"/>
    <w:rsid w:val="00B976A9"/>
    <w:rsid w:val="00B97721"/>
    <w:rsid w:val="00B9785B"/>
    <w:rsid w:val="00B97CAA"/>
    <w:rsid w:val="00B97DC0"/>
    <w:rsid w:val="00BA0026"/>
    <w:rsid w:val="00BA02E8"/>
    <w:rsid w:val="00BA0473"/>
    <w:rsid w:val="00BA0690"/>
    <w:rsid w:val="00BA090E"/>
    <w:rsid w:val="00BA099D"/>
    <w:rsid w:val="00BA09ED"/>
    <w:rsid w:val="00BA0ABF"/>
    <w:rsid w:val="00BA0B06"/>
    <w:rsid w:val="00BA0D82"/>
    <w:rsid w:val="00BA11B1"/>
    <w:rsid w:val="00BA1339"/>
    <w:rsid w:val="00BA15F7"/>
    <w:rsid w:val="00BA1BED"/>
    <w:rsid w:val="00BA1DD5"/>
    <w:rsid w:val="00BA20C8"/>
    <w:rsid w:val="00BA24CF"/>
    <w:rsid w:val="00BA27E8"/>
    <w:rsid w:val="00BA2A01"/>
    <w:rsid w:val="00BA2ADC"/>
    <w:rsid w:val="00BA2BCC"/>
    <w:rsid w:val="00BA2BD4"/>
    <w:rsid w:val="00BA306C"/>
    <w:rsid w:val="00BA3181"/>
    <w:rsid w:val="00BA350E"/>
    <w:rsid w:val="00BA3778"/>
    <w:rsid w:val="00BA382A"/>
    <w:rsid w:val="00BA3A36"/>
    <w:rsid w:val="00BA3E06"/>
    <w:rsid w:val="00BA40F7"/>
    <w:rsid w:val="00BA4324"/>
    <w:rsid w:val="00BA4439"/>
    <w:rsid w:val="00BA45E3"/>
    <w:rsid w:val="00BA496F"/>
    <w:rsid w:val="00BA4E26"/>
    <w:rsid w:val="00BA509C"/>
    <w:rsid w:val="00BA5151"/>
    <w:rsid w:val="00BA541B"/>
    <w:rsid w:val="00BA541F"/>
    <w:rsid w:val="00BA5929"/>
    <w:rsid w:val="00BA59FD"/>
    <w:rsid w:val="00BA5A66"/>
    <w:rsid w:val="00BA6246"/>
    <w:rsid w:val="00BA6384"/>
    <w:rsid w:val="00BA6C4A"/>
    <w:rsid w:val="00BA6E01"/>
    <w:rsid w:val="00BA6F00"/>
    <w:rsid w:val="00BA6F17"/>
    <w:rsid w:val="00BA7285"/>
    <w:rsid w:val="00BA760D"/>
    <w:rsid w:val="00BA7678"/>
    <w:rsid w:val="00BA7685"/>
    <w:rsid w:val="00BA7E63"/>
    <w:rsid w:val="00BA7F58"/>
    <w:rsid w:val="00BB0148"/>
    <w:rsid w:val="00BB03E5"/>
    <w:rsid w:val="00BB0460"/>
    <w:rsid w:val="00BB04DA"/>
    <w:rsid w:val="00BB05C7"/>
    <w:rsid w:val="00BB08E3"/>
    <w:rsid w:val="00BB0A8B"/>
    <w:rsid w:val="00BB0BAA"/>
    <w:rsid w:val="00BB0CDE"/>
    <w:rsid w:val="00BB0EE3"/>
    <w:rsid w:val="00BB137F"/>
    <w:rsid w:val="00BB1642"/>
    <w:rsid w:val="00BB1FF9"/>
    <w:rsid w:val="00BB1FFD"/>
    <w:rsid w:val="00BB2279"/>
    <w:rsid w:val="00BB250C"/>
    <w:rsid w:val="00BB298F"/>
    <w:rsid w:val="00BB299B"/>
    <w:rsid w:val="00BB2A7A"/>
    <w:rsid w:val="00BB2B2A"/>
    <w:rsid w:val="00BB2B54"/>
    <w:rsid w:val="00BB2FFC"/>
    <w:rsid w:val="00BB3344"/>
    <w:rsid w:val="00BB38ED"/>
    <w:rsid w:val="00BB3A70"/>
    <w:rsid w:val="00BB3D4D"/>
    <w:rsid w:val="00BB458D"/>
    <w:rsid w:val="00BB4AD4"/>
    <w:rsid w:val="00BB4B90"/>
    <w:rsid w:val="00BB4E7A"/>
    <w:rsid w:val="00BB4F66"/>
    <w:rsid w:val="00BB5586"/>
    <w:rsid w:val="00BB5850"/>
    <w:rsid w:val="00BB60A2"/>
    <w:rsid w:val="00BB66C5"/>
    <w:rsid w:val="00BB6756"/>
    <w:rsid w:val="00BB6985"/>
    <w:rsid w:val="00BB6AC7"/>
    <w:rsid w:val="00BB6B77"/>
    <w:rsid w:val="00BB6F3F"/>
    <w:rsid w:val="00BB76C1"/>
    <w:rsid w:val="00BB7774"/>
    <w:rsid w:val="00BB79B3"/>
    <w:rsid w:val="00BB7B02"/>
    <w:rsid w:val="00BB7F05"/>
    <w:rsid w:val="00BB7F9E"/>
    <w:rsid w:val="00BC0030"/>
    <w:rsid w:val="00BC0630"/>
    <w:rsid w:val="00BC06D7"/>
    <w:rsid w:val="00BC146C"/>
    <w:rsid w:val="00BC167A"/>
    <w:rsid w:val="00BC1962"/>
    <w:rsid w:val="00BC1FF0"/>
    <w:rsid w:val="00BC2030"/>
    <w:rsid w:val="00BC2119"/>
    <w:rsid w:val="00BC2A46"/>
    <w:rsid w:val="00BC2C5E"/>
    <w:rsid w:val="00BC2CDF"/>
    <w:rsid w:val="00BC3410"/>
    <w:rsid w:val="00BC34DC"/>
    <w:rsid w:val="00BC3572"/>
    <w:rsid w:val="00BC3A12"/>
    <w:rsid w:val="00BC3A37"/>
    <w:rsid w:val="00BC3A7D"/>
    <w:rsid w:val="00BC3BAE"/>
    <w:rsid w:val="00BC3E93"/>
    <w:rsid w:val="00BC42E8"/>
    <w:rsid w:val="00BC4456"/>
    <w:rsid w:val="00BC484E"/>
    <w:rsid w:val="00BC49F6"/>
    <w:rsid w:val="00BC50BC"/>
    <w:rsid w:val="00BC5525"/>
    <w:rsid w:val="00BC5B47"/>
    <w:rsid w:val="00BC5BD9"/>
    <w:rsid w:val="00BC5C40"/>
    <w:rsid w:val="00BC63A8"/>
    <w:rsid w:val="00BC653C"/>
    <w:rsid w:val="00BC65EE"/>
    <w:rsid w:val="00BC663F"/>
    <w:rsid w:val="00BC68F0"/>
    <w:rsid w:val="00BC6902"/>
    <w:rsid w:val="00BC69E9"/>
    <w:rsid w:val="00BC755D"/>
    <w:rsid w:val="00BC759B"/>
    <w:rsid w:val="00BC76D4"/>
    <w:rsid w:val="00BC787F"/>
    <w:rsid w:val="00BC789F"/>
    <w:rsid w:val="00BC7E6C"/>
    <w:rsid w:val="00BC7E9D"/>
    <w:rsid w:val="00BC7EA1"/>
    <w:rsid w:val="00BD0372"/>
    <w:rsid w:val="00BD05C4"/>
    <w:rsid w:val="00BD0682"/>
    <w:rsid w:val="00BD0935"/>
    <w:rsid w:val="00BD0A3D"/>
    <w:rsid w:val="00BD0D1B"/>
    <w:rsid w:val="00BD0E13"/>
    <w:rsid w:val="00BD0E89"/>
    <w:rsid w:val="00BD0F7A"/>
    <w:rsid w:val="00BD124F"/>
    <w:rsid w:val="00BD1477"/>
    <w:rsid w:val="00BD178E"/>
    <w:rsid w:val="00BD1E80"/>
    <w:rsid w:val="00BD1F26"/>
    <w:rsid w:val="00BD24EF"/>
    <w:rsid w:val="00BD294C"/>
    <w:rsid w:val="00BD2B54"/>
    <w:rsid w:val="00BD2B78"/>
    <w:rsid w:val="00BD2D05"/>
    <w:rsid w:val="00BD330E"/>
    <w:rsid w:val="00BD3455"/>
    <w:rsid w:val="00BD35FD"/>
    <w:rsid w:val="00BD3612"/>
    <w:rsid w:val="00BD396B"/>
    <w:rsid w:val="00BD3D22"/>
    <w:rsid w:val="00BD3F10"/>
    <w:rsid w:val="00BD406D"/>
    <w:rsid w:val="00BD449A"/>
    <w:rsid w:val="00BD486B"/>
    <w:rsid w:val="00BD498B"/>
    <w:rsid w:val="00BD4C48"/>
    <w:rsid w:val="00BD4E83"/>
    <w:rsid w:val="00BD505F"/>
    <w:rsid w:val="00BD5337"/>
    <w:rsid w:val="00BD56EB"/>
    <w:rsid w:val="00BD56EF"/>
    <w:rsid w:val="00BD5A9D"/>
    <w:rsid w:val="00BD6324"/>
    <w:rsid w:val="00BD6435"/>
    <w:rsid w:val="00BD6561"/>
    <w:rsid w:val="00BD6623"/>
    <w:rsid w:val="00BD6BBC"/>
    <w:rsid w:val="00BD6E37"/>
    <w:rsid w:val="00BD6E98"/>
    <w:rsid w:val="00BD75D1"/>
    <w:rsid w:val="00BD76E2"/>
    <w:rsid w:val="00BD7B5D"/>
    <w:rsid w:val="00BD7BE6"/>
    <w:rsid w:val="00BD7D79"/>
    <w:rsid w:val="00BD7F03"/>
    <w:rsid w:val="00BE0069"/>
    <w:rsid w:val="00BE0187"/>
    <w:rsid w:val="00BE0336"/>
    <w:rsid w:val="00BE0AFB"/>
    <w:rsid w:val="00BE0CDA"/>
    <w:rsid w:val="00BE0D1D"/>
    <w:rsid w:val="00BE1052"/>
    <w:rsid w:val="00BE10A9"/>
    <w:rsid w:val="00BE14C1"/>
    <w:rsid w:val="00BE1875"/>
    <w:rsid w:val="00BE1BBE"/>
    <w:rsid w:val="00BE1BCB"/>
    <w:rsid w:val="00BE1E6D"/>
    <w:rsid w:val="00BE2288"/>
    <w:rsid w:val="00BE2833"/>
    <w:rsid w:val="00BE2C08"/>
    <w:rsid w:val="00BE2CE3"/>
    <w:rsid w:val="00BE2CF5"/>
    <w:rsid w:val="00BE331C"/>
    <w:rsid w:val="00BE363F"/>
    <w:rsid w:val="00BE36A4"/>
    <w:rsid w:val="00BE370E"/>
    <w:rsid w:val="00BE3D7E"/>
    <w:rsid w:val="00BE4071"/>
    <w:rsid w:val="00BE430C"/>
    <w:rsid w:val="00BE43B1"/>
    <w:rsid w:val="00BE43FE"/>
    <w:rsid w:val="00BE4520"/>
    <w:rsid w:val="00BE4832"/>
    <w:rsid w:val="00BE4A5B"/>
    <w:rsid w:val="00BE4D27"/>
    <w:rsid w:val="00BE5018"/>
    <w:rsid w:val="00BE5347"/>
    <w:rsid w:val="00BE5752"/>
    <w:rsid w:val="00BE58D3"/>
    <w:rsid w:val="00BE594D"/>
    <w:rsid w:val="00BE5D71"/>
    <w:rsid w:val="00BE5EDD"/>
    <w:rsid w:val="00BE602C"/>
    <w:rsid w:val="00BE6065"/>
    <w:rsid w:val="00BE64B1"/>
    <w:rsid w:val="00BE68FA"/>
    <w:rsid w:val="00BE69DA"/>
    <w:rsid w:val="00BE6BDC"/>
    <w:rsid w:val="00BE6F1B"/>
    <w:rsid w:val="00BE7024"/>
    <w:rsid w:val="00BE71A3"/>
    <w:rsid w:val="00BE74F6"/>
    <w:rsid w:val="00BE7912"/>
    <w:rsid w:val="00BE791A"/>
    <w:rsid w:val="00BE7A77"/>
    <w:rsid w:val="00BE7EF4"/>
    <w:rsid w:val="00BF0C0B"/>
    <w:rsid w:val="00BF0D20"/>
    <w:rsid w:val="00BF11F5"/>
    <w:rsid w:val="00BF1D61"/>
    <w:rsid w:val="00BF1F4B"/>
    <w:rsid w:val="00BF1F87"/>
    <w:rsid w:val="00BF23EB"/>
    <w:rsid w:val="00BF26FC"/>
    <w:rsid w:val="00BF295D"/>
    <w:rsid w:val="00BF2AD8"/>
    <w:rsid w:val="00BF2BFC"/>
    <w:rsid w:val="00BF2C86"/>
    <w:rsid w:val="00BF2EE5"/>
    <w:rsid w:val="00BF30D7"/>
    <w:rsid w:val="00BF3196"/>
    <w:rsid w:val="00BF3294"/>
    <w:rsid w:val="00BF341D"/>
    <w:rsid w:val="00BF3C7A"/>
    <w:rsid w:val="00BF4195"/>
    <w:rsid w:val="00BF4268"/>
    <w:rsid w:val="00BF44C5"/>
    <w:rsid w:val="00BF4545"/>
    <w:rsid w:val="00BF4751"/>
    <w:rsid w:val="00BF4C0C"/>
    <w:rsid w:val="00BF4D0D"/>
    <w:rsid w:val="00BF4DC8"/>
    <w:rsid w:val="00BF53B4"/>
    <w:rsid w:val="00BF559A"/>
    <w:rsid w:val="00BF5A26"/>
    <w:rsid w:val="00BF5B9C"/>
    <w:rsid w:val="00BF69E5"/>
    <w:rsid w:val="00BF6A29"/>
    <w:rsid w:val="00BF6C31"/>
    <w:rsid w:val="00BF7012"/>
    <w:rsid w:val="00BF7114"/>
    <w:rsid w:val="00BF7478"/>
    <w:rsid w:val="00BF7561"/>
    <w:rsid w:val="00BF7940"/>
    <w:rsid w:val="00BF7A15"/>
    <w:rsid w:val="00BF7C4C"/>
    <w:rsid w:val="00BF7D11"/>
    <w:rsid w:val="00BF7E3A"/>
    <w:rsid w:val="00BF7E60"/>
    <w:rsid w:val="00C00035"/>
    <w:rsid w:val="00C00051"/>
    <w:rsid w:val="00C00388"/>
    <w:rsid w:val="00C00488"/>
    <w:rsid w:val="00C005F3"/>
    <w:rsid w:val="00C00745"/>
    <w:rsid w:val="00C00890"/>
    <w:rsid w:val="00C00D42"/>
    <w:rsid w:val="00C00F7E"/>
    <w:rsid w:val="00C011E3"/>
    <w:rsid w:val="00C01A71"/>
    <w:rsid w:val="00C01BA5"/>
    <w:rsid w:val="00C01C3F"/>
    <w:rsid w:val="00C01D67"/>
    <w:rsid w:val="00C021FB"/>
    <w:rsid w:val="00C0232E"/>
    <w:rsid w:val="00C02785"/>
    <w:rsid w:val="00C03058"/>
    <w:rsid w:val="00C032E7"/>
    <w:rsid w:val="00C03717"/>
    <w:rsid w:val="00C03CA9"/>
    <w:rsid w:val="00C04343"/>
    <w:rsid w:val="00C05315"/>
    <w:rsid w:val="00C05C82"/>
    <w:rsid w:val="00C0603C"/>
    <w:rsid w:val="00C06318"/>
    <w:rsid w:val="00C06454"/>
    <w:rsid w:val="00C0675E"/>
    <w:rsid w:val="00C067C1"/>
    <w:rsid w:val="00C06953"/>
    <w:rsid w:val="00C06B75"/>
    <w:rsid w:val="00C06F72"/>
    <w:rsid w:val="00C07182"/>
    <w:rsid w:val="00C07544"/>
    <w:rsid w:val="00C07665"/>
    <w:rsid w:val="00C079D9"/>
    <w:rsid w:val="00C07DA5"/>
    <w:rsid w:val="00C07F25"/>
    <w:rsid w:val="00C10125"/>
    <w:rsid w:val="00C106B3"/>
    <w:rsid w:val="00C106D0"/>
    <w:rsid w:val="00C10F60"/>
    <w:rsid w:val="00C110E4"/>
    <w:rsid w:val="00C110F8"/>
    <w:rsid w:val="00C113C2"/>
    <w:rsid w:val="00C11989"/>
    <w:rsid w:val="00C11B88"/>
    <w:rsid w:val="00C11E35"/>
    <w:rsid w:val="00C11EF5"/>
    <w:rsid w:val="00C11FB1"/>
    <w:rsid w:val="00C121EB"/>
    <w:rsid w:val="00C12548"/>
    <w:rsid w:val="00C125A9"/>
    <w:rsid w:val="00C125F4"/>
    <w:rsid w:val="00C129AB"/>
    <w:rsid w:val="00C129BA"/>
    <w:rsid w:val="00C12BFD"/>
    <w:rsid w:val="00C12C08"/>
    <w:rsid w:val="00C1303E"/>
    <w:rsid w:val="00C13208"/>
    <w:rsid w:val="00C13447"/>
    <w:rsid w:val="00C134CC"/>
    <w:rsid w:val="00C13647"/>
    <w:rsid w:val="00C1374C"/>
    <w:rsid w:val="00C137BC"/>
    <w:rsid w:val="00C137D7"/>
    <w:rsid w:val="00C13BF7"/>
    <w:rsid w:val="00C13CCD"/>
    <w:rsid w:val="00C13CE8"/>
    <w:rsid w:val="00C14135"/>
    <w:rsid w:val="00C1452A"/>
    <w:rsid w:val="00C14594"/>
    <w:rsid w:val="00C145F8"/>
    <w:rsid w:val="00C147F3"/>
    <w:rsid w:val="00C14951"/>
    <w:rsid w:val="00C14BBB"/>
    <w:rsid w:val="00C14DAB"/>
    <w:rsid w:val="00C14E61"/>
    <w:rsid w:val="00C1531D"/>
    <w:rsid w:val="00C159CB"/>
    <w:rsid w:val="00C15E8F"/>
    <w:rsid w:val="00C1613B"/>
    <w:rsid w:val="00C1628D"/>
    <w:rsid w:val="00C1636A"/>
    <w:rsid w:val="00C16808"/>
    <w:rsid w:val="00C16975"/>
    <w:rsid w:val="00C16D6D"/>
    <w:rsid w:val="00C17151"/>
    <w:rsid w:val="00C173F2"/>
    <w:rsid w:val="00C17528"/>
    <w:rsid w:val="00C17AB8"/>
    <w:rsid w:val="00C17E2E"/>
    <w:rsid w:val="00C17E4E"/>
    <w:rsid w:val="00C20096"/>
    <w:rsid w:val="00C20225"/>
    <w:rsid w:val="00C2027C"/>
    <w:rsid w:val="00C2046E"/>
    <w:rsid w:val="00C20534"/>
    <w:rsid w:val="00C2074D"/>
    <w:rsid w:val="00C207EE"/>
    <w:rsid w:val="00C20A2C"/>
    <w:rsid w:val="00C20CA1"/>
    <w:rsid w:val="00C217BF"/>
    <w:rsid w:val="00C21989"/>
    <w:rsid w:val="00C21CA3"/>
    <w:rsid w:val="00C21DD4"/>
    <w:rsid w:val="00C21E10"/>
    <w:rsid w:val="00C21E4D"/>
    <w:rsid w:val="00C21F3F"/>
    <w:rsid w:val="00C21FF8"/>
    <w:rsid w:val="00C22055"/>
    <w:rsid w:val="00C222C7"/>
    <w:rsid w:val="00C2256B"/>
    <w:rsid w:val="00C229F5"/>
    <w:rsid w:val="00C22A39"/>
    <w:rsid w:val="00C22ACC"/>
    <w:rsid w:val="00C22CAD"/>
    <w:rsid w:val="00C23392"/>
    <w:rsid w:val="00C2345D"/>
    <w:rsid w:val="00C23521"/>
    <w:rsid w:val="00C23738"/>
    <w:rsid w:val="00C2376A"/>
    <w:rsid w:val="00C23842"/>
    <w:rsid w:val="00C23A49"/>
    <w:rsid w:val="00C23B7A"/>
    <w:rsid w:val="00C23C1C"/>
    <w:rsid w:val="00C23E60"/>
    <w:rsid w:val="00C23F2C"/>
    <w:rsid w:val="00C23FCA"/>
    <w:rsid w:val="00C24145"/>
    <w:rsid w:val="00C2432C"/>
    <w:rsid w:val="00C2460A"/>
    <w:rsid w:val="00C247A3"/>
    <w:rsid w:val="00C24A75"/>
    <w:rsid w:val="00C24D07"/>
    <w:rsid w:val="00C24D91"/>
    <w:rsid w:val="00C24E09"/>
    <w:rsid w:val="00C24FB0"/>
    <w:rsid w:val="00C252CE"/>
    <w:rsid w:val="00C25C28"/>
    <w:rsid w:val="00C265AD"/>
    <w:rsid w:val="00C2674F"/>
    <w:rsid w:val="00C26AD4"/>
    <w:rsid w:val="00C27285"/>
    <w:rsid w:val="00C27388"/>
    <w:rsid w:val="00C2761F"/>
    <w:rsid w:val="00C27C5C"/>
    <w:rsid w:val="00C27E20"/>
    <w:rsid w:val="00C27EFF"/>
    <w:rsid w:val="00C30332"/>
    <w:rsid w:val="00C30471"/>
    <w:rsid w:val="00C3059A"/>
    <w:rsid w:val="00C30999"/>
    <w:rsid w:val="00C309ED"/>
    <w:rsid w:val="00C30A22"/>
    <w:rsid w:val="00C30D13"/>
    <w:rsid w:val="00C30D2E"/>
    <w:rsid w:val="00C31404"/>
    <w:rsid w:val="00C31977"/>
    <w:rsid w:val="00C31A67"/>
    <w:rsid w:val="00C31B79"/>
    <w:rsid w:val="00C31BBB"/>
    <w:rsid w:val="00C32107"/>
    <w:rsid w:val="00C321CD"/>
    <w:rsid w:val="00C3227B"/>
    <w:rsid w:val="00C324CC"/>
    <w:rsid w:val="00C32BF6"/>
    <w:rsid w:val="00C32D07"/>
    <w:rsid w:val="00C32E70"/>
    <w:rsid w:val="00C32EC6"/>
    <w:rsid w:val="00C32F94"/>
    <w:rsid w:val="00C33156"/>
    <w:rsid w:val="00C33324"/>
    <w:rsid w:val="00C33559"/>
    <w:rsid w:val="00C335BB"/>
    <w:rsid w:val="00C33643"/>
    <w:rsid w:val="00C33912"/>
    <w:rsid w:val="00C339CC"/>
    <w:rsid w:val="00C33C40"/>
    <w:rsid w:val="00C33E94"/>
    <w:rsid w:val="00C341F4"/>
    <w:rsid w:val="00C348DB"/>
    <w:rsid w:val="00C34CE7"/>
    <w:rsid w:val="00C352B1"/>
    <w:rsid w:val="00C35984"/>
    <w:rsid w:val="00C35EE9"/>
    <w:rsid w:val="00C3601B"/>
    <w:rsid w:val="00C36064"/>
    <w:rsid w:val="00C3611F"/>
    <w:rsid w:val="00C361DA"/>
    <w:rsid w:val="00C36892"/>
    <w:rsid w:val="00C36998"/>
    <w:rsid w:val="00C36C5B"/>
    <w:rsid w:val="00C36D76"/>
    <w:rsid w:val="00C36DCF"/>
    <w:rsid w:val="00C36E67"/>
    <w:rsid w:val="00C37158"/>
    <w:rsid w:val="00C374C9"/>
    <w:rsid w:val="00C37AC4"/>
    <w:rsid w:val="00C40AE6"/>
    <w:rsid w:val="00C40C1B"/>
    <w:rsid w:val="00C40DF4"/>
    <w:rsid w:val="00C40F1C"/>
    <w:rsid w:val="00C413D1"/>
    <w:rsid w:val="00C418F5"/>
    <w:rsid w:val="00C419B3"/>
    <w:rsid w:val="00C41A23"/>
    <w:rsid w:val="00C41B97"/>
    <w:rsid w:val="00C41D23"/>
    <w:rsid w:val="00C41EFD"/>
    <w:rsid w:val="00C42218"/>
    <w:rsid w:val="00C4227E"/>
    <w:rsid w:val="00C42435"/>
    <w:rsid w:val="00C424FA"/>
    <w:rsid w:val="00C42916"/>
    <w:rsid w:val="00C42DA9"/>
    <w:rsid w:val="00C42F91"/>
    <w:rsid w:val="00C431F7"/>
    <w:rsid w:val="00C43208"/>
    <w:rsid w:val="00C433F5"/>
    <w:rsid w:val="00C435C1"/>
    <w:rsid w:val="00C436A7"/>
    <w:rsid w:val="00C43D1D"/>
    <w:rsid w:val="00C44026"/>
    <w:rsid w:val="00C447BA"/>
    <w:rsid w:val="00C44ABB"/>
    <w:rsid w:val="00C44DC7"/>
    <w:rsid w:val="00C45422"/>
    <w:rsid w:val="00C45C3A"/>
    <w:rsid w:val="00C45CED"/>
    <w:rsid w:val="00C45D15"/>
    <w:rsid w:val="00C46250"/>
    <w:rsid w:val="00C46FD1"/>
    <w:rsid w:val="00C470C3"/>
    <w:rsid w:val="00C47696"/>
    <w:rsid w:val="00C47778"/>
    <w:rsid w:val="00C47945"/>
    <w:rsid w:val="00C47A20"/>
    <w:rsid w:val="00C47B55"/>
    <w:rsid w:val="00C47BA3"/>
    <w:rsid w:val="00C47D63"/>
    <w:rsid w:val="00C47F21"/>
    <w:rsid w:val="00C502CC"/>
    <w:rsid w:val="00C50356"/>
    <w:rsid w:val="00C50467"/>
    <w:rsid w:val="00C50470"/>
    <w:rsid w:val="00C50A95"/>
    <w:rsid w:val="00C50C6F"/>
    <w:rsid w:val="00C50FDC"/>
    <w:rsid w:val="00C5114B"/>
    <w:rsid w:val="00C5189C"/>
    <w:rsid w:val="00C519D1"/>
    <w:rsid w:val="00C51B14"/>
    <w:rsid w:val="00C51BC5"/>
    <w:rsid w:val="00C5203A"/>
    <w:rsid w:val="00C5210C"/>
    <w:rsid w:val="00C523FF"/>
    <w:rsid w:val="00C5285B"/>
    <w:rsid w:val="00C52CFB"/>
    <w:rsid w:val="00C52DF4"/>
    <w:rsid w:val="00C52E1B"/>
    <w:rsid w:val="00C53138"/>
    <w:rsid w:val="00C532F1"/>
    <w:rsid w:val="00C53435"/>
    <w:rsid w:val="00C5389E"/>
    <w:rsid w:val="00C53C14"/>
    <w:rsid w:val="00C53D3E"/>
    <w:rsid w:val="00C54547"/>
    <w:rsid w:val="00C546BE"/>
    <w:rsid w:val="00C54837"/>
    <w:rsid w:val="00C54A2B"/>
    <w:rsid w:val="00C54A69"/>
    <w:rsid w:val="00C54A76"/>
    <w:rsid w:val="00C54D73"/>
    <w:rsid w:val="00C54EA3"/>
    <w:rsid w:val="00C54F1E"/>
    <w:rsid w:val="00C55380"/>
    <w:rsid w:val="00C554B1"/>
    <w:rsid w:val="00C555BC"/>
    <w:rsid w:val="00C5584C"/>
    <w:rsid w:val="00C5586B"/>
    <w:rsid w:val="00C5588B"/>
    <w:rsid w:val="00C55E78"/>
    <w:rsid w:val="00C56683"/>
    <w:rsid w:val="00C56ABD"/>
    <w:rsid w:val="00C56C49"/>
    <w:rsid w:val="00C56C54"/>
    <w:rsid w:val="00C5714A"/>
    <w:rsid w:val="00C57756"/>
    <w:rsid w:val="00C578ED"/>
    <w:rsid w:val="00C579D4"/>
    <w:rsid w:val="00C57A14"/>
    <w:rsid w:val="00C57F67"/>
    <w:rsid w:val="00C60327"/>
    <w:rsid w:val="00C603B8"/>
    <w:rsid w:val="00C60AA0"/>
    <w:rsid w:val="00C60ABC"/>
    <w:rsid w:val="00C612BC"/>
    <w:rsid w:val="00C6144F"/>
    <w:rsid w:val="00C6152D"/>
    <w:rsid w:val="00C61790"/>
    <w:rsid w:val="00C61921"/>
    <w:rsid w:val="00C61AA3"/>
    <w:rsid w:val="00C61F42"/>
    <w:rsid w:val="00C62030"/>
    <w:rsid w:val="00C6205A"/>
    <w:rsid w:val="00C620AC"/>
    <w:rsid w:val="00C62492"/>
    <w:rsid w:val="00C62585"/>
    <w:rsid w:val="00C62665"/>
    <w:rsid w:val="00C62858"/>
    <w:rsid w:val="00C628F4"/>
    <w:rsid w:val="00C6345E"/>
    <w:rsid w:val="00C635F8"/>
    <w:rsid w:val="00C637E9"/>
    <w:rsid w:val="00C63AC4"/>
    <w:rsid w:val="00C63C19"/>
    <w:rsid w:val="00C63D15"/>
    <w:rsid w:val="00C63DAB"/>
    <w:rsid w:val="00C63FCD"/>
    <w:rsid w:val="00C6402F"/>
    <w:rsid w:val="00C640A9"/>
    <w:rsid w:val="00C640EE"/>
    <w:rsid w:val="00C64105"/>
    <w:rsid w:val="00C64547"/>
    <w:rsid w:val="00C64BD6"/>
    <w:rsid w:val="00C64E06"/>
    <w:rsid w:val="00C64E12"/>
    <w:rsid w:val="00C64E60"/>
    <w:rsid w:val="00C6594B"/>
    <w:rsid w:val="00C65968"/>
    <w:rsid w:val="00C65A30"/>
    <w:rsid w:val="00C65D4E"/>
    <w:rsid w:val="00C65DD6"/>
    <w:rsid w:val="00C65EF6"/>
    <w:rsid w:val="00C6608D"/>
    <w:rsid w:val="00C660D9"/>
    <w:rsid w:val="00C665E1"/>
    <w:rsid w:val="00C666BE"/>
    <w:rsid w:val="00C667C9"/>
    <w:rsid w:val="00C6690E"/>
    <w:rsid w:val="00C66A77"/>
    <w:rsid w:val="00C66AEC"/>
    <w:rsid w:val="00C66D52"/>
    <w:rsid w:val="00C670E8"/>
    <w:rsid w:val="00C67305"/>
    <w:rsid w:val="00C674C0"/>
    <w:rsid w:val="00C67829"/>
    <w:rsid w:val="00C67843"/>
    <w:rsid w:val="00C67943"/>
    <w:rsid w:val="00C67E2F"/>
    <w:rsid w:val="00C70468"/>
    <w:rsid w:val="00C7048D"/>
    <w:rsid w:val="00C70642"/>
    <w:rsid w:val="00C70B40"/>
    <w:rsid w:val="00C70E00"/>
    <w:rsid w:val="00C7103D"/>
    <w:rsid w:val="00C711AD"/>
    <w:rsid w:val="00C7127B"/>
    <w:rsid w:val="00C7152C"/>
    <w:rsid w:val="00C716D1"/>
    <w:rsid w:val="00C717D8"/>
    <w:rsid w:val="00C71B78"/>
    <w:rsid w:val="00C7208B"/>
    <w:rsid w:val="00C7214D"/>
    <w:rsid w:val="00C72879"/>
    <w:rsid w:val="00C72C4C"/>
    <w:rsid w:val="00C72C6A"/>
    <w:rsid w:val="00C72DCB"/>
    <w:rsid w:val="00C72DD0"/>
    <w:rsid w:val="00C73312"/>
    <w:rsid w:val="00C733BC"/>
    <w:rsid w:val="00C73624"/>
    <w:rsid w:val="00C73F87"/>
    <w:rsid w:val="00C7442E"/>
    <w:rsid w:val="00C749BC"/>
    <w:rsid w:val="00C74DCD"/>
    <w:rsid w:val="00C75199"/>
    <w:rsid w:val="00C7534A"/>
    <w:rsid w:val="00C75BCD"/>
    <w:rsid w:val="00C75C3C"/>
    <w:rsid w:val="00C75EB3"/>
    <w:rsid w:val="00C75F3E"/>
    <w:rsid w:val="00C76017"/>
    <w:rsid w:val="00C76269"/>
    <w:rsid w:val="00C7659C"/>
    <w:rsid w:val="00C7713A"/>
    <w:rsid w:val="00C77325"/>
    <w:rsid w:val="00C77520"/>
    <w:rsid w:val="00C77CA7"/>
    <w:rsid w:val="00C80133"/>
    <w:rsid w:val="00C803D3"/>
    <w:rsid w:val="00C803D8"/>
    <w:rsid w:val="00C80558"/>
    <w:rsid w:val="00C80617"/>
    <w:rsid w:val="00C807F5"/>
    <w:rsid w:val="00C809E3"/>
    <w:rsid w:val="00C80C4C"/>
    <w:rsid w:val="00C80DE3"/>
    <w:rsid w:val="00C80E99"/>
    <w:rsid w:val="00C80F78"/>
    <w:rsid w:val="00C810DE"/>
    <w:rsid w:val="00C8111C"/>
    <w:rsid w:val="00C811BD"/>
    <w:rsid w:val="00C81222"/>
    <w:rsid w:val="00C812CA"/>
    <w:rsid w:val="00C81655"/>
    <w:rsid w:val="00C81ADA"/>
    <w:rsid w:val="00C81D7B"/>
    <w:rsid w:val="00C81E8D"/>
    <w:rsid w:val="00C82356"/>
    <w:rsid w:val="00C82389"/>
    <w:rsid w:val="00C82472"/>
    <w:rsid w:val="00C825DF"/>
    <w:rsid w:val="00C82829"/>
    <w:rsid w:val="00C82AF4"/>
    <w:rsid w:val="00C82CA6"/>
    <w:rsid w:val="00C82D9D"/>
    <w:rsid w:val="00C82E3C"/>
    <w:rsid w:val="00C83204"/>
    <w:rsid w:val="00C837D8"/>
    <w:rsid w:val="00C83CB4"/>
    <w:rsid w:val="00C83DE2"/>
    <w:rsid w:val="00C84125"/>
    <w:rsid w:val="00C84229"/>
    <w:rsid w:val="00C84234"/>
    <w:rsid w:val="00C8426F"/>
    <w:rsid w:val="00C8467B"/>
    <w:rsid w:val="00C84797"/>
    <w:rsid w:val="00C847EE"/>
    <w:rsid w:val="00C84E08"/>
    <w:rsid w:val="00C84E9A"/>
    <w:rsid w:val="00C84ED7"/>
    <w:rsid w:val="00C8587F"/>
    <w:rsid w:val="00C858CF"/>
    <w:rsid w:val="00C85CF3"/>
    <w:rsid w:val="00C85FA1"/>
    <w:rsid w:val="00C860E3"/>
    <w:rsid w:val="00C86100"/>
    <w:rsid w:val="00C868E6"/>
    <w:rsid w:val="00C8691E"/>
    <w:rsid w:val="00C8693A"/>
    <w:rsid w:val="00C869DE"/>
    <w:rsid w:val="00C86A6E"/>
    <w:rsid w:val="00C86CB1"/>
    <w:rsid w:val="00C86D0A"/>
    <w:rsid w:val="00C86E66"/>
    <w:rsid w:val="00C86FCE"/>
    <w:rsid w:val="00C870F6"/>
    <w:rsid w:val="00C870FE"/>
    <w:rsid w:val="00C87133"/>
    <w:rsid w:val="00C87869"/>
    <w:rsid w:val="00C8797E"/>
    <w:rsid w:val="00C87B38"/>
    <w:rsid w:val="00C87DBD"/>
    <w:rsid w:val="00C87E18"/>
    <w:rsid w:val="00C87F8E"/>
    <w:rsid w:val="00C90281"/>
    <w:rsid w:val="00C905B2"/>
    <w:rsid w:val="00C90791"/>
    <w:rsid w:val="00C907C2"/>
    <w:rsid w:val="00C90A6D"/>
    <w:rsid w:val="00C90AB2"/>
    <w:rsid w:val="00C90CD4"/>
    <w:rsid w:val="00C90F2F"/>
    <w:rsid w:val="00C915FE"/>
    <w:rsid w:val="00C91B49"/>
    <w:rsid w:val="00C91F31"/>
    <w:rsid w:val="00C9221B"/>
    <w:rsid w:val="00C924D1"/>
    <w:rsid w:val="00C92897"/>
    <w:rsid w:val="00C929F1"/>
    <w:rsid w:val="00C92B36"/>
    <w:rsid w:val="00C92CE3"/>
    <w:rsid w:val="00C92D34"/>
    <w:rsid w:val="00C92DF7"/>
    <w:rsid w:val="00C92F64"/>
    <w:rsid w:val="00C936FD"/>
    <w:rsid w:val="00C93719"/>
    <w:rsid w:val="00C93DE3"/>
    <w:rsid w:val="00C93E0E"/>
    <w:rsid w:val="00C93E35"/>
    <w:rsid w:val="00C93F07"/>
    <w:rsid w:val="00C94465"/>
    <w:rsid w:val="00C946DE"/>
    <w:rsid w:val="00C94931"/>
    <w:rsid w:val="00C94DD7"/>
    <w:rsid w:val="00C950DB"/>
    <w:rsid w:val="00C95829"/>
    <w:rsid w:val="00C95DEF"/>
    <w:rsid w:val="00C96764"/>
    <w:rsid w:val="00C96CE0"/>
    <w:rsid w:val="00C971FA"/>
    <w:rsid w:val="00C97943"/>
    <w:rsid w:val="00C97A3A"/>
    <w:rsid w:val="00C97E8F"/>
    <w:rsid w:val="00C97EC0"/>
    <w:rsid w:val="00CA00CC"/>
    <w:rsid w:val="00CA02D9"/>
    <w:rsid w:val="00CA076E"/>
    <w:rsid w:val="00CA0917"/>
    <w:rsid w:val="00CA0973"/>
    <w:rsid w:val="00CA0A05"/>
    <w:rsid w:val="00CA0EF5"/>
    <w:rsid w:val="00CA10B9"/>
    <w:rsid w:val="00CA1560"/>
    <w:rsid w:val="00CA172C"/>
    <w:rsid w:val="00CA1748"/>
    <w:rsid w:val="00CA1792"/>
    <w:rsid w:val="00CA1A02"/>
    <w:rsid w:val="00CA1BC4"/>
    <w:rsid w:val="00CA1C2B"/>
    <w:rsid w:val="00CA2534"/>
    <w:rsid w:val="00CA259B"/>
    <w:rsid w:val="00CA27F0"/>
    <w:rsid w:val="00CA2B4D"/>
    <w:rsid w:val="00CA31DB"/>
    <w:rsid w:val="00CA326F"/>
    <w:rsid w:val="00CA366C"/>
    <w:rsid w:val="00CA3908"/>
    <w:rsid w:val="00CA3BA8"/>
    <w:rsid w:val="00CA3E67"/>
    <w:rsid w:val="00CA45AE"/>
    <w:rsid w:val="00CA4BD9"/>
    <w:rsid w:val="00CA4C78"/>
    <w:rsid w:val="00CA503E"/>
    <w:rsid w:val="00CA5864"/>
    <w:rsid w:val="00CA5B3C"/>
    <w:rsid w:val="00CA5BDE"/>
    <w:rsid w:val="00CA5DEF"/>
    <w:rsid w:val="00CA6390"/>
    <w:rsid w:val="00CA65A8"/>
    <w:rsid w:val="00CA6626"/>
    <w:rsid w:val="00CA6AD3"/>
    <w:rsid w:val="00CA6D34"/>
    <w:rsid w:val="00CA71A6"/>
    <w:rsid w:val="00CA78F0"/>
    <w:rsid w:val="00CA7DC8"/>
    <w:rsid w:val="00CB04BA"/>
    <w:rsid w:val="00CB0608"/>
    <w:rsid w:val="00CB0614"/>
    <w:rsid w:val="00CB0BA4"/>
    <w:rsid w:val="00CB1031"/>
    <w:rsid w:val="00CB10AA"/>
    <w:rsid w:val="00CB10E2"/>
    <w:rsid w:val="00CB12AF"/>
    <w:rsid w:val="00CB1567"/>
    <w:rsid w:val="00CB17D7"/>
    <w:rsid w:val="00CB19AA"/>
    <w:rsid w:val="00CB1B12"/>
    <w:rsid w:val="00CB1C34"/>
    <w:rsid w:val="00CB1F00"/>
    <w:rsid w:val="00CB2079"/>
    <w:rsid w:val="00CB2589"/>
    <w:rsid w:val="00CB2995"/>
    <w:rsid w:val="00CB318F"/>
    <w:rsid w:val="00CB320C"/>
    <w:rsid w:val="00CB3B60"/>
    <w:rsid w:val="00CB3CD8"/>
    <w:rsid w:val="00CB3DD9"/>
    <w:rsid w:val="00CB42C6"/>
    <w:rsid w:val="00CB4407"/>
    <w:rsid w:val="00CB471D"/>
    <w:rsid w:val="00CB4C9D"/>
    <w:rsid w:val="00CB5442"/>
    <w:rsid w:val="00CB595D"/>
    <w:rsid w:val="00CB59B6"/>
    <w:rsid w:val="00CB5CDC"/>
    <w:rsid w:val="00CB5E9D"/>
    <w:rsid w:val="00CB5EEC"/>
    <w:rsid w:val="00CB5F99"/>
    <w:rsid w:val="00CB6186"/>
    <w:rsid w:val="00CB6488"/>
    <w:rsid w:val="00CB64ED"/>
    <w:rsid w:val="00CB66A6"/>
    <w:rsid w:val="00CB6817"/>
    <w:rsid w:val="00CB688C"/>
    <w:rsid w:val="00CB6905"/>
    <w:rsid w:val="00CB6E0F"/>
    <w:rsid w:val="00CB6F57"/>
    <w:rsid w:val="00CB6FFA"/>
    <w:rsid w:val="00CB756B"/>
    <w:rsid w:val="00CB7E4B"/>
    <w:rsid w:val="00CC004F"/>
    <w:rsid w:val="00CC01C2"/>
    <w:rsid w:val="00CC0242"/>
    <w:rsid w:val="00CC0497"/>
    <w:rsid w:val="00CC0829"/>
    <w:rsid w:val="00CC1696"/>
    <w:rsid w:val="00CC1754"/>
    <w:rsid w:val="00CC1CEA"/>
    <w:rsid w:val="00CC1DC4"/>
    <w:rsid w:val="00CC1F73"/>
    <w:rsid w:val="00CC2060"/>
    <w:rsid w:val="00CC27F9"/>
    <w:rsid w:val="00CC2822"/>
    <w:rsid w:val="00CC29B8"/>
    <w:rsid w:val="00CC2A33"/>
    <w:rsid w:val="00CC2CBD"/>
    <w:rsid w:val="00CC2E96"/>
    <w:rsid w:val="00CC319B"/>
    <w:rsid w:val="00CC31AE"/>
    <w:rsid w:val="00CC37A3"/>
    <w:rsid w:val="00CC3A81"/>
    <w:rsid w:val="00CC3B4F"/>
    <w:rsid w:val="00CC3B5B"/>
    <w:rsid w:val="00CC4121"/>
    <w:rsid w:val="00CC4316"/>
    <w:rsid w:val="00CC4A0B"/>
    <w:rsid w:val="00CC4CDD"/>
    <w:rsid w:val="00CC5031"/>
    <w:rsid w:val="00CC52C5"/>
    <w:rsid w:val="00CC58E4"/>
    <w:rsid w:val="00CC5965"/>
    <w:rsid w:val="00CC5B5E"/>
    <w:rsid w:val="00CC5CB3"/>
    <w:rsid w:val="00CC5F15"/>
    <w:rsid w:val="00CC6A9C"/>
    <w:rsid w:val="00CC6B9F"/>
    <w:rsid w:val="00CC6DED"/>
    <w:rsid w:val="00CC6F3E"/>
    <w:rsid w:val="00CC72E7"/>
    <w:rsid w:val="00CC7884"/>
    <w:rsid w:val="00CC7CAB"/>
    <w:rsid w:val="00CC7D24"/>
    <w:rsid w:val="00CC7F62"/>
    <w:rsid w:val="00CD07A8"/>
    <w:rsid w:val="00CD0868"/>
    <w:rsid w:val="00CD08D2"/>
    <w:rsid w:val="00CD0BD7"/>
    <w:rsid w:val="00CD0CA1"/>
    <w:rsid w:val="00CD0E08"/>
    <w:rsid w:val="00CD11B3"/>
    <w:rsid w:val="00CD1417"/>
    <w:rsid w:val="00CD188F"/>
    <w:rsid w:val="00CD1B2E"/>
    <w:rsid w:val="00CD1D74"/>
    <w:rsid w:val="00CD2201"/>
    <w:rsid w:val="00CD2297"/>
    <w:rsid w:val="00CD27FD"/>
    <w:rsid w:val="00CD2866"/>
    <w:rsid w:val="00CD2DAD"/>
    <w:rsid w:val="00CD2DEB"/>
    <w:rsid w:val="00CD2E32"/>
    <w:rsid w:val="00CD2F25"/>
    <w:rsid w:val="00CD2F2A"/>
    <w:rsid w:val="00CD322D"/>
    <w:rsid w:val="00CD343F"/>
    <w:rsid w:val="00CD3608"/>
    <w:rsid w:val="00CD39AE"/>
    <w:rsid w:val="00CD3AE4"/>
    <w:rsid w:val="00CD4190"/>
    <w:rsid w:val="00CD434D"/>
    <w:rsid w:val="00CD451C"/>
    <w:rsid w:val="00CD4B16"/>
    <w:rsid w:val="00CD4EF9"/>
    <w:rsid w:val="00CD5299"/>
    <w:rsid w:val="00CD55BC"/>
    <w:rsid w:val="00CD55C0"/>
    <w:rsid w:val="00CD5620"/>
    <w:rsid w:val="00CD5774"/>
    <w:rsid w:val="00CD5928"/>
    <w:rsid w:val="00CD5D07"/>
    <w:rsid w:val="00CD612C"/>
    <w:rsid w:val="00CD668B"/>
    <w:rsid w:val="00CD685D"/>
    <w:rsid w:val="00CD688E"/>
    <w:rsid w:val="00CD6891"/>
    <w:rsid w:val="00CD6A69"/>
    <w:rsid w:val="00CD6B3F"/>
    <w:rsid w:val="00CD6D7E"/>
    <w:rsid w:val="00CD6DCB"/>
    <w:rsid w:val="00CD6E4E"/>
    <w:rsid w:val="00CD6F27"/>
    <w:rsid w:val="00CD74A0"/>
    <w:rsid w:val="00CD764D"/>
    <w:rsid w:val="00CD79AB"/>
    <w:rsid w:val="00CD7DD9"/>
    <w:rsid w:val="00CD7F3F"/>
    <w:rsid w:val="00CE0164"/>
    <w:rsid w:val="00CE0235"/>
    <w:rsid w:val="00CE04E1"/>
    <w:rsid w:val="00CE05FA"/>
    <w:rsid w:val="00CE0718"/>
    <w:rsid w:val="00CE0B16"/>
    <w:rsid w:val="00CE0BD9"/>
    <w:rsid w:val="00CE0C01"/>
    <w:rsid w:val="00CE1004"/>
    <w:rsid w:val="00CE12EC"/>
    <w:rsid w:val="00CE13BE"/>
    <w:rsid w:val="00CE15AF"/>
    <w:rsid w:val="00CE17E5"/>
    <w:rsid w:val="00CE183E"/>
    <w:rsid w:val="00CE1F08"/>
    <w:rsid w:val="00CE2381"/>
    <w:rsid w:val="00CE2628"/>
    <w:rsid w:val="00CE28ED"/>
    <w:rsid w:val="00CE2918"/>
    <w:rsid w:val="00CE2B52"/>
    <w:rsid w:val="00CE2D74"/>
    <w:rsid w:val="00CE2D8A"/>
    <w:rsid w:val="00CE2EDE"/>
    <w:rsid w:val="00CE325A"/>
    <w:rsid w:val="00CE32E9"/>
    <w:rsid w:val="00CE3422"/>
    <w:rsid w:val="00CE3F8E"/>
    <w:rsid w:val="00CE4072"/>
    <w:rsid w:val="00CE445D"/>
    <w:rsid w:val="00CE464F"/>
    <w:rsid w:val="00CE46EB"/>
    <w:rsid w:val="00CE4984"/>
    <w:rsid w:val="00CE4A06"/>
    <w:rsid w:val="00CE4C7C"/>
    <w:rsid w:val="00CE5163"/>
    <w:rsid w:val="00CE52C1"/>
    <w:rsid w:val="00CE5522"/>
    <w:rsid w:val="00CE586D"/>
    <w:rsid w:val="00CE5CA6"/>
    <w:rsid w:val="00CE5EA5"/>
    <w:rsid w:val="00CE5F5F"/>
    <w:rsid w:val="00CE63A4"/>
    <w:rsid w:val="00CE6C0A"/>
    <w:rsid w:val="00CE72EF"/>
    <w:rsid w:val="00CE7ACD"/>
    <w:rsid w:val="00CE7D47"/>
    <w:rsid w:val="00CE7E28"/>
    <w:rsid w:val="00CE7E83"/>
    <w:rsid w:val="00CE7ED9"/>
    <w:rsid w:val="00CF04FF"/>
    <w:rsid w:val="00CF0A2F"/>
    <w:rsid w:val="00CF0A8D"/>
    <w:rsid w:val="00CF0D73"/>
    <w:rsid w:val="00CF0E79"/>
    <w:rsid w:val="00CF11EA"/>
    <w:rsid w:val="00CF1810"/>
    <w:rsid w:val="00CF1834"/>
    <w:rsid w:val="00CF2044"/>
    <w:rsid w:val="00CF23A6"/>
    <w:rsid w:val="00CF2448"/>
    <w:rsid w:val="00CF24D1"/>
    <w:rsid w:val="00CF25F3"/>
    <w:rsid w:val="00CF2846"/>
    <w:rsid w:val="00CF28D9"/>
    <w:rsid w:val="00CF2BA8"/>
    <w:rsid w:val="00CF2BC6"/>
    <w:rsid w:val="00CF2FD4"/>
    <w:rsid w:val="00CF2FFC"/>
    <w:rsid w:val="00CF30B0"/>
    <w:rsid w:val="00CF36FC"/>
    <w:rsid w:val="00CF3783"/>
    <w:rsid w:val="00CF398B"/>
    <w:rsid w:val="00CF41BD"/>
    <w:rsid w:val="00CF42EF"/>
    <w:rsid w:val="00CF4542"/>
    <w:rsid w:val="00CF4801"/>
    <w:rsid w:val="00CF51B0"/>
    <w:rsid w:val="00CF5694"/>
    <w:rsid w:val="00CF5785"/>
    <w:rsid w:val="00CF57DB"/>
    <w:rsid w:val="00CF599A"/>
    <w:rsid w:val="00CF5E81"/>
    <w:rsid w:val="00CF6583"/>
    <w:rsid w:val="00CF65EB"/>
    <w:rsid w:val="00CF69E3"/>
    <w:rsid w:val="00CF6E3E"/>
    <w:rsid w:val="00CF6FB8"/>
    <w:rsid w:val="00CF7098"/>
    <w:rsid w:val="00CF7425"/>
    <w:rsid w:val="00CF75A6"/>
    <w:rsid w:val="00CF762F"/>
    <w:rsid w:val="00CF770E"/>
    <w:rsid w:val="00CF7FC0"/>
    <w:rsid w:val="00D0061C"/>
    <w:rsid w:val="00D00C55"/>
    <w:rsid w:val="00D0126F"/>
    <w:rsid w:val="00D01A9D"/>
    <w:rsid w:val="00D01B32"/>
    <w:rsid w:val="00D01B9E"/>
    <w:rsid w:val="00D01D72"/>
    <w:rsid w:val="00D01E6D"/>
    <w:rsid w:val="00D020C7"/>
    <w:rsid w:val="00D02545"/>
    <w:rsid w:val="00D025F0"/>
    <w:rsid w:val="00D029A1"/>
    <w:rsid w:val="00D02B06"/>
    <w:rsid w:val="00D02B0D"/>
    <w:rsid w:val="00D02C8E"/>
    <w:rsid w:val="00D02FC7"/>
    <w:rsid w:val="00D03377"/>
    <w:rsid w:val="00D033CA"/>
    <w:rsid w:val="00D03448"/>
    <w:rsid w:val="00D03E6F"/>
    <w:rsid w:val="00D03F2C"/>
    <w:rsid w:val="00D04615"/>
    <w:rsid w:val="00D046C7"/>
    <w:rsid w:val="00D047D9"/>
    <w:rsid w:val="00D04938"/>
    <w:rsid w:val="00D04B14"/>
    <w:rsid w:val="00D04E07"/>
    <w:rsid w:val="00D054C3"/>
    <w:rsid w:val="00D058FA"/>
    <w:rsid w:val="00D05FAD"/>
    <w:rsid w:val="00D05FE1"/>
    <w:rsid w:val="00D06123"/>
    <w:rsid w:val="00D0625B"/>
    <w:rsid w:val="00D06497"/>
    <w:rsid w:val="00D067E5"/>
    <w:rsid w:val="00D068BA"/>
    <w:rsid w:val="00D06AE1"/>
    <w:rsid w:val="00D06B51"/>
    <w:rsid w:val="00D06D07"/>
    <w:rsid w:val="00D070C8"/>
    <w:rsid w:val="00D072D3"/>
    <w:rsid w:val="00D076FC"/>
    <w:rsid w:val="00D07883"/>
    <w:rsid w:val="00D07A84"/>
    <w:rsid w:val="00D07C2B"/>
    <w:rsid w:val="00D07E59"/>
    <w:rsid w:val="00D07FDD"/>
    <w:rsid w:val="00D1010E"/>
    <w:rsid w:val="00D10413"/>
    <w:rsid w:val="00D105E7"/>
    <w:rsid w:val="00D106D0"/>
    <w:rsid w:val="00D10723"/>
    <w:rsid w:val="00D10749"/>
    <w:rsid w:val="00D108BF"/>
    <w:rsid w:val="00D10CE6"/>
    <w:rsid w:val="00D10D0F"/>
    <w:rsid w:val="00D110B8"/>
    <w:rsid w:val="00D1123B"/>
    <w:rsid w:val="00D11253"/>
    <w:rsid w:val="00D11441"/>
    <w:rsid w:val="00D11540"/>
    <w:rsid w:val="00D11D41"/>
    <w:rsid w:val="00D11D46"/>
    <w:rsid w:val="00D11D7F"/>
    <w:rsid w:val="00D11EE3"/>
    <w:rsid w:val="00D1218C"/>
    <w:rsid w:val="00D1253D"/>
    <w:rsid w:val="00D12728"/>
    <w:rsid w:val="00D132AF"/>
    <w:rsid w:val="00D134C7"/>
    <w:rsid w:val="00D1370A"/>
    <w:rsid w:val="00D13C30"/>
    <w:rsid w:val="00D13DB1"/>
    <w:rsid w:val="00D141C5"/>
    <w:rsid w:val="00D1488A"/>
    <w:rsid w:val="00D14903"/>
    <w:rsid w:val="00D14B2E"/>
    <w:rsid w:val="00D14B8F"/>
    <w:rsid w:val="00D14C4A"/>
    <w:rsid w:val="00D15454"/>
    <w:rsid w:val="00D155B5"/>
    <w:rsid w:val="00D1598A"/>
    <w:rsid w:val="00D15B4F"/>
    <w:rsid w:val="00D15CBD"/>
    <w:rsid w:val="00D1626A"/>
    <w:rsid w:val="00D163E4"/>
    <w:rsid w:val="00D16878"/>
    <w:rsid w:val="00D16AFE"/>
    <w:rsid w:val="00D16D90"/>
    <w:rsid w:val="00D16FCF"/>
    <w:rsid w:val="00D17095"/>
    <w:rsid w:val="00D170A1"/>
    <w:rsid w:val="00D17322"/>
    <w:rsid w:val="00D1774F"/>
    <w:rsid w:val="00D17963"/>
    <w:rsid w:val="00D17B8C"/>
    <w:rsid w:val="00D17B92"/>
    <w:rsid w:val="00D17C84"/>
    <w:rsid w:val="00D17E84"/>
    <w:rsid w:val="00D20077"/>
    <w:rsid w:val="00D200BA"/>
    <w:rsid w:val="00D20873"/>
    <w:rsid w:val="00D20C77"/>
    <w:rsid w:val="00D20F48"/>
    <w:rsid w:val="00D20F82"/>
    <w:rsid w:val="00D21190"/>
    <w:rsid w:val="00D211BE"/>
    <w:rsid w:val="00D213AE"/>
    <w:rsid w:val="00D21A00"/>
    <w:rsid w:val="00D21EFE"/>
    <w:rsid w:val="00D2201C"/>
    <w:rsid w:val="00D222DE"/>
    <w:rsid w:val="00D227AF"/>
    <w:rsid w:val="00D22806"/>
    <w:rsid w:val="00D22B08"/>
    <w:rsid w:val="00D23171"/>
    <w:rsid w:val="00D23219"/>
    <w:rsid w:val="00D233F4"/>
    <w:rsid w:val="00D23766"/>
    <w:rsid w:val="00D23867"/>
    <w:rsid w:val="00D238D0"/>
    <w:rsid w:val="00D23F7B"/>
    <w:rsid w:val="00D241E7"/>
    <w:rsid w:val="00D249D2"/>
    <w:rsid w:val="00D251A0"/>
    <w:rsid w:val="00D251BB"/>
    <w:rsid w:val="00D2585D"/>
    <w:rsid w:val="00D25C34"/>
    <w:rsid w:val="00D2601D"/>
    <w:rsid w:val="00D2602A"/>
    <w:rsid w:val="00D26082"/>
    <w:rsid w:val="00D26379"/>
    <w:rsid w:val="00D265D9"/>
    <w:rsid w:val="00D26903"/>
    <w:rsid w:val="00D27355"/>
    <w:rsid w:val="00D279F2"/>
    <w:rsid w:val="00D27A80"/>
    <w:rsid w:val="00D27B18"/>
    <w:rsid w:val="00D27B25"/>
    <w:rsid w:val="00D27CE2"/>
    <w:rsid w:val="00D305C5"/>
    <w:rsid w:val="00D30D89"/>
    <w:rsid w:val="00D30DEA"/>
    <w:rsid w:val="00D312D4"/>
    <w:rsid w:val="00D31358"/>
    <w:rsid w:val="00D3140F"/>
    <w:rsid w:val="00D3169D"/>
    <w:rsid w:val="00D3175C"/>
    <w:rsid w:val="00D3193D"/>
    <w:rsid w:val="00D31A08"/>
    <w:rsid w:val="00D31C48"/>
    <w:rsid w:val="00D32358"/>
    <w:rsid w:val="00D3295F"/>
    <w:rsid w:val="00D33417"/>
    <w:rsid w:val="00D3359B"/>
    <w:rsid w:val="00D33608"/>
    <w:rsid w:val="00D33612"/>
    <w:rsid w:val="00D3372C"/>
    <w:rsid w:val="00D33779"/>
    <w:rsid w:val="00D33E69"/>
    <w:rsid w:val="00D341BB"/>
    <w:rsid w:val="00D3428A"/>
    <w:rsid w:val="00D34964"/>
    <w:rsid w:val="00D34AC5"/>
    <w:rsid w:val="00D34C85"/>
    <w:rsid w:val="00D34E00"/>
    <w:rsid w:val="00D35103"/>
    <w:rsid w:val="00D35141"/>
    <w:rsid w:val="00D353D1"/>
    <w:rsid w:val="00D3565E"/>
    <w:rsid w:val="00D356D8"/>
    <w:rsid w:val="00D356E6"/>
    <w:rsid w:val="00D35755"/>
    <w:rsid w:val="00D362A0"/>
    <w:rsid w:val="00D36A94"/>
    <w:rsid w:val="00D3718C"/>
    <w:rsid w:val="00D3745F"/>
    <w:rsid w:val="00D3757A"/>
    <w:rsid w:val="00D375A1"/>
    <w:rsid w:val="00D40447"/>
    <w:rsid w:val="00D40C3E"/>
    <w:rsid w:val="00D40E0B"/>
    <w:rsid w:val="00D41321"/>
    <w:rsid w:val="00D4144F"/>
    <w:rsid w:val="00D416E7"/>
    <w:rsid w:val="00D41863"/>
    <w:rsid w:val="00D41AC0"/>
    <w:rsid w:val="00D41ACC"/>
    <w:rsid w:val="00D42145"/>
    <w:rsid w:val="00D423CA"/>
    <w:rsid w:val="00D42473"/>
    <w:rsid w:val="00D4289B"/>
    <w:rsid w:val="00D42CC2"/>
    <w:rsid w:val="00D42E38"/>
    <w:rsid w:val="00D438E2"/>
    <w:rsid w:val="00D43997"/>
    <w:rsid w:val="00D43C5C"/>
    <w:rsid w:val="00D43DCD"/>
    <w:rsid w:val="00D43EF8"/>
    <w:rsid w:val="00D441B0"/>
    <w:rsid w:val="00D4478A"/>
    <w:rsid w:val="00D447B3"/>
    <w:rsid w:val="00D4489D"/>
    <w:rsid w:val="00D4492A"/>
    <w:rsid w:val="00D44A01"/>
    <w:rsid w:val="00D44F73"/>
    <w:rsid w:val="00D44F8A"/>
    <w:rsid w:val="00D45138"/>
    <w:rsid w:val="00D451FC"/>
    <w:rsid w:val="00D452BD"/>
    <w:rsid w:val="00D45402"/>
    <w:rsid w:val="00D459CE"/>
    <w:rsid w:val="00D45C1F"/>
    <w:rsid w:val="00D45E18"/>
    <w:rsid w:val="00D45EBD"/>
    <w:rsid w:val="00D45FC0"/>
    <w:rsid w:val="00D46017"/>
    <w:rsid w:val="00D4624E"/>
    <w:rsid w:val="00D4636C"/>
    <w:rsid w:val="00D4639C"/>
    <w:rsid w:val="00D46AA0"/>
    <w:rsid w:val="00D46BD4"/>
    <w:rsid w:val="00D46C4A"/>
    <w:rsid w:val="00D4719D"/>
    <w:rsid w:val="00D47535"/>
    <w:rsid w:val="00D478EA"/>
    <w:rsid w:val="00D47A92"/>
    <w:rsid w:val="00D47DFB"/>
    <w:rsid w:val="00D500CB"/>
    <w:rsid w:val="00D5043B"/>
    <w:rsid w:val="00D50666"/>
    <w:rsid w:val="00D5096C"/>
    <w:rsid w:val="00D51141"/>
    <w:rsid w:val="00D51C5E"/>
    <w:rsid w:val="00D51C68"/>
    <w:rsid w:val="00D52103"/>
    <w:rsid w:val="00D5216F"/>
    <w:rsid w:val="00D52188"/>
    <w:rsid w:val="00D52527"/>
    <w:rsid w:val="00D52590"/>
    <w:rsid w:val="00D52A11"/>
    <w:rsid w:val="00D52BDA"/>
    <w:rsid w:val="00D52C2A"/>
    <w:rsid w:val="00D5314C"/>
    <w:rsid w:val="00D531BC"/>
    <w:rsid w:val="00D531E7"/>
    <w:rsid w:val="00D5345E"/>
    <w:rsid w:val="00D53616"/>
    <w:rsid w:val="00D536BF"/>
    <w:rsid w:val="00D5399D"/>
    <w:rsid w:val="00D542D3"/>
    <w:rsid w:val="00D545E8"/>
    <w:rsid w:val="00D5494B"/>
    <w:rsid w:val="00D54A0C"/>
    <w:rsid w:val="00D54AB9"/>
    <w:rsid w:val="00D54DD2"/>
    <w:rsid w:val="00D55159"/>
    <w:rsid w:val="00D554F2"/>
    <w:rsid w:val="00D55B5A"/>
    <w:rsid w:val="00D55E15"/>
    <w:rsid w:val="00D5613C"/>
    <w:rsid w:val="00D5635E"/>
    <w:rsid w:val="00D5669A"/>
    <w:rsid w:val="00D566AD"/>
    <w:rsid w:val="00D56A92"/>
    <w:rsid w:val="00D56DFB"/>
    <w:rsid w:val="00D56EBA"/>
    <w:rsid w:val="00D57046"/>
    <w:rsid w:val="00D570A3"/>
    <w:rsid w:val="00D57458"/>
    <w:rsid w:val="00D57668"/>
    <w:rsid w:val="00D57861"/>
    <w:rsid w:val="00D60101"/>
    <w:rsid w:val="00D6018C"/>
    <w:rsid w:val="00D601E0"/>
    <w:rsid w:val="00D60298"/>
    <w:rsid w:val="00D6034D"/>
    <w:rsid w:val="00D604C5"/>
    <w:rsid w:val="00D60591"/>
    <w:rsid w:val="00D60881"/>
    <w:rsid w:val="00D609C5"/>
    <w:rsid w:val="00D6103A"/>
    <w:rsid w:val="00D61066"/>
    <w:rsid w:val="00D61B88"/>
    <w:rsid w:val="00D61C62"/>
    <w:rsid w:val="00D62007"/>
    <w:rsid w:val="00D6238E"/>
    <w:rsid w:val="00D62656"/>
    <w:rsid w:val="00D6285C"/>
    <w:rsid w:val="00D62958"/>
    <w:rsid w:val="00D62A65"/>
    <w:rsid w:val="00D62BFD"/>
    <w:rsid w:val="00D62D02"/>
    <w:rsid w:val="00D63340"/>
    <w:rsid w:val="00D638ED"/>
    <w:rsid w:val="00D63D9D"/>
    <w:rsid w:val="00D63DCF"/>
    <w:rsid w:val="00D63F9F"/>
    <w:rsid w:val="00D64552"/>
    <w:rsid w:val="00D647B7"/>
    <w:rsid w:val="00D64A65"/>
    <w:rsid w:val="00D64D73"/>
    <w:rsid w:val="00D64E1A"/>
    <w:rsid w:val="00D657C3"/>
    <w:rsid w:val="00D65A36"/>
    <w:rsid w:val="00D65CAC"/>
    <w:rsid w:val="00D65CB0"/>
    <w:rsid w:val="00D65D96"/>
    <w:rsid w:val="00D65DE4"/>
    <w:rsid w:val="00D65F5B"/>
    <w:rsid w:val="00D6606E"/>
    <w:rsid w:val="00D661A8"/>
    <w:rsid w:val="00D661EB"/>
    <w:rsid w:val="00D66405"/>
    <w:rsid w:val="00D66409"/>
    <w:rsid w:val="00D666B0"/>
    <w:rsid w:val="00D66B3C"/>
    <w:rsid w:val="00D673D1"/>
    <w:rsid w:val="00D6784B"/>
    <w:rsid w:val="00D67939"/>
    <w:rsid w:val="00D67974"/>
    <w:rsid w:val="00D67B69"/>
    <w:rsid w:val="00D67D5D"/>
    <w:rsid w:val="00D67EB1"/>
    <w:rsid w:val="00D70325"/>
    <w:rsid w:val="00D705B8"/>
    <w:rsid w:val="00D70A94"/>
    <w:rsid w:val="00D70E0C"/>
    <w:rsid w:val="00D71013"/>
    <w:rsid w:val="00D7101E"/>
    <w:rsid w:val="00D710BD"/>
    <w:rsid w:val="00D71962"/>
    <w:rsid w:val="00D71FFA"/>
    <w:rsid w:val="00D722A9"/>
    <w:rsid w:val="00D72BAD"/>
    <w:rsid w:val="00D7334A"/>
    <w:rsid w:val="00D736D4"/>
    <w:rsid w:val="00D73787"/>
    <w:rsid w:val="00D73BD3"/>
    <w:rsid w:val="00D73C81"/>
    <w:rsid w:val="00D73F5F"/>
    <w:rsid w:val="00D73F81"/>
    <w:rsid w:val="00D74311"/>
    <w:rsid w:val="00D744F9"/>
    <w:rsid w:val="00D7481D"/>
    <w:rsid w:val="00D74933"/>
    <w:rsid w:val="00D74C3A"/>
    <w:rsid w:val="00D74EF6"/>
    <w:rsid w:val="00D74F4E"/>
    <w:rsid w:val="00D75ACE"/>
    <w:rsid w:val="00D75D9C"/>
    <w:rsid w:val="00D76213"/>
    <w:rsid w:val="00D763B2"/>
    <w:rsid w:val="00D7687B"/>
    <w:rsid w:val="00D76A59"/>
    <w:rsid w:val="00D77336"/>
    <w:rsid w:val="00D77404"/>
    <w:rsid w:val="00D77565"/>
    <w:rsid w:val="00D77576"/>
    <w:rsid w:val="00D775A5"/>
    <w:rsid w:val="00D778BC"/>
    <w:rsid w:val="00D77963"/>
    <w:rsid w:val="00D80244"/>
    <w:rsid w:val="00D8092A"/>
    <w:rsid w:val="00D80F7E"/>
    <w:rsid w:val="00D811FF"/>
    <w:rsid w:val="00D81581"/>
    <w:rsid w:val="00D8165E"/>
    <w:rsid w:val="00D826D6"/>
    <w:rsid w:val="00D82D89"/>
    <w:rsid w:val="00D82FFB"/>
    <w:rsid w:val="00D837AD"/>
    <w:rsid w:val="00D83858"/>
    <w:rsid w:val="00D83929"/>
    <w:rsid w:val="00D8394C"/>
    <w:rsid w:val="00D83AE3"/>
    <w:rsid w:val="00D83C1D"/>
    <w:rsid w:val="00D841CB"/>
    <w:rsid w:val="00D841D1"/>
    <w:rsid w:val="00D843CA"/>
    <w:rsid w:val="00D84456"/>
    <w:rsid w:val="00D84673"/>
    <w:rsid w:val="00D847E6"/>
    <w:rsid w:val="00D8497C"/>
    <w:rsid w:val="00D84DA3"/>
    <w:rsid w:val="00D850EF"/>
    <w:rsid w:val="00D8539F"/>
    <w:rsid w:val="00D8596A"/>
    <w:rsid w:val="00D85C02"/>
    <w:rsid w:val="00D8612E"/>
    <w:rsid w:val="00D8613F"/>
    <w:rsid w:val="00D86612"/>
    <w:rsid w:val="00D8683E"/>
    <w:rsid w:val="00D86985"/>
    <w:rsid w:val="00D86AE3"/>
    <w:rsid w:val="00D8718E"/>
    <w:rsid w:val="00D874F9"/>
    <w:rsid w:val="00D87BA1"/>
    <w:rsid w:val="00D90581"/>
    <w:rsid w:val="00D90F4A"/>
    <w:rsid w:val="00D91603"/>
    <w:rsid w:val="00D916B4"/>
    <w:rsid w:val="00D916DF"/>
    <w:rsid w:val="00D9172E"/>
    <w:rsid w:val="00D91857"/>
    <w:rsid w:val="00D91B47"/>
    <w:rsid w:val="00D91C79"/>
    <w:rsid w:val="00D91DB1"/>
    <w:rsid w:val="00D921D4"/>
    <w:rsid w:val="00D9220A"/>
    <w:rsid w:val="00D92240"/>
    <w:rsid w:val="00D928D5"/>
    <w:rsid w:val="00D92901"/>
    <w:rsid w:val="00D9445B"/>
    <w:rsid w:val="00D9474B"/>
    <w:rsid w:val="00D948B1"/>
    <w:rsid w:val="00D949F0"/>
    <w:rsid w:val="00D94D25"/>
    <w:rsid w:val="00D94ECB"/>
    <w:rsid w:val="00D953C4"/>
    <w:rsid w:val="00D957C5"/>
    <w:rsid w:val="00D95ED7"/>
    <w:rsid w:val="00D960E6"/>
    <w:rsid w:val="00D961CF"/>
    <w:rsid w:val="00D9647E"/>
    <w:rsid w:val="00D96788"/>
    <w:rsid w:val="00D967CE"/>
    <w:rsid w:val="00D96F3D"/>
    <w:rsid w:val="00D97467"/>
    <w:rsid w:val="00D975EF"/>
    <w:rsid w:val="00D97690"/>
    <w:rsid w:val="00D976DB"/>
    <w:rsid w:val="00D9785C"/>
    <w:rsid w:val="00D97A65"/>
    <w:rsid w:val="00D97E4A"/>
    <w:rsid w:val="00DA00A6"/>
    <w:rsid w:val="00DA01FD"/>
    <w:rsid w:val="00DA0311"/>
    <w:rsid w:val="00DA0385"/>
    <w:rsid w:val="00DA0498"/>
    <w:rsid w:val="00DA0914"/>
    <w:rsid w:val="00DA0EF8"/>
    <w:rsid w:val="00DA1076"/>
    <w:rsid w:val="00DA13E6"/>
    <w:rsid w:val="00DA13F7"/>
    <w:rsid w:val="00DA14FE"/>
    <w:rsid w:val="00DA1528"/>
    <w:rsid w:val="00DA1603"/>
    <w:rsid w:val="00DA18E1"/>
    <w:rsid w:val="00DA1AFC"/>
    <w:rsid w:val="00DA1C5B"/>
    <w:rsid w:val="00DA1D23"/>
    <w:rsid w:val="00DA20C8"/>
    <w:rsid w:val="00DA2194"/>
    <w:rsid w:val="00DA23A9"/>
    <w:rsid w:val="00DA242E"/>
    <w:rsid w:val="00DA25B4"/>
    <w:rsid w:val="00DA26DE"/>
    <w:rsid w:val="00DA2A3A"/>
    <w:rsid w:val="00DA2B4E"/>
    <w:rsid w:val="00DA30CA"/>
    <w:rsid w:val="00DA315A"/>
    <w:rsid w:val="00DA32C0"/>
    <w:rsid w:val="00DA33AC"/>
    <w:rsid w:val="00DA39C9"/>
    <w:rsid w:val="00DA3A08"/>
    <w:rsid w:val="00DA3DAF"/>
    <w:rsid w:val="00DA3F71"/>
    <w:rsid w:val="00DA4606"/>
    <w:rsid w:val="00DA49FF"/>
    <w:rsid w:val="00DA4A7A"/>
    <w:rsid w:val="00DA4A95"/>
    <w:rsid w:val="00DA4C41"/>
    <w:rsid w:val="00DA4D3C"/>
    <w:rsid w:val="00DA4D8D"/>
    <w:rsid w:val="00DA4E19"/>
    <w:rsid w:val="00DA4EB8"/>
    <w:rsid w:val="00DA4F60"/>
    <w:rsid w:val="00DA51D0"/>
    <w:rsid w:val="00DA521D"/>
    <w:rsid w:val="00DA556A"/>
    <w:rsid w:val="00DA5B95"/>
    <w:rsid w:val="00DA5EA2"/>
    <w:rsid w:val="00DA6258"/>
    <w:rsid w:val="00DA6334"/>
    <w:rsid w:val="00DA6399"/>
    <w:rsid w:val="00DA6689"/>
    <w:rsid w:val="00DA6E69"/>
    <w:rsid w:val="00DA72B5"/>
    <w:rsid w:val="00DA76A9"/>
    <w:rsid w:val="00DA775F"/>
    <w:rsid w:val="00DA7E3A"/>
    <w:rsid w:val="00DB0147"/>
    <w:rsid w:val="00DB0AF6"/>
    <w:rsid w:val="00DB0E49"/>
    <w:rsid w:val="00DB15E2"/>
    <w:rsid w:val="00DB1A06"/>
    <w:rsid w:val="00DB1E99"/>
    <w:rsid w:val="00DB2294"/>
    <w:rsid w:val="00DB24A3"/>
    <w:rsid w:val="00DB25BE"/>
    <w:rsid w:val="00DB290C"/>
    <w:rsid w:val="00DB2B80"/>
    <w:rsid w:val="00DB334F"/>
    <w:rsid w:val="00DB35A9"/>
    <w:rsid w:val="00DB360C"/>
    <w:rsid w:val="00DB390C"/>
    <w:rsid w:val="00DB3A5A"/>
    <w:rsid w:val="00DB3D28"/>
    <w:rsid w:val="00DB3D3D"/>
    <w:rsid w:val="00DB3D94"/>
    <w:rsid w:val="00DB3F01"/>
    <w:rsid w:val="00DB4104"/>
    <w:rsid w:val="00DB414B"/>
    <w:rsid w:val="00DB457F"/>
    <w:rsid w:val="00DB4889"/>
    <w:rsid w:val="00DB4BB6"/>
    <w:rsid w:val="00DB4C2D"/>
    <w:rsid w:val="00DB4C8A"/>
    <w:rsid w:val="00DB5085"/>
    <w:rsid w:val="00DB565B"/>
    <w:rsid w:val="00DB5803"/>
    <w:rsid w:val="00DB58B5"/>
    <w:rsid w:val="00DB5A6F"/>
    <w:rsid w:val="00DB5D16"/>
    <w:rsid w:val="00DB6051"/>
    <w:rsid w:val="00DB6250"/>
    <w:rsid w:val="00DB6C4E"/>
    <w:rsid w:val="00DB74C0"/>
    <w:rsid w:val="00DB77AF"/>
    <w:rsid w:val="00DB78D0"/>
    <w:rsid w:val="00DB798D"/>
    <w:rsid w:val="00DB7E2D"/>
    <w:rsid w:val="00DC044E"/>
    <w:rsid w:val="00DC08D1"/>
    <w:rsid w:val="00DC09AE"/>
    <w:rsid w:val="00DC0DBA"/>
    <w:rsid w:val="00DC1190"/>
    <w:rsid w:val="00DC134C"/>
    <w:rsid w:val="00DC14A6"/>
    <w:rsid w:val="00DC15C9"/>
    <w:rsid w:val="00DC16D9"/>
    <w:rsid w:val="00DC1D1F"/>
    <w:rsid w:val="00DC234D"/>
    <w:rsid w:val="00DC23CD"/>
    <w:rsid w:val="00DC28A0"/>
    <w:rsid w:val="00DC30FF"/>
    <w:rsid w:val="00DC31C3"/>
    <w:rsid w:val="00DC3BAC"/>
    <w:rsid w:val="00DC3E68"/>
    <w:rsid w:val="00DC4082"/>
    <w:rsid w:val="00DC42BA"/>
    <w:rsid w:val="00DC43B7"/>
    <w:rsid w:val="00DC4596"/>
    <w:rsid w:val="00DC468B"/>
    <w:rsid w:val="00DC473A"/>
    <w:rsid w:val="00DC497A"/>
    <w:rsid w:val="00DC4B4C"/>
    <w:rsid w:val="00DC4C47"/>
    <w:rsid w:val="00DC50AB"/>
    <w:rsid w:val="00DC52E1"/>
    <w:rsid w:val="00DC5400"/>
    <w:rsid w:val="00DC5878"/>
    <w:rsid w:val="00DC5966"/>
    <w:rsid w:val="00DC5AF1"/>
    <w:rsid w:val="00DC5B5E"/>
    <w:rsid w:val="00DC5E8B"/>
    <w:rsid w:val="00DC60F7"/>
    <w:rsid w:val="00DC65E9"/>
    <w:rsid w:val="00DC67D1"/>
    <w:rsid w:val="00DC68DC"/>
    <w:rsid w:val="00DC6C1A"/>
    <w:rsid w:val="00DC6D12"/>
    <w:rsid w:val="00DC6DA5"/>
    <w:rsid w:val="00DC7003"/>
    <w:rsid w:val="00DC7063"/>
    <w:rsid w:val="00DC75BC"/>
    <w:rsid w:val="00DC7642"/>
    <w:rsid w:val="00DC7A0B"/>
    <w:rsid w:val="00DC7A38"/>
    <w:rsid w:val="00DC7EEF"/>
    <w:rsid w:val="00DC7F3A"/>
    <w:rsid w:val="00DD0518"/>
    <w:rsid w:val="00DD0848"/>
    <w:rsid w:val="00DD0CB0"/>
    <w:rsid w:val="00DD107B"/>
    <w:rsid w:val="00DD10B7"/>
    <w:rsid w:val="00DD11F7"/>
    <w:rsid w:val="00DD13F2"/>
    <w:rsid w:val="00DD186E"/>
    <w:rsid w:val="00DD2693"/>
    <w:rsid w:val="00DD278B"/>
    <w:rsid w:val="00DD2BB0"/>
    <w:rsid w:val="00DD3142"/>
    <w:rsid w:val="00DD3B1B"/>
    <w:rsid w:val="00DD3E25"/>
    <w:rsid w:val="00DD3FD2"/>
    <w:rsid w:val="00DD44AD"/>
    <w:rsid w:val="00DD45A8"/>
    <w:rsid w:val="00DD46E9"/>
    <w:rsid w:val="00DD51E6"/>
    <w:rsid w:val="00DD524C"/>
    <w:rsid w:val="00DD5369"/>
    <w:rsid w:val="00DD576B"/>
    <w:rsid w:val="00DD5B40"/>
    <w:rsid w:val="00DD5FC5"/>
    <w:rsid w:val="00DD5FC8"/>
    <w:rsid w:val="00DD60D1"/>
    <w:rsid w:val="00DD6243"/>
    <w:rsid w:val="00DD66FC"/>
    <w:rsid w:val="00DD6ED4"/>
    <w:rsid w:val="00DD6EDF"/>
    <w:rsid w:val="00DD74F2"/>
    <w:rsid w:val="00DD77BC"/>
    <w:rsid w:val="00DD7883"/>
    <w:rsid w:val="00DD788B"/>
    <w:rsid w:val="00DD78DA"/>
    <w:rsid w:val="00DD7960"/>
    <w:rsid w:val="00DD7E1F"/>
    <w:rsid w:val="00DE01A0"/>
    <w:rsid w:val="00DE0504"/>
    <w:rsid w:val="00DE0673"/>
    <w:rsid w:val="00DE07BC"/>
    <w:rsid w:val="00DE07FB"/>
    <w:rsid w:val="00DE0D5D"/>
    <w:rsid w:val="00DE154C"/>
    <w:rsid w:val="00DE17C8"/>
    <w:rsid w:val="00DE1DBD"/>
    <w:rsid w:val="00DE2C47"/>
    <w:rsid w:val="00DE2E01"/>
    <w:rsid w:val="00DE350E"/>
    <w:rsid w:val="00DE3681"/>
    <w:rsid w:val="00DE3963"/>
    <w:rsid w:val="00DE3B09"/>
    <w:rsid w:val="00DE3B1D"/>
    <w:rsid w:val="00DE3EEB"/>
    <w:rsid w:val="00DE4289"/>
    <w:rsid w:val="00DE5074"/>
    <w:rsid w:val="00DE5212"/>
    <w:rsid w:val="00DE5254"/>
    <w:rsid w:val="00DE529D"/>
    <w:rsid w:val="00DE5315"/>
    <w:rsid w:val="00DE53E9"/>
    <w:rsid w:val="00DE5747"/>
    <w:rsid w:val="00DE5905"/>
    <w:rsid w:val="00DE59B7"/>
    <w:rsid w:val="00DE5A31"/>
    <w:rsid w:val="00DE5B0A"/>
    <w:rsid w:val="00DE5C7A"/>
    <w:rsid w:val="00DE5D37"/>
    <w:rsid w:val="00DE5D82"/>
    <w:rsid w:val="00DE63BA"/>
    <w:rsid w:val="00DE63D8"/>
    <w:rsid w:val="00DE64A1"/>
    <w:rsid w:val="00DE6600"/>
    <w:rsid w:val="00DE68C3"/>
    <w:rsid w:val="00DE6D02"/>
    <w:rsid w:val="00DE70B5"/>
    <w:rsid w:val="00DE7202"/>
    <w:rsid w:val="00DE720D"/>
    <w:rsid w:val="00DE754A"/>
    <w:rsid w:val="00DE7691"/>
    <w:rsid w:val="00DE79CE"/>
    <w:rsid w:val="00DE7AB1"/>
    <w:rsid w:val="00DE7CE7"/>
    <w:rsid w:val="00DE7E67"/>
    <w:rsid w:val="00DE7EE0"/>
    <w:rsid w:val="00DE7FE5"/>
    <w:rsid w:val="00DF0B95"/>
    <w:rsid w:val="00DF0C2C"/>
    <w:rsid w:val="00DF0D5A"/>
    <w:rsid w:val="00DF0FD5"/>
    <w:rsid w:val="00DF1857"/>
    <w:rsid w:val="00DF18FE"/>
    <w:rsid w:val="00DF1B97"/>
    <w:rsid w:val="00DF1C17"/>
    <w:rsid w:val="00DF1EB5"/>
    <w:rsid w:val="00DF1EDF"/>
    <w:rsid w:val="00DF208B"/>
    <w:rsid w:val="00DF236D"/>
    <w:rsid w:val="00DF23E7"/>
    <w:rsid w:val="00DF25B6"/>
    <w:rsid w:val="00DF25CA"/>
    <w:rsid w:val="00DF2EEF"/>
    <w:rsid w:val="00DF2FE4"/>
    <w:rsid w:val="00DF3AC1"/>
    <w:rsid w:val="00DF3B3E"/>
    <w:rsid w:val="00DF43C5"/>
    <w:rsid w:val="00DF43CC"/>
    <w:rsid w:val="00DF4510"/>
    <w:rsid w:val="00DF4F02"/>
    <w:rsid w:val="00DF4F6F"/>
    <w:rsid w:val="00DF50FA"/>
    <w:rsid w:val="00DF53BD"/>
    <w:rsid w:val="00DF543F"/>
    <w:rsid w:val="00DF55C6"/>
    <w:rsid w:val="00DF5605"/>
    <w:rsid w:val="00DF5A01"/>
    <w:rsid w:val="00DF5CCF"/>
    <w:rsid w:val="00DF5DCD"/>
    <w:rsid w:val="00DF6249"/>
    <w:rsid w:val="00DF667F"/>
    <w:rsid w:val="00DF6838"/>
    <w:rsid w:val="00DF6B6D"/>
    <w:rsid w:val="00DF73A1"/>
    <w:rsid w:val="00DF7B19"/>
    <w:rsid w:val="00DF7DD2"/>
    <w:rsid w:val="00DF7E1D"/>
    <w:rsid w:val="00DF7F8C"/>
    <w:rsid w:val="00E0007F"/>
    <w:rsid w:val="00E000F5"/>
    <w:rsid w:val="00E00361"/>
    <w:rsid w:val="00E005B4"/>
    <w:rsid w:val="00E007D7"/>
    <w:rsid w:val="00E00815"/>
    <w:rsid w:val="00E00B0F"/>
    <w:rsid w:val="00E00B46"/>
    <w:rsid w:val="00E00C8C"/>
    <w:rsid w:val="00E00E6C"/>
    <w:rsid w:val="00E00E9D"/>
    <w:rsid w:val="00E00F59"/>
    <w:rsid w:val="00E00FCE"/>
    <w:rsid w:val="00E01BA9"/>
    <w:rsid w:val="00E020D0"/>
    <w:rsid w:val="00E02128"/>
    <w:rsid w:val="00E023D2"/>
    <w:rsid w:val="00E027B3"/>
    <w:rsid w:val="00E02C47"/>
    <w:rsid w:val="00E02EC0"/>
    <w:rsid w:val="00E03337"/>
    <w:rsid w:val="00E03339"/>
    <w:rsid w:val="00E037A7"/>
    <w:rsid w:val="00E037BD"/>
    <w:rsid w:val="00E03DEA"/>
    <w:rsid w:val="00E03E24"/>
    <w:rsid w:val="00E04414"/>
    <w:rsid w:val="00E04660"/>
    <w:rsid w:val="00E046A6"/>
    <w:rsid w:val="00E04C79"/>
    <w:rsid w:val="00E05512"/>
    <w:rsid w:val="00E056C4"/>
    <w:rsid w:val="00E05A1B"/>
    <w:rsid w:val="00E05B15"/>
    <w:rsid w:val="00E05E10"/>
    <w:rsid w:val="00E05E77"/>
    <w:rsid w:val="00E05E7A"/>
    <w:rsid w:val="00E05FF4"/>
    <w:rsid w:val="00E060BD"/>
    <w:rsid w:val="00E06177"/>
    <w:rsid w:val="00E06251"/>
    <w:rsid w:val="00E065EE"/>
    <w:rsid w:val="00E066B2"/>
    <w:rsid w:val="00E06B9E"/>
    <w:rsid w:val="00E06D4E"/>
    <w:rsid w:val="00E06D51"/>
    <w:rsid w:val="00E06DD8"/>
    <w:rsid w:val="00E06E79"/>
    <w:rsid w:val="00E06F72"/>
    <w:rsid w:val="00E075EC"/>
    <w:rsid w:val="00E07681"/>
    <w:rsid w:val="00E07BB5"/>
    <w:rsid w:val="00E07FF9"/>
    <w:rsid w:val="00E10073"/>
    <w:rsid w:val="00E100F9"/>
    <w:rsid w:val="00E10134"/>
    <w:rsid w:val="00E1028B"/>
    <w:rsid w:val="00E1071D"/>
    <w:rsid w:val="00E1072E"/>
    <w:rsid w:val="00E10A3B"/>
    <w:rsid w:val="00E11422"/>
    <w:rsid w:val="00E1161D"/>
    <w:rsid w:val="00E11AB4"/>
    <w:rsid w:val="00E12134"/>
    <w:rsid w:val="00E123B4"/>
    <w:rsid w:val="00E12459"/>
    <w:rsid w:val="00E12641"/>
    <w:rsid w:val="00E12A44"/>
    <w:rsid w:val="00E12D73"/>
    <w:rsid w:val="00E12F87"/>
    <w:rsid w:val="00E13150"/>
    <w:rsid w:val="00E13537"/>
    <w:rsid w:val="00E138E9"/>
    <w:rsid w:val="00E13D25"/>
    <w:rsid w:val="00E13D5E"/>
    <w:rsid w:val="00E13FD6"/>
    <w:rsid w:val="00E141F9"/>
    <w:rsid w:val="00E14549"/>
    <w:rsid w:val="00E147C4"/>
    <w:rsid w:val="00E14AD9"/>
    <w:rsid w:val="00E14D2E"/>
    <w:rsid w:val="00E15549"/>
    <w:rsid w:val="00E155CD"/>
    <w:rsid w:val="00E15A1E"/>
    <w:rsid w:val="00E15CFC"/>
    <w:rsid w:val="00E15E13"/>
    <w:rsid w:val="00E15EBF"/>
    <w:rsid w:val="00E160EA"/>
    <w:rsid w:val="00E16153"/>
    <w:rsid w:val="00E163FC"/>
    <w:rsid w:val="00E16F4E"/>
    <w:rsid w:val="00E17290"/>
    <w:rsid w:val="00E17317"/>
    <w:rsid w:val="00E173D4"/>
    <w:rsid w:val="00E1749D"/>
    <w:rsid w:val="00E1760B"/>
    <w:rsid w:val="00E176D9"/>
    <w:rsid w:val="00E1778A"/>
    <w:rsid w:val="00E17E36"/>
    <w:rsid w:val="00E17EFE"/>
    <w:rsid w:val="00E2001A"/>
    <w:rsid w:val="00E203B4"/>
    <w:rsid w:val="00E2082E"/>
    <w:rsid w:val="00E20F0C"/>
    <w:rsid w:val="00E21A45"/>
    <w:rsid w:val="00E21AD9"/>
    <w:rsid w:val="00E21CBC"/>
    <w:rsid w:val="00E221D5"/>
    <w:rsid w:val="00E23499"/>
    <w:rsid w:val="00E236A2"/>
    <w:rsid w:val="00E23B1C"/>
    <w:rsid w:val="00E241D2"/>
    <w:rsid w:val="00E24430"/>
    <w:rsid w:val="00E24732"/>
    <w:rsid w:val="00E25195"/>
    <w:rsid w:val="00E251FE"/>
    <w:rsid w:val="00E257FB"/>
    <w:rsid w:val="00E2585A"/>
    <w:rsid w:val="00E25B4D"/>
    <w:rsid w:val="00E25BC7"/>
    <w:rsid w:val="00E25DCF"/>
    <w:rsid w:val="00E26330"/>
    <w:rsid w:val="00E26379"/>
    <w:rsid w:val="00E2689B"/>
    <w:rsid w:val="00E268BE"/>
    <w:rsid w:val="00E269D9"/>
    <w:rsid w:val="00E26A39"/>
    <w:rsid w:val="00E26AD0"/>
    <w:rsid w:val="00E26D73"/>
    <w:rsid w:val="00E26DDA"/>
    <w:rsid w:val="00E27163"/>
    <w:rsid w:val="00E2721C"/>
    <w:rsid w:val="00E272CD"/>
    <w:rsid w:val="00E27637"/>
    <w:rsid w:val="00E276EA"/>
    <w:rsid w:val="00E2770E"/>
    <w:rsid w:val="00E27E89"/>
    <w:rsid w:val="00E27ECE"/>
    <w:rsid w:val="00E27F0C"/>
    <w:rsid w:val="00E301FF"/>
    <w:rsid w:val="00E307F6"/>
    <w:rsid w:val="00E30B9F"/>
    <w:rsid w:val="00E30C09"/>
    <w:rsid w:val="00E30DBE"/>
    <w:rsid w:val="00E30E3F"/>
    <w:rsid w:val="00E30F66"/>
    <w:rsid w:val="00E31412"/>
    <w:rsid w:val="00E317E1"/>
    <w:rsid w:val="00E318CA"/>
    <w:rsid w:val="00E31A7C"/>
    <w:rsid w:val="00E31BDA"/>
    <w:rsid w:val="00E32412"/>
    <w:rsid w:val="00E3294E"/>
    <w:rsid w:val="00E32B30"/>
    <w:rsid w:val="00E32E0B"/>
    <w:rsid w:val="00E33080"/>
    <w:rsid w:val="00E330A4"/>
    <w:rsid w:val="00E33297"/>
    <w:rsid w:val="00E336E1"/>
    <w:rsid w:val="00E336EB"/>
    <w:rsid w:val="00E33E3F"/>
    <w:rsid w:val="00E3403F"/>
    <w:rsid w:val="00E343B6"/>
    <w:rsid w:val="00E34440"/>
    <w:rsid w:val="00E34D2A"/>
    <w:rsid w:val="00E34D52"/>
    <w:rsid w:val="00E35389"/>
    <w:rsid w:val="00E3558C"/>
    <w:rsid w:val="00E358D5"/>
    <w:rsid w:val="00E3590F"/>
    <w:rsid w:val="00E35B24"/>
    <w:rsid w:val="00E3699E"/>
    <w:rsid w:val="00E36D82"/>
    <w:rsid w:val="00E36DBA"/>
    <w:rsid w:val="00E36E72"/>
    <w:rsid w:val="00E36FDC"/>
    <w:rsid w:val="00E37120"/>
    <w:rsid w:val="00E37350"/>
    <w:rsid w:val="00E37F4C"/>
    <w:rsid w:val="00E400EB"/>
    <w:rsid w:val="00E40493"/>
    <w:rsid w:val="00E40843"/>
    <w:rsid w:val="00E40BC3"/>
    <w:rsid w:val="00E40F45"/>
    <w:rsid w:val="00E41036"/>
    <w:rsid w:val="00E4148F"/>
    <w:rsid w:val="00E414AD"/>
    <w:rsid w:val="00E415DA"/>
    <w:rsid w:val="00E416B3"/>
    <w:rsid w:val="00E416E2"/>
    <w:rsid w:val="00E41EEF"/>
    <w:rsid w:val="00E4235D"/>
    <w:rsid w:val="00E423E4"/>
    <w:rsid w:val="00E4243D"/>
    <w:rsid w:val="00E424AD"/>
    <w:rsid w:val="00E42566"/>
    <w:rsid w:val="00E42914"/>
    <w:rsid w:val="00E42960"/>
    <w:rsid w:val="00E42D9D"/>
    <w:rsid w:val="00E42E1F"/>
    <w:rsid w:val="00E42E45"/>
    <w:rsid w:val="00E42EE1"/>
    <w:rsid w:val="00E43629"/>
    <w:rsid w:val="00E4371A"/>
    <w:rsid w:val="00E4383B"/>
    <w:rsid w:val="00E43E0E"/>
    <w:rsid w:val="00E4406B"/>
    <w:rsid w:val="00E441B7"/>
    <w:rsid w:val="00E4433B"/>
    <w:rsid w:val="00E4444B"/>
    <w:rsid w:val="00E44696"/>
    <w:rsid w:val="00E44CD0"/>
    <w:rsid w:val="00E44EF3"/>
    <w:rsid w:val="00E451F9"/>
    <w:rsid w:val="00E45371"/>
    <w:rsid w:val="00E453A6"/>
    <w:rsid w:val="00E457ED"/>
    <w:rsid w:val="00E458AF"/>
    <w:rsid w:val="00E45C94"/>
    <w:rsid w:val="00E45CAC"/>
    <w:rsid w:val="00E45F58"/>
    <w:rsid w:val="00E4602A"/>
    <w:rsid w:val="00E460DD"/>
    <w:rsid w:val="00E4629A"/>
    <w:rsid w:val="00E46338"/>
    <w:rsid w:val="00E463E4"/>
    <w:rsid w:val="00E4673F"/>
    <w:rsid w:val="00E4679B"/>
    <w:rsid w:val="00E468CD"/>
    <w:rsid w:val="00E46A79"/>
    <w:rsid w:val="00E46A90"/>
    <w:rsid w:val="00E46D3D"/>
    <w:rsid w:val="00E46DD2"/>
    <w:rsid w:val="00E46F58"/>
    <w:rsid w:val="00E470EB"/>
    <w:rsid w:val="00E47197"/>
    <w:rsid w:val="00E4769B"/>
    <w:rsid w:val="00E47BF4"/>
    <w:rsid w:val="00E47D63"/>
    <w:rsid w:val="00E5094C"/>
    <w:rsid w:val="00E50998"/>
    <w:rsid w:val="00E50AF5"/>
    <w:rsid w:val="00E50C18"/>
    <w:rsid w:val="00E50DBA"/>
    <w:rsid w:val="00E50E0E"/>
    <w:rsid w:val="00E51018"/>
    <w:rsid w:val="00E51099"/>
    <w:rsid w:val="00E51109"/>
    <w:rsid w:val="00E5113C"/>
    <w:rsid w:val="00E5169B"/>
    <w:rsid w:val="00E51AF6"/>
    <w:rsid w:val="00E521FE"/>
    <w:rsid w:val="00E52279"/>
    <w:rsid w:val="00E52362"/>
    <w:rsid w:val="00E528F9"/>
    <w:rsid w:val="00E52BBE"/>
    <w:rsid w:val="00E53162"/>
    <w:rsid w:val="00E532EA"/>
    <w:rsid w:val="00E53B8B"/>
    <w:rsid w:val="00E541B5"/>
    <w:rsid w:val="00E54453"/>
    <w:rsid w:val="00E54480"/>
    <w:rsid w:val="00E54855"/>
    <w:rsid w:val="00E54938"/>
    <w:rsid w:val="00E54C5A"/>
    <w:rsid w:val="00E54FD6"/>
    <w:rsid w:val="00E5566D"/>
    <w:rsid w:val="00E5590C"/>
    <w:rsid w:val="00E559A0"/>
    <w:rsid w:val="00E55C8F"/>
    <w:rsid w:val="00E560A6"/>
    <w:rsid w:val="00E560D0"/>
    <w:rsid w:val="00E562C3"/>
    <w:rsid w:val="00E563AB"/>
    <w:rsid w:val="00E56536"/>
    <w:rsid w:val="00E5668E"/>
    <w:rsid w:val="00E56A59"/>
    <w:rsid w:val="00E56AE5"/>
    <w:rsid w:val="00E5724E"/>
    <w:rsid w:val="00E57491"/>
    <w:rsid w:val="00E574D2"/>
    <w:rsid w:val="00E57831"/>
    <w:rsid w:val="00E579B3"/>
    <w:rsid w:val="00E57B39"/>
    <w:rsid w:val="00E57C32"/>
    <w:rsid w:val="00E57F9C"/>
    <w:rsid w:val="00E60C1C"/>
    <w:rsid w:val="00E60EFD"/>
    <w:rsid w:val="00E615C1"/>
    <w:rsid w:val="00E6174A"/>
    <w:rsid w:val="00E61B44"/>
    <w:rsid w:val="00E61BDB"/>
    <w:rsid w:val="00E61F5A"/>
    <w:rsid w:val="00E62277"/>
    <w:rsid w:val="00E622CC"/>
    <w:rsid w:val="00E6237E"/>
    <w:rsid w:val="00E6245D"/>
    <w:rsid w:val="00E624B3"/>
    <w:rsid w:val="00E62926"/>
    <w:rsid w:val="00E629B7"/>
    <w:rsid w:val="00E62A7E"/>
    <w:rsid w:val="00E62B04"/>
    <w:rsid w:val="00E62D76"/>
    <w:rsid w:val="00E63AAF"/>
    <w:rsid w:val="00E640BB"/>
    <w:rsid w:val="00E641E7"/>
    <w:rsid w:val="00E6421C"/>
    <w:rsid w:val="00E64398"/>
    <w:rsid w:val="00E6445B"/>
    <w:rsid w:val="00E6466B"/>
    <w:rsid w:val="00E64BED"/>
    <w:rsid w:val="00E64CAD"/>
    <w:rsid w:val="00E64EA4"/>
    <w:rsid w:val="00E65311"/>
    <w:rsid w:val="00E65374"/>
    <w:rsid w:val="00E659CB"/>
    <w:rsid w:val="00E65AA6"/>
    <w:rsid w:val="00E65FE4"/>
    <w:rsid w:val="00E66421"/>
    <w:rsid w:val="00E6663A"/>
    <w:rsid w:val="00E666C8"/>
    <w:rsid w:val="00E66726"/>
    <w:rsid w:val="00E66780"/>
    <w:rsid w:val="00E66820"/>
    <w:rsid w:val="00E668FA"/>
    <w:rsid w:val="00E66AB1"/>
    <w:rsid w:val="00E67586"/>
    <w:rsid w:val="00E675E6"/>
    <w:rsid w:val="00E67799"/>
    <w:rsid w:val="00E67D79"/>
    <w:rsid w:val="00E67EEE"/>
    <w:rsid w:val="00E700F7"/>
    <w:rsid w:val="00E70245"/>
    <w:rsid w:val="00E702E6"/>
    <w:rsid w:val="00E70385"/>
    <w:rsid w:val="00E70560"/>
    <w:rsid w:val="00E7068A"/>
    <w:rsid w:val="00E706B6"/>
    <w:rsid w:val="00E709A6"/>
    <w:rsid w:val="00E70E4C"/>
    <w:rsid w:val="00E7104F"/>
    <w:rsid w:val="00E71050"/>
    <w:rsid w:val="00E7165B"/>
    <w:rsid w:val="00E716BA"/>
    <w:rsid w:val="00E71795"/>
    <w:rsid w:val="00E722A3"/>
    <w:rsid w:val="00E724C1"/>
    <w:rsid w:val="00E725B6"/>
    <w:rsid w:val="00E72601"/>
    <w:rsid w:val="00E72BE7"/>
    <w:rsid w:val="00E72CFF"/>
    <w:rsid w:val="00E72D38"/>
    <w:rsid w:val="00E72F2C"/>
    <w:rsid w:val="00E736AA"/>
    <w:rsid w:val="00E73AB3"/>
    <w:rsid w:val="00E73E92"/>
    <w:rsid w:val="00E749B2"/>
    <w:rsid w:val="00E74F51"/>
    <w:rsid w:val="00E754D0"/>
    <w:rsid w:val="00E75567"/>
    <w:rsid w:val="00E75736"/>
    <w:rsid w:val="00E759DF"/>
    <w:rsid w:val="00E75D5A"/>
    <w:rsid w:val="00E75F01"/>
    <w:rsid w:val="00E75F81"/>
    <w:rsid w:val="00E760B3"/>
    <w:rsid w:val="00E76AA4"/>
    <w:rsid w:val="00E76CD1"/>
    <w:rsid w:val="00E76CF2"/>
    <w:rsid w:val="00E77561"/>
    <w:rsid w:val="00E77730"/>
    <w:rsid w:val="00E77AB3"/>
    <w:rsid w:val="00E77AC6"/>
    <w:rsid w:val="00E77D1A"/>
    <w:rsid w:val="00E77F7B"/>
    <w:rsid w:val="00E8042D"/>
    <w:rsid w:val="00E804EE"/>
    <w:rsid w:val="00E8098D"/>
    <w:rsid w:val="00E80D52"/>
    <w:rsid w:val="00E8110F"/>
    <w:rsid w:val="00E811F6"/>
    <w:rsid w:val="00E81580"/>
    <w:rsid w:val="00E817A5"/>
    <w:rsid w:val="00E819B3"/>
    <w:rsid w:val="00E81A9A"/>
    <w:rsid w:val="00E82303"/>
    <w:rsid w:val="00E823AA"/>
    <w:rsid w:val="00E82912"/>
    <w:rsid w:val="00E82D5B"/>
    <w:rsid w:val="00E82E7E"/>
    <w:rsid w:val="00E8347C"/>
    <w:rsid w:val="00E8358F"/>
    <w:rsid w:val="00E83659"/>
    <w:rsid w:val="00E841AC"/>
    <w:rsid w:val="00E8423F"/>
    <w:rsid w:val="00E8448E"/>
    <w:rsid w:val="00E8485D"/>
    <w:rsid w:val="00E858D9"/>
    <w:rsid w:val="00E85E7B"/>
    <w:rsid w:val="00E85EFA"/>
    <w:rsid w:val="00E86012"/>
    <w:rsid w:val="00E86460"/>
    <w:rsid w:val="00E864DF"/>
    <w:rsid w:val="00E8657F"/>
    <w:rsid w:val="00E8680F"/>
    <w:rsid w:val="00E8692B"/>
    <w:rsid w:val="00E86C7F"/>
    <w:rsid w:val="00E86E42"/>
    <w:rsid w:val="00E87165"/>
    <w:rsid w:val="00E875EC"/>
    <w:rsid w:val="00E87C0D"/>
    <w:rsid w:val="00E87D4B"/>
    <w:rsid w:val="00E87F98"/>
    <w:rsid w:val="00E906DE"/>
    <w:rsid w:val="00E90B9D"/>
    <w:rsid w:val="00E90D83"/>
    <w:rsid w:val="00E90D94"/>
    <w:rsid w:val="00E9111B"/>
    <w:rsid w:val="00E91199"/>
    <w:rsid w:val="00E9130C"/>
    <w:rsid w:val="00E917BD"/>
    <w:rsid w:val="00E91854"/>
    <w:rsid w:val="00E92BB8"/>
    <w:rsid w:val="00E92E97"/>
    <w:rsid w:val="00E93461"/>
    <w:rsid w:val="00E93493"/>
    <w:rsid w:val="00E935AD"/>
    <w:rsid w:val="00E937F6"/>
    <w:rsid w:val="00E9390B"/>
    <w:rsid w:val="00E93952"/>
    <w:rsid w:val="00E939D2"/>
    <w:rsid w:val="00E93FCC"/>
    <w:rsid w:val="00E9416A"/>
    <w:rsid w:val="00E944B3"/>
    <w:rsid w:val="00E94666"/>
    <w:rsid w:val="00E9494A"/>
    <w:rsid w:val="00E949A6"/>
    <w:rsid w:val="00E94D16"/>
    <w:rsid w:val="00E94D6E"/>
    <w:rsid w:val="00E952AD"/>
    <w:rsid w:val="00E9540F"/>
    <w:rsid w:val="00E9586E"/>
    <w:rsid w:val="00E95AB1"/>
    <w:rsid w:val="00E95B86"/>
    <w:rsid w:val="00E95D11"/>
    <w:rsid w:val="00E95E7D"/>
    <w:rsid w:val="00E96093"/>
    <w:rsid w:val="00E9614A"/>
    <w:rsid w:val="00E961AE"/>
    <w:rsid w:val="00E96278"/>
    <w:rsid w:val="00E96822"/>
    <w:rsid w:val="00E96E06"/>
    <w:rsid w:val="00E96E63"/>
    <w:rsid w:val="00E97522"/>
    <w:rsid w:val="00E976A6"/>
    <w:rsid w:val="00E97869"/>
    <w:rsid w:val="00E97AC5"/>
    <w:rsid w:val="00EA003A"/>
    <w:rsid w:val="00EA003E"/>
    <w:rsid w:val="00EA01FB"/>
    <w:rsid w:val="00EA0325"/>
    <w:rsid w:val="00EA065B"/>
    <w:rsid w:val="00EA074A"/>
    <w:rsid w:val="00EA0C32"/>
    <w:rsid w:val="00EA0E3C"/>
    <w:rsid w:val="00EA0E99"/>
    <w:rsid w:val="00EA0F77"/>
    <w:rsid w:val="00EA16FA"/>
    <w:rsid w:val="00EA18C4"/>
    <w:rsid w:val="00EA1B51"/>
    <w:rsid w:val="00EA1BEC"/>
    <w:rsid w:val="00EA1C04"/>
    <w:rsid w:val="00EA1D91"/>
    <w:rsid w:val="00EA1EA8"/>
    <w:rsid w:val="00EA222C"/>
    <w:rsid w:val="00EA23D4"/>
    <w:rsid w:val="00EA256A"/>
    <w:rsid w:val="00EA272D"/>
    <w:rsid w:val="00EA2A70"/>
    <w:rsid w:val="00EA2AFA"/>
    <w:rsid w:val="00EA2BCC"/>
    <w:rsid w:val="00EA2CCB"/>
    <w:rsid w:val="00EA3066"/>
    <w:rsid w:val="00EA3273"/>
    <w:rsid w:val="00EA3418"/>
    <w:rsid w:val="00EA3674"/>
    <w:rsid w:val="00EA36A3"/>
    <w:rsid w:val="00EA3911"/>
    <w:rsid w:val="00EA3BEC"/>
    <w:rsid w:val="00EA3C64"/>
    <w:rsid w:val="00EA3EA1"/>
    <w:rsid w:val="00EA3FE3"/>
    <w:rsid w:val="00EA425F"/>
    <w:rsid w:val="00EA4671"/>
    <w:rsid w:val="00EA4A5C"/>
    <w:rsid w:val="00EA4C1B"/>
    <w:rsid w:val="00EA4D26"/>
    <w:rsid w:val="00EA5706"/>
    <w:rsid w:val="00EA5B50"/>
    <w:rsid w:val="00EA5CD6"/>
    <w:rsid w:val="00EA62DE"/>
    <w:rsid w:val="00EA6507"/>
    <w:rsid w:val="00EA6AA0"/>
    <w:rsid w:val="00EA71C8"/>
    <w:rsid w:val="00EA762E"/>
    <w:rsid w:val="00EA7AC4"/>
    <w:rsid w:val="00EA7BBF"/>
    <w:rsid w:val="00EA7C5B"/>
    <w:rsid w:val="00EA7D28"/>
    <w:rsid w:val="00EA7DC9"/>
    <w:rsid w:val="00EA7EBE"/>
    <w:rsid w:val="00EB002D"/>
    <w:rsid w:val="00EB01BA"/>
    <w:rsid w:val="00EB0BB2"/>
    <w:rsid w:val="00EB0DC7"/>
    <w:rsid w:val="00EB0F31"/>
    <w:rsid w:val="00EB1101"/>
    <w:rsid w:val="00EB11E2"/>
    <w:rsid w:val="00EB1592"/>
    <w:rsid w:val="00EB19CD"/>
    <w:rsid w:val="00EB1DE1"/>
    <w:rsid w:val="00EB211E"/>
    <w:rsid w:val="00EB227B"/>
    <w:rsid w:val="00EB22F8"/>
    <w:rsid w:val="00EB23C3"/>
    <w:rsid w:val="00EB2658"/>
    <w:rsid w:val="00EB2887"/>
    <w:rsid w:val="00EB2964"/>
    <w:rsid w:val="00EB2BFE"/>
    <w:rsid w:val="00EB2C4D"/>
    <w:rsid w:val="00EB2CBE"/>
    <w:rsid w:val="00EB2DF7"/>
    <w:rsid w:val="00EB3143"/>
    <w:rsid w:val="00EB32BB"/>
    <w:rsid w:val="00EB336F"/>
    <w:rsid w:val="00EB34A4"/>
    <w:rsid w:val="00EB375C"/>
    <w:rsid w:val="00EB3CF9"/>
    <w:rsid w:val="00EB3E05"/>
    <w:rsid w:val="00EB3E13"/>
    <w:rsid w:val="00EB46CD"/>
    <w:rsid w:val="00EB4A76"/>
    <w:rsid w:val="00EB4C06"/>
    <w:rsid w:val="00EB4E6E"/>
    <w:rsid w:val="00EB5465"/>
    <w:rsid w:val="00EB5803"/>
    <w:rsid w:val="00EB5C2D"/>
    <w:rsid w:val="00EB5D6D"/>
    <w:rsid w:val="00EB5E31"/>
    <w:rsid w:val="00EB61A1"/>
    <w:rsid w:val="00EB627A"/>
    <w:rsid w:val="00EB62B3"/>
    <w:rsid w:val="00EB6359"/>
    <w:rsid w:val="00EB6463"/>
    <w:rsid w:val="00EB668F"/>
    <w:rsid w:val="00EB674F"/>
    <w:rsid w:val="00EB6996"/>
    <w:rsid w:val="00EB6A51"/>
    <w:rsid w:val="00EB6BA7"/>
    <w:rsid w:val="00EB6EAD"/>
    <w:rsid w:val="00EB71E8"/>
    <w:rsid w:val="00EB7605"/>
    <w:rsid w:val="00EB7A46"/>
    <w:rsid w:val="00EB7C42"/>
    <w:rsid w:val="00EC0064"/>
    <w:rsid w:val="00EC0959"/>
    <w:rsid w:val="00EC0981"/>
    <w:rsid w:val="00EC126B"/>
    <w:rsid w:val="00EC126D"/>
    <w:rsid w:val="00EC1458"/>
    <w:rsid w:val="00EC1682"/>
    <w:rsid w:val="00EC194E"/>
    <w:rsid w:val="00EC1A6C"/>
    <w:rsid w:val="00EC1D55"/>
    <w:rsid w:val="00EC1FB1"/>
    <w:rsid w:val="00EC2116"/>
    <w:rsid w:val="00EC2172"/>
    <w:rsid w:val="00EC21D9"/>
    <w:rsid w:val="00EC25C6"/>
    <w:rsid w:val="00EC2C5D"/>
    <w:rsid w:val="00EC2E5B"/>
    <w:rsid w:val="00EC2F9B"/>
    <w:rsid w:val="00EC3089"/>
    <w:rsid w:val="00EC334B"/>
    <w:rsid w:val="00EC33EE"/>
    <w:rsid w:val="00EC370F"/>
    <w:rsid w:val="00EC38F5"/>
    <w:rsid w:val="00EC3B28"/>
    <w:rsid w:val="00EC42B5"/>
    <w:rsid w:val="00EC43FE"/>
    <w:rsid w:val="00EC4A0E"/>
    <w:rsid w:val="00EC4C54"/>
    <w:rsid w:val="00EC51FA"/>
    <w:rsid w:val="00EC5282"/>
    <w:rsid w:val="00EC54AE"/>
    <w:rsid w:val="00EC5741"/>
    <w:rsid w:val="00EC57A9"/>
    <w:rsid w:val="00EC5B34"/>
    <w:rsid w:val="00EC5E14"/>
    <w:rsid w:val="00EC5E40"/>
    <w:rsid w:val="00EC5EE7"/>
    <w:rsid w:val="00EC5FBB"/>
    <w:rsid w:val="00EC6134"/>
    <w:rsid w:val="00EC6186"/>
    <w:rsid w:val="00EC61E9"/>
    <w:rsid w:val="00EC658C"/>
    <w:rsid w:val="00EC65D1"/>
    <w:rsid w:val="00EC6ECD"/>
    <w:rsid w:val="00EC7046"/>
    <w:rsid w:val="00EC7148"/>
    <w:rsid w:val="00EC7646"/>
    <w:rsid w:val="00EC768B"/>
    <w:rsid w:val="00EC7958"/>
    <w:rsid w:val="00EC7A8E"/>
    <w:rsid w:val="00EC7AEB"/>
    <w:rsid w:val="00EC7CDC"/>
    <w:rsid w:val="00ED0077"/>
    <w:rsid w:val="00ED07D3"/>
    <w:rsid w:val="00ED07D7"/>
    <w:rsid w:val="00ED090C"/>
    <w:rsid w:val="00ED0A01"/>
    <w:rsid w:val="00ED10F5"/>
    <w:rsid w:val="00ED1140"/>
    <w:rsid w:val="00ED114C"/>
    <w:rsid w:val="00ED12AB"/>
    <w:rsid w:val="00ED1390"/>
    <w:rsid w:val="00ED16CB"/>
    <w:rsid w:val="00ED191D"/>
    <w:rsid w:val="00ED1A85"/>
    <w:rsid w:val="00ED1B2C"/>
    <w:rsid w:val="00ED1B71"/>
    <w:rsid w:val="00ED1FC3"/>
    <w:rsid w:val="00ED215A"/>
    <w:rsid w:val="00ED2372"/>
    <w:rsid w:val="00ED264F"/>
    <w:rsid w:val="00ED275B"/>
    <w:rsid w:val="00ED275C"/>
    <w:rsid w:val="00ED28E2"/>
    <w:rsid w:val="00ED2D65"/>
    <w:rsid w:val="00ED2ED3"/>
    <w:rsid w:val="00ED317B"/>
    <w:rsid w:val="00ED3575"/>
    <w:rsid w:val="00ED35F2"/>
    <w:rsid w:val="00ED371F"/>
    <w:rsid w:val="00ED3804"/>
    <w:rsid w:val="00ED39C9"/>
    <w:rsid w:val="00ED3E48"/>
    <w:rsid w:val="00ED40D6"/>
    <w:rsid w:val="00ED42DA"/>
    <w:rsid w:val="00ED4450"/>
    <w:rsid w:val="00ED4D96"/>
    <w:rsid w:val="00ED514A"/>
    <w:rsid w:val="00ED5167"/>
    <w:rsid w:val="00ED56AB"/>
    <w:rsid w:val="00ED5994"/>
    <w:rsid w:val="00ED5E8A"/>
    <w:rsid w:val="00ED642F"/>
    <w:rsid w:val="00ED6653"/>
    <w:rsid w:val="00ED666B"/>
    <w:rsid w:val="00ED685D"/>
    <w:rsid w:val="00ED7168"/>
    <w:rsid w:val="00ED718F"/>
    <w:rsid w:val="00ED78AA"/>
    <w:rsid w:val="00ED7AA9"/>
    <w:rsid w:val="00ED7C2C"/>
    <w:rsid w:val="00ED7D08"/>
    <w:rsid w:val="00EE01A6"/>
    <w:rsid w:val="00EE0611"/>
    <w:rsid w:val="00EE0713"/>
    <w:rsid w:val="00EE0C5A"/>
    <w:rsid w:val="00EE0FFC"/>
    <w:rsid w:val="00EE10DC"/>
    <w:rsid w:val="00EE1BD4"/>
    <w:rsid w:val="00EE1CCA"/>
    <w:rsid w:val="00EE2197"/>
    <w:rsid w:val="00EE21B8"/>
    <w:rsid w:val="00EE2A34"/>
    <w:rsid w:val="00EE2A75"/>
    <w:rsid w:val="00EE2D27"/>
    <w:rsid w:val="00EE31AC"/>
    <w:rsid w:val="00EE34F5"/>
    <w:rsid w:val="00EE366B"/>
    <w:rsid w:val="00EE39F9"/>
    <w:rsid w:val="00EE3DF8"/>
    <w:rsid w:val="00EE41BA"/>
    <w:rsid w:val="00EE429F"/>
    <w:rsid w:val="00EE432D"/>
    <w:rsid w:val="00EE448F"/>
    <w:rsid w:val="00EE4635"/>
    <w:rsid w:val="00EE4660"/>
    <w:rsid w:val="00EE4889"/>
    <w:rsid w:val="00EE4D71"/>
    <w:rsid w:val="00EE4DD8"/>
    <w:rsid w:val="00EE4FB9"/>
    <w:rsid w:val="00EE51EF"/>
    <w:rsid w:val="00EE5741"/>
    <w:rsid w:val="00EE5A80"/>
    <w:rsid w:val="00EE70F1"/>
    <w:rsid w:val="00EE731F"/>
    <w:rsid w:val="00EE7961"/>
    <w:rsid w:val="00EE7A50"/>
    <w:rsid w:val="00EE7B30"/>
    <w:rsid w:val="00EE7BD6"/>
    <w:rsid w:val="00EE7C64"/>
    <w:rsid w:val="00EE7F03"/>
    <w:rsid w:val="00EF0465"/>
    <w:rsid w:val="00EF04C1"/>
    <w:rsid w:val="00EF078E"/>
    <w:rsid w:val="00EF07FB"/>
    <w:rsid w:val="00EF0C91"/>
    <w:rsid w:val="00EF0F2B"/>
    <w:rsid w:val="00EF11A6"/>
    <w:rsid w:val="00EF13FB"/>
    <w:rsid w:val="00EF1C93"/>
    <w:rsid w:val="00EF1E4A"/>
    <w:rsid w:val="00EF2237"/>
    <w:rsid w:val="00EF251B"/>
    <w:rsid w:val="00EF259D"/>
    <w:rsid w:val="00EF2657"/>
    <w:rsid w:val="00EF292C"/>
    <w:rsid w:val="00EF371E"/>
    <w:rsid w:val="00EF3762"/>
    <w:rsid w:val="00EF37A6"/>
    <w:rsid w:val="00EF387C"/>
    <w:rsid w:val="00EF39EA"/>
    <w:rsid w:val="00EF3B00"/>
    <w:rsid w:val="00EF3DAE"/>
    <w:rsid w:val="00EF4354"/>
    <w:rsid w:val="00EF44A0"/>
    <w:rsid w:val="00EF4642"/>
    <w:rsid w:val="00EF467C"/>
    <w:rsid w:val="00EF4FBF"/>
    <w:rsid w:val="00EF57F8"/>
    <w:rsid w:val="00EF5866"/>
    <w:rsid w:val="00EF59FB"/>
    <w:rsid w:val="00EF5A44"/>
    <w:rsid w:val="00EF5A50"/>
    <w:rsid w:val="00EF63B7"/>
    <w:rsid w:val="00EF6879"/>
    <w:rsid w:val="00EF68C0"/>
    <w:rsid w:val="00EF68F4"/>
    <w:rsid w:val="00EF6AA1"/>
    <w:rsid w:val="00EF6B18"/>
    <w:rsid w:val="00EF7777"/>
    <w:rsid w:val="00EF7A3C"/>
    <w:rsid w:val="00EF7A4E"/>
    <w:rsid w:val="00EF7A7A"/>
    <w:rsid w:val="00EF7C51"/>
    <w:rsid w:val="00EF7C7A"/>
    <w:rsid w:val="00EF7D79"/>
    <w:rsid w:val="00F00058"/>
    <w:rsid w:val="00F00307"/>
    <w:rsid w:val="00F004E5"/>
    <w:rsid w:val="00F0072A"/>
    <w:rsid w:val="00F009E8"/>
    <w:rsid w:val="00F00D1B"/>
    <w:rsid w:val="00F00E41"/>
    <w:rsid w:val="00F01241"/>
    <w:rsid w:val="00F018C1"/>
    <w:rsid w:val="00F01A51"/>
    <w:rsid w:val="00F01B7D"/>
    <w:rsid w:val="00F01D86"/>
    <w:rsid w:val="00F01EB0"/>
    <w:rsid w:val="00F02173"/>
    <w:rsid w:val="00F021B9"/>
    <w:rsid w:val="00F0221E"/>
    <w:rsid w:val="00F025DD"/>
    <w:rsid w:val="00F026F5"/>
    <w:rsid w:val="00F02789"/>
    <w:rsid w:val="00F029B9"/>
    <w:rsid w:val="00F02C7B"/>
    <w:rsid w:val="00F03003"/>
    <w:rsid w:val="00F034EA"/>
    <w:rsid w:val="00F03808"/>
    <w:rsid w:val="00F046DD"/>
    <w:rsid w:val="00F047F1"/>
    <w:rsid w:val="00F0490B"/>
    <w:rsid w:val="00F04CD6"/>
    <w:rsid w:val="00F04DCC"/>
    <w:rsid w:val="00F04E14"/>
    <w:rsid w:val="00F05101"/>
    <w:rsid w:val="00F0560D"/>
    <w:rsid w:val="00F05673"/>
    <w:rsid w:val="00F05873"/>
    <w:rsid w:val="00F0587F"/>
    <w:rsid w:val="00F05BC5"/>
    <w:rsid w:val="00F06102"/>
    <w:rsid w:val="00F0619E"/>
    <w:rsid w:val="00F0660F"/>
    <w:rsid w:val="00F068C6"/>
    <w:rsid w:val="00F06CF3"/>
    <w:rsid w:val="00F07169"/>
    <w:rsid w:val="00F07299"/>
    <w:rsid w:val="00F07300"/>
    <w:rsid w:val="00F07871"/>
    <w:rsid w:val="00F1045D"/>
    <w:rsid w:val="00F106E0"/>
    <w:rsid w:val="00F108EE"/>
    <w:rsid w:val="00F112E4"/>
    <w:rsid w:val="00F11907"/>
    <w:rsid w:val="00F12418"/>
    <w:rsid w:val="00F12B56"/>
    <w:rsid w:val="00F12E4C"/>
    <w:rsid w:val="00F12FB8"/>
    <w:rsid w:val="00F1303F"/>
    <w:rsid w:val="00F13083"/>
    <w:rsid w:val="00F1309A"/>
    <w:rsid w:val="00F13273"/>
    <w:rsid w:val="00F133E9"/>
    <w:rsid w:val="00F13719"/>
    <w:rsid w:val="00F137DC"/>
    <w:rsid w:val="00F13F4A"/>
    <w:rsid w:val="00F13FE5"/>
    <w:rsid w:val="00F14182"/>
    <w:rsid w:val="00F14276"/>
    <w:rsid w:val="00F14462"/>
    <w:rsid w:val="00F15006"/>
    <w:rsid w:val="00F152D4"/>
    <w:rsid w:val="00F15B3A"/>
    <w:rsid w:val="00F15CD8"/>
    <w:rsid w:val="00F15E5C"/>
    <w:rsid w:val="00F15F1B"/>
    <w:rsid w:val="00F161CA"/>
    <w:rsid w:val="00F167E1"/>
    <w:rsid w:val="00F170FA"/>
    <w:rsid w:val="00F1777A"/>
    <w:rsid w:val="00F17787"/>
    <w:rsid w:val="00F17EFB"/>
    <w:rsid w:val="00F2077D"/>
    <w:rsid w:val="00F2078F"/>
    <w:rsid w:val="00F208B1"/>
    <w:rsid w:val="00F208ED"/>
    <w:rsid w:val="00F20F78"/>
    <w:rsid w:val="00F21220"/>
    <w:rsid w:val="00F212DA"/>
    <w:rsid w:val="00F21418"/>
    <w:rsid w:val="00F2155C"/>
    <w:rsid w:val="00F217CC"/>
    <w:rsid w:val="00F21BE4"/>
    <w:rsid w:val="00F21E25"/>
    <w:rsid w:val="00F227EA"/>
    <w:rsid w:val="00F228DF"/>
    <w:rsid w:val="00F229B9"/>
    <w:rsid w:val="00F22A5B"/>
    <w:rsid w:val="00F22C57"/>
    <w:rsid w:val="00F23144"/>
    <w:rsid w:val="00F23C13"/>
    <w:rsid w:val="00F23F2D"/>
    <w:rsid w:val="00F24022"/>
    <w:rsid w:val="00F2406C"/>
    <w:rsid w:val="00F2439B"/>
    <w:rsid w:val="00F247E2"/>
    <w:rsid w:val="00F248E5"/>
    <w:rsid w:val="00F24B5D"/>
    <w:rsid w:val="00F24C54"/>
    <w:rsid w:val="00F24CAA"/>
    <w:rsid w:val="00F24EA4"/>
    <w:rsid w:val="00F25738"/>
    <w:rsid w:val="00F25AC8"/>
    <w:rsid w:val="00F25ACF"/>
    <w:rsid w:val="00F25B5A"/>
    <w:rsid w:val="00F25B8D"/>
    <w:rsid w:val="00F25C98"/>
    <w:rsid w:val="00F26DA2"/>
    <w:rsid w:val="00F26E4A"/>
    <w:rsid w:val="00F26F2B"/>
    <w:rsid w:val="00F26FA3"/>
    <w:rsid w:val="00F27096"/>
    <w:rsid w:val="00F2720A"/>
    <w:rsid w:val="00F272FF"/>
    <w:rsid w:val="00F27407"/>
    <w:rsid w:val="00F275D4"/>
    <w:rsid w:val="00F27701"/>
    <w:rsid w:val="00F27C00"/>
    <w:rsid w:val="00F27C58"/>
    <w:rsid w:val="00F3037A"/>
    <w:rsid w:val="00F303D0"/>
    <w:rsid w:val="00F308CB"/>
    <w:rsid w:val="00F30967"/>
    <w:rsid w:val="00F30FF6"/>
    <w:rsid w:val="00F31314"/>
    <w:rsid w:val="00F319A9"/>
    <w:rsid w:val="00F31B88"/>
    <w:rsid w:val="00F31CB6"/>
    <w:rsid w:val="00F31D1A"/>
    <w:rsid w:val="00F31EE1"/>
    <w:rsid w:val="00F32223"/>
    <w:rsid w:val="00F323A9"/>
    <w:rsid w:val="00F323DF"/>
    <w:rsid w:val="00F324DF"/>
    <w:rsid w:val="00F32639"/>
    <w:rsid w:val="00F326EA"/>
    <w:rsid w:val="00F32918"/>
    <w:rsid w:val="00F32937"/>
    <w:rsid w:val="00F329BA"/>
    <w:rsid w:val="00F32E2C"/>
    <w:rsid w:val="00F330DC"/>
    <w:rsid w:val="00F334B5"/>
    <w:rsid w:val="00F338DD"/>
    <w:rsid w:val="00F33BCD"/>
    <w:rsid w:val="00F33FCF"/>
    <w:rsid w:val="00F3462A"/>
    <w:rsid w:val="00F346FF"/>
    <w:rsid w:val="00F3474C"/>
    <w:rsid w:val="00F348AE"/>
    <w:rsid w:val="00F34B86"/>
    <w:rsid w:val="00F34E00"/>
    <w:rsid w:val="00F353E9"/>
    <w:rsid w:val="00F3540A"/>
    <w:rsid w:val="00F35877"/>
    <w:rsid w:val="00F35ABD"/>
    <w:rsid w:val="00F361E6"/>
    <w:rsid w:val="00F3627D"/>
    <w:rsid w:val="00F36293"/>
    <w:rsid w:val="00F36634"/>
    <w:rsid w:val="00F366BE"/>
    <w:rsid w:val="00F3689C"/>
    <w:rsid w:val="00F36EF7"/>
    <w:rsid w:val="00F37524"/>
    <w:rsid w:val="00F3762F"/>
    <w:rsid w:val="00F37727"/>
    <w:rsid w:val="00F379B9"/>
    <w:rsid w:val="00F379CA"/>
    <w:rsid w:val="00F37F16"/>
    <w:rsid w:val="00F37F31"/>
    <w:rsid w:val="00F37F89"/>
    <w:rsid w:val="00F405D4"/>
    <w:rsid w:val="00F40A7C"/>
    <w:rsid w:val="00F40DC8"/>
    <w:rsid w:val="00F41154"/>
    <w:rsid w:val="00F412DB"/>
    <w:rsid w:val="00F4148A"/>
    <w:rsid w:val="00F418A1"/>
    <w:rsid w:val="00F41EEB"/>
    <w:rsid w:val="00F4207F"/>
    <w:rsid w:val="00F420AF"/>
    <w:rsid w:val="00F42163"/>
    <w:rsid w:val="00F42622"/>
    <w:rsid w:val="00F42BF0"/>
    <w:rsid w:val="00F42F4E"/>
    <w:rsid w:val="00F42F62"/>
    <w:rsid w:val="00F42FA5"/>
    <w:rsid w:val="00F4329C"/>
    <w:rsid w:val="00F434FC"/>
    <w:rsid w:val="00F43623"/>
    <w:rsid w:val="00F43865"/>
    <w:rsid w:val="00F438E5"/>
    <w:rsid w:val="00F43B23"/>
    <w:rsid w:val="00F43C47"/>
    <w:rsid w:val="00F43D60"/>
    <w:rsid w:val="00F43EE1"/>
    <w:rsid w:val="00F43FE8"/>
    <w:rsid w:val="00F4403C"/>
    <w:rsid w:val="00F4448A"/>
    <w:rsid w:val="00F4477E"/>
    <w:rsid w:val="00F447DB"/>
    <w:rsid w:val="00F44861"/>
    <w:rsid w:val="00F4487B"/>
    <w:rsid w:val="00F4490C"/>
    <w:rsid w:val="00F44BB5"/>
    <w:rsid w:val="00F44C27"/>
    <w:rsid w:val="00F44CA3"/>
    <w:rsid w:val="00F44D48"/>
    <w:rsid w:val="00F4522F"/>
    <w:rsid w:val="00F452AB"/>
    <w:rsid w:val="00F454E5"/>
    <w:rsid w:val="00F465AE"/>
    <w:rsid w:val="00F466A4"/>
    <w:rsid w:val="00F467E3"/>
    <w:rsid w:val="00F469F8"/>
    <w:rsid w:val="00F46A2B"/>
    <w:rsid w:val="00F46B62"/>
    <w:rsid w:val="00F46C8F"/>
    <w:rsid w:val="00F47292"/>
    <w:rsid w:val="00F473F4"/>
    <w:rsid w:val="00F47499"/>
    <w:rsid w:val="00F4774B"/>
    <w:rsid w:val="00F47BA9"/>
    <w:rsid w:val="00F500C4"/>
    <w:rsid w:val="00F50211"/>
    <w:rsid w:val="00F502D1"/>
    <w:rsid w:val="00F5069B"/>
    <w:rsid w:val="00F5073D"/>
    <w:rsid w:val="00F5090B"/>
    <w:rsid w:val="00F512DE"/>
    <w:rsid w:val="00F51478"/>
    <w:rsid w:val="00F5160C"/>
    <w:rsid w:val="00F51722"/>
    <w:rsid w:val="00F51901"/>
    <w:rsid w:val="00F51A42"/>
    <w:rsid w:val="00F51D84"/>
    <w:rsid w:val="00F51E1E"/>
    <w:rsid w:val="00F5220C"/>
    <w:rsid w:val="00F52419"/>
    <w:rsid w:val="00F524A5"/>
    <w:rsid w:val="00F52769"/>
    <w:rsid w:val="00F5276B"/>
    <w:rsid w:val="00F52774"/>
    <w:rsid w:val="00F529FA"/>
    <w:rsid w:val="00F52B0F"/>
    <w:rsid w:val="00F52D11"/>
    <w:rsid w:val="00F53171"/>
    <w:rsid w:val="00F53391"/>
    <w:rsid w:val="00F5380E"/>
    <w:rsid w:val="00F53ADD"/>
    <w:rsid w:val="00F53C41"/>
    <w:rsid w:val="00F53CBF"/>
    <w:rsid w:val="00F53EED"/>
    <w:rsid w:val="00F53FE2"/>
    <w:rsid w:val="00F54335"/>
    <w:rsid w:val="00F5447B"/>
    <w:rsid w:val="00F54BE3"/>
    <w:rsid w:val="00F5510C"/>
    <w:rsid w:val="00F553B1"/>
    <w:rsid w:val="00F556D3"/>
    <w:rsid w:val="00F55702"/>
    <w:rsid w:val="00F55814"/>
    <w:rsid w:val="00F55A34"/>
    <w:rsid w:val="00F55AA7"/>
    <w:rsid w:val="00F55EF4"/>
    <w:rsid w:val="00F55F45"/>
    <w:rsid w:val="00F56279"/>
    <w:rsid w:val="00F562DD"/>
    <w:rsid w:val="00F5667B"/>
    <w:rsid w:val="00F5678E"/>
    <w:rsid w:val="00F567AA"/>
    <w:rsid w:val="00F567C6"/>
    <w:rsid w:val="00F5728A"/>
    <w:rsid w:val="00F576E0"/>
    <w:rsid w:val="00F576E1"/>
    <w:rsid w:val="00F57AFA"/>
    <w:rsid w:val="00F57D47"/>
    <w:rsid w:val="00F60029"/>
    <w:rsid w:val="00F600B2"/>
    <w:rsid w:val="00F600C2"/>
    <w:rsid w:val="00F6061F"/>
    <w:rsid w:val="00F60687"/>
    <w:rsid w:val="00F6095C"/>
    <w:rsid w:val="00F60A99"/>
    <w:rsid w:val="00F60DF2"/>
    <w:rsid w:val="00F6115D"/>
    <w:rsid w:val="00F61220"/>
    <w:rsid w:val="00F615DF"/>
    <w:rsid w:val="00F617AE"/>
    <w:rsid w:val="00F62045"/>
    <w:rsid w:val="00F6206B"/>
    <w:rsid w:val="00F620F7"/>
    <w:rsid w:val="00F621B3"/>
    <w:rsid w:val="00F62E7A"/>
    <w:rsid w:val="00F62E9A"/>
    <w:rsid w:val="00F634D9"/>
    <w:rsid w:val="00F63C4A"/>
    <w:rsid w:val="00F63E1C"/>
    <w:rsid w:val="00F642A6"/>
    <w:rsid w:val="00F6481A"/>
    <w:rsid w:val="00F64DCD"/>
    <w:rsid w:val="00F65621"/>
    <w:rsid w:val="00F66445"/>
    <w:rsid w:val="00F669EA"/>
    <w:rsid w:val="00F66AD1"/>
    <w:rsid w:val="00F66D08"/>
    <w:rsid w:val="00F6709C"/>
    <w:rsid w:val="00F6743C"/>
    <w:rsid w:val="00F6757F"/>
    <w:rsid w:val="00F67599"/>
    <w:rsid w:val="00F67A73"/>
    <w:rsid w:val="00F67DF8"/>
    <w:rsid w:val="00F70070"/>
    <w:rsid w:val="00F701E4"/>
    <w:rsid w:val="00F70C37"/>
    <w:rsid w:val="00F710E0"/>
    <w:rsid w:val="00F7136B"/>
    <w:rsid w:val="00F713A6"/>
    <w:rsid w:val="00F7179B"/>
    <w:rsid w:val="00F71A14"/>
    <w:rsid w:val="00F71C27"/>
    <w:rsid w:val="00F71FEF"/>
    <w:rsid w:val="00F7257C"/>
    <w:rsid w:val="00F72895"/>
    <w:rsid w:val="00F72A07"/>
    <w:rsid w:val="00F72FCE"/>
    <w:rsid w:val="00F739AE"/>
    <w:rsid w:val="00F73D39"/>
    <w:rsid w:val="00F73E1F"/>
    <w:rsid w:val="00F73E26"/>
    <w:rsid w:val="00F74248"/>
    <w:rsid w:val="00F744C1"/>
    <w:rsid w:val="00F74792"/>
    <w:rsid w:val="00F74CAF"/>
    <w:rsid w:val="00F74E79"/>
    <w:rsid w:val="00F74F00"/>
    <w:rsid w:val="00F75132"/>
    <w:rsid w:val="00F753AB"/>
    <w:rsid w:val="00F7548D"/>
    <w:rsid w:val="00F7568B"/>
    <w:rsid w:val="00F757C8"/>
    <w:rsid w:val="00F7584D"/>
    <w:rsid w:val="00F75E76"/>
    <w:rsid w:val="00F75EF6"/>
    <w:rsid w:val="00F764C9"/>
    <w:rsid w:val="00F766C2"/>
    <w:rsid w:val="00F766EF"/>
    <w:rsid w:val="00F76813"/>
    <w:rsid w:val="00F768AE"/>
    <w:rsid w:val="00F76A99"/>
    <w:rsid w:val="00F76DC9"/>
    <w:rsid w:val="00F76FA1"/>
    <w:rsid w:val="00F7702E"/>
    <w:rsid w:val="00F770BB"/>
    <w:rsid w:val="00F773A1"/>
    <w:rsid w:val="00F77406"/>
    <w:rsid w:val="00F77527"/>
    <w:rsid w:val="00F77571"/>
    <w:rsid w:val="00F776A3"/>
    <w:rsid w:val="00F77971"/>
    <w:rsid w:val="00F77E88"/>
    <w:rsid w:val="00F80135"/>
    <w:rsid w:val="00F804B5"/>
    <w:rsid w:val="00F805A3"/>
    <w:rsid w:val="00F80670"/>
    <w:rsid w:val="00F80746"/>
    <w:rsid w:val="00F808A3"/>
    <w:rsid w:val="00F8090E"/>
    <w:rsid w:val="00F8097A"/>
    <w:rsid w:val="00F80A8A"/>
    <w:rsid w:val="00F80C33"/>
    <w:rsid w:val="00F80CAF"/>
    <w:rsid w:val="00F80EEB"/>
    <w:rsid w:val="00F810EC"/>
    <w:rsid w:val="00F813D9"/>
    <w:rsid w:val="00F81680"/>
    <w:rsid w:val="00F819C2"/>
    <w:rsid w:val="00F819CF"/>
    <w:rsid w:val="00F81C57"/>
    <w:rsid w:val="00F81EA0"/>
    <w:rsid w:val="00F81F2C"/>
    <w:rsid w:val="00F82158"/>
    <w:rsid w:val="00F82503"/>
    <w:rsid w:val="00F8290D"/>
    <w:rsid w:val="00F82C74"/>
    <w:rsid w:val="00F82D08"/>
    <w:rsid w:val="00F82D4F"/>
    <w:rsid w:val="00F82D87"/>
    <w:rsid w:val="00F8312C"/>
    <w:rsid w:val="00F83205"/>
    <w:rsid w:val="00F8372C"/>
    <w:rsid w:val="00F838A7"/>
    <w:rsid w:val="00F83AAD"/>
    <w:rsid w:val="00F83B9E"/>
    <w:rsid w:val="00F83CC2"/>
    <w:rsid w:val="00F83DBE"/>
    <w:rsid w:val="00F83DD7"/>
    <w:rsid w:val="00F83F93"/>
    <w:rsid w:val="00F840A6"/>
    <w:rsid w:val="00F84141"/>
    <w:rsid w:val="00F8416C"/>
    <w:rsid w:val="00F8426C"/>
    <w:rsid w:val="00F848BB"/>
    <w:rsid w:val="00F84907"/>
    <w:rsid w:val="00F84AA7"/>
    <w:rsid w:val="00F84DC7"/>
    <w:rsid w:val="00F84DD0"/>
    <w:rsid w:val="00F84E95"/>
    <w:rsid w:val="00F84E9E"/>
    <w:rsid w:val="00F85CFF"/>
    <w:rsid w:val="00F860B9"/>
    <w:rsid w:val="00F8654C"/>
    <w:rsid w:val="00F86BF9"/>
    <w:rsid w:val="00F86DD1"/>
    <w:rsid w:val="00F86E17"/>
    <w:rsid w:val="00F86F0A"/>
    <w:rsid w:val="00F877B6"/>
    <w:rsid w:val="00F90574"/>
    <w:rsid w:val="00F90630"/>
    <w:rsid w:val="00F907AC"/>
    <w:rsid w:val="00F912DD"/>
    <w:rsid w:val="00F91676"/>
    <w:rsid w:val="00F91742"/>
    <w:rsid w:val="00F918BB"/>
    <w:rsid w:val="00F919EE"/>
    <w:rsid w:val="00F91B7F"/>
    <w:rsid w:val="00F91E24"/>
    <w:rsid w:val="00F91E9B"/>
    <w:rsid w:val="00F92155"/>
    <w:rsid w:val="00F92615"/>
    <w:rsid w:val="00F92875"/>
    <w:rsid w:val="00F92E60"/>
    <w:rsid w:val="00F92FF8"/>
    <w:rsid w:val="00F933FF"/>
    <w:rsid w:val="00F93591"/>
    <w:rsid w:val="00F93782"/>
    <w:rsid w:val="00F94017"/>
    <w:rsid w:val="00F9445D"/>
    <w:rsid w:val="00F94AC6"/>
    <w:rsid w:val="00F95412"/>
    <w:rsid w:val="00F95DB7"/>
    <w:rsid w:val="00F960B9"/>
    <w:rsid w:val="00F96110"/>
    <w:rsid w:val="00F963B2"/>
    <w:rsid w:val="00F9688C"/>
    <w:rsid w:val="00F969FA"/>
    <w:rsid w:val="00F96BC3"/>
    <w:rsid w:val="00F9705C"/>
    <w:rsid w:val="00F9781D"/>
    <w:rsid w:val="00F9798D"/>
    <w:rsid w:val="00FA06DE"/>
    <w:rsid w:val="00FA06E7"/>
    <w:rsid w:val="00FA084D"/>
    <w:rsid w:val="00FA087E"/>
    <w:rsid w:val="00FA0A85"/>
    <w:rsid w:val="00FA0DE4"/>
    <w:rsid w:val="00FA14D8"/>
    <w:rsid w:val="00FA17C0"/>
    <w:rsid w:val="00FA1FC1"/>
    <w:rsid w:val="00FA22D6"/>
    <w:rsid w:val="00FA25D6"/>
    <w:rsid w:val="00FA2702"/>
    <w:rsid w:val="00FA2B5C"/>
    <w:rsid w:val="00FA2F44"/>
    <w:rsid w:val="00FA2FE5"/>
    <w:rsid w:val="00FA31AD"/>
    <w:rsid w:val="00FA31E7"/>
    <w:rsid w:val="00FA3235"/>
    <w:rsid w:val="00FA3D7E"/>
    <w:rsid w:val="00FA4353"/>
    <w:rsid w:val="00FA4856"/>
    <w:rsid w:val="00FA4C68"/>
    <w:rsid w:val="00FA4E59"/>
    <w:rsid w:val="00FA4ED2"/>
    <w:rsid w:val="00FA4FDE"/>
    <w:rsid w:val="00FA51AD"/>
    <w:rsid w:val="00FA552F"/>
    <w:rsid w:val="00FA55AB"/>
    <w:rsid w:val="00FA57DC"/>
    <w:rsid w:val="00FA5BF6"/>
    <w:rsid w:val="00FA62AB"/>
    <w:rsid w:val="00FA64FA"/>
    <w:rsid w:val="00FA6ABA"/>
    <w:rsid w:val="00FA6D24"/>
    <w:rsid w:val="00FA6FD9"/>
    <w:rsid w:val="00FA73E5"/>
    <w:rsid w:val="00FA78D2"/>
    <w:rsid w:val="00FA7D27"/>
    <w:rsid w:val="00FA7DEA"/>
    <w:rsid w:val="00FA7FF5"/>
    <w:rsid w:val="00FB05AD"/>
    <w:rsid w:val="00FB1199"/>
    <w:rsid w:val="00FB1564"/>
    <w:rsid w:val="00FB15A1"/>
    <w:rsid w:val="00FB15BA"/>
    <w:rsid w:val="00FB20EE"/>
    <w:rsid w:val="00FB22BF"/>
    <w:rsid w:val="00FB233A"/>
    <w:rsid w:val="00FB261A"/>
    <w:rsid w:val="00FB2FE2"/>
    <w:rsid w:val="00FB30CA"/>
    <w:rsid w:val="00FB379E"/>
    <w:rsid w:val="00FB3981"/>
    <w:rsid w:val="00FB3996"/>
    <w:rsid w:val="00FB3A34"/>
    <w:rsid w:val="00FB4084"/>
    <w:rsid w:val="00FB41E0"/>
    <w:rsid w:val="00FB41F8"/>
    <w:rsid w:val="00FB4467"/>
    <w:rsid w:val="00FB45FD"/>
    <w:rsid w:val="00FB4627"/>
    <w:rsid w:val="00FB4A9C"/>
    <w:rsid w:val="00FB4CB8"/>
    <w:rsid w:val="00FB5251"/>
    <w:rsid w:val="00FB5370"/>
    <w:rsid w:val="00FB55EA"/>
    <w:rsid w:val="00FB5758"/>
    <w:rsid w:val="00FB5A86"/>
    <w:rsid w:val="00FB5ACE"/>
    <w:rsid w:val="00FB5D1D"/>
    <w:rsid w:val="00FB5DBD"/>
    <w:rsid w:val="00FB62FA"/>
    <w:rsid w:val="00FB66D6"/>
    <w:rsid w:val="00FB6891"/>
    <w:rsid w:val="00FB7725"/>
    <w:rsid w:val="00FB7768"/>
    <w:rsid w:val="00FB78D4"/>
    <w:rsid w:val="00FB7923"/>
    <w:rsid w:val="00FB792F"/>
    <w:rsid w:val="00FC0AB5"/>
    <w:rsid w:val="00FC0D3C"/>
    <w:rsid w:val="00FC0DC6"/>
    <w:rsid w:val="00FC0F90"/>
    <w:rsid w:val="00FC10A0"/>
    <w:rsid w:val="00FC1742"/>
    <w:rsid w:val="00FC178A"/>
    <w:rsid w:val="00FC1B49"/>
    <w:rsid w:val="00FC1B9D"/>
    <w:rsid w:val="00FC1F0F"/>
    <w:rsid w:val="00FC25CE"/>
    <w:rsid w:val="00FC2A06"/>
    <w:rsid w:val="00FC2EE5"/>
    <w:rsid w:val="00FC2FFA"/>
    <w:rsid w:val="00FC34D4"/>
    <w:rsid w:val="00FC357B"/>
    <w:rsid w:val="00FC3A7F"/>
    <w:rsid w:val="00FC3EFF"/>
    <w:rsid w:val="00FC416C"/>
    <w:rsid w:val="00FC41E1"/>
    <w:rsid w:val="00FC4A86"/>
    <w:rsid w:val="00FC4B48"/>
    <w:rsid w:val="00FC4B94"/>
    <w:rsid w:val="00FC4BE7"/>
    <w:rsid w:val="00FC4D01"/>
    <w:rsid w:val="00FC4F73"/>
    <w:rsid w:val="00FC5081"/>
    <w:rsid w:val="00FC51D0"/>
    <w:rsid w:val="00FC565F"/>
    <w:rsid w:val="00FC5709"/>
    <w:rsid w:val="00FC5AE6"/>
    <w:rsid w:val="00FC67A9"/>
    <w:rsid w:val="00FC6801"/>
    <w:rsid w:val="00FC69A7"/>
    <w:rsid w:val="00FC6C94"/>
    <w:rsid w:val="00FC7021"/>
    <w:rsid w:val="00FC71DA"/>
    <w:rsid w:val="00FC7249"/>
    <w:rsid w:val="00FC7789"/>
    <w:rsid w:val="00FC7865"/>
    <w:rsid w:val="00FC7D20"/>
    <w:rsid w:val="00FD0254"/>
    <w:rsid w:val="00FD02AD"/>
    <w:rsid w:val="00FD05D3"/>
    <w:rsid w:val="00FD0976"/>
    <w:rsid w:val="00FD09B5"/>
    <w:rsid w:val="00FD0B76"/>
    <w:rsid w:val="00FD0DEE"/>
    <w:rsid w:val="00FD0E8B"/>
    <w:rsid w:val="00FD0EBD"/>
    <w:rsid w:val="00FD111F"/>
    <w:rsid w:val="00FD15D7"/>
    <w:rsid w:val="00FD161C"/>
    <w:rsid w:val="00FD181C"/>
    <w:rsid w:val="00FD1A51"/>
    <w:rsid w:val="00FD1C10"/>
    <w:rsid w:val="00FD2663"/>
    <w:rsid w:val="00FD296F"/>
    <w:rsid w:val="00FD2B5A"/>
    <w:rsid w:val="00FD2BD3"/>
    <w:rsid w:val="00FD2D9D"/>
    <w:rsid w:val="00FD2EC2"/>
    <w:rsid w:val="00FD333D"/>
    <w:rsid w:val="00FD34D4"/>
    <w:rsid w:val="00FD37AC"/>
    <w:rsid w:val="00FD3E9C"/>
    <w:rsid w:val="00FD3F64"/>
    <w:rsid w:val="00FD3F88"/>
    <w:rsid w:val="00FD40B5"/>
    <w:rsid w:val="00FD4508"/>
    <w:rsid w:val="00FD46AB"/>
    <w:rsid w:val="00FD4A2C"/>
    <w:rsid w:val="00FD4BC0"/>
    <w:rsid w:val="00FD4E72"/>
    <w:rsid w:val="00FD540D"/>
    <w:rsid w:val="00FD54BF"/>
    <w:rsid w:val="00FD5791"/>
    <w:rsid w:val="00FD57F0"/>
    <w:rsid w:val="00FD5AFB"/>
    <w:rsid w:val="00FD5B6F"/>
    <w:rsid w:val="00FD5C1E"/>
    <w:rsid w:val="00FD6606"/>
    <w:rsid w:val="00FD6B0F"/>
    <w:rsid w:val="00FD6C91"/>
    <w:rsid w:val="00FD6FFC"/>
    <w:rsid w:val="00FD726B"/>
    <w:rsid w:val="00FD76D8"/>
    <w:rsid w:val="00FD79B4"/>
    <w:rsid w:val="00FD7A00"/>
    <w:rsid w:val="00FD7D94"/>
    <w:rsid w:val="00FD7E83"/>
    <w:rsid w:val="00FE0350"/>
    <w:rsid w:val="00FE0BF1"/>
    <w:rsid w:val="00FE0C14"/>
    <w:rsid w:val="00FE0D21"/>
    <w:rsid w:val="00FE0F23"/>
    <w:rsid w:val="00FE14D4"/>
    <w:rsid w:val="00FE16C2"/>
    <w:rsid w:val="00FE178F"/>
    <w:rsid w:val="00FE192E"/>
    <w:rsid w:val="00FE2401"/>
    <w:rsid w:val="00FE2A02"/>
    <w:rsid w:val="00FE2AEA"/>
    <w:rsid w:val="00FE2D87"/>
    <w:rsid w:val="00FE2F85"/>
    <w:rsid w:val="00FE302F"/>
    <w:rsid w:val="00FE3533"/>
    <w:rsid w:val="00FE3713"/>
    <w:rsid w:val="00FE3800"/>
    <w:rsid w:val="00FE3A7E"/>
    <w:rsid w:val="00FE3C1E"/>
    <w:rsid w:val="00FE4070"/>
    <w:rsid w:val="00FE414C"/>
    <w:rsid w:val="00FE4255"/>
    <w:rsid w:val="00FE42F1"/>
    <w:rsid w:val="00FE5306"/>
    <w:rsid w:val="00FE5985"/>
    <w:rsid w:val="00FE60B1"/>
    <w:rsid w:val="00FE6A3F"/>
    <w:rsid w:val="00FE6ACB"/>
    <w:rsid w:val="00FE6C63"/>
    <w:rsid w:val="00FE6CE3"/>
    <w:rsid w:val="00FE6F90"/>
    <w:rsid w:val="00FE6FFC"/>
    <w:rsid w:val="00FE7253"/>
    <w:rsid w:val="00FE74F2"/>
    <w:rsid w:val="00FE7913"/>
    <w:rsid w:val="00FE7DAF"/>
    <w:rsid w:val="00FE7DBF"/>
    <w:rsid w:val="00FF05E3"/>
    <w:rsid w:val="00FF0823"/>
    <w:rsid w:val="00FF0929"/>
    <w:rsid w:val="00FF0A4B"/>
    <w:rsid w:val="00FF0AD8"/>
    <w:rsid w:val="00FF0BAD"/>
    <w:rsid w:val="00FF0C1D"/>
    <w:rsid w:val="00FF14BF"/>
    <w:rsid w:val="00FF1559"/>
    <w:rsid w:val="00FF16AD"/>
    <w:rsid w:val="00FF1912"/>
    <w:rsid w:val="00FF1944"/>
    <w:rsid w:val="00FF1A9B"/>
    <w:rsid w:val="00FF1EDF"/>
    <w:rsid w:val="00FF20E3"/>
    <w:rsid w:val="00FF2295"/>
    <w:rsid w:val="00FF23D3"/>
    <w:rsid w:val="00FF24F5"/>
    <w:rsid w:val="00FF2AC4"/>
    <w:rsid w:val="00FF2BD6"/>
    <w:rsid w:val="00FF2E5B"/>
    <w:rsid w:val="00FF320A"/>
    <w:rsid w:val="00FF3329"/>
    <w:rsid w:val="00FF39A7"/>
    <w:rsid w:val="00FF3A2C"/>
    <w:rsid w:val="00FF42AD"/>
    <w:rsid w:val="00FF47AC"/>
    <w:rsid w:val="00FF4BF1"/>
    <w:rsid w:val="00FF4C24"/>
    <w:rsid w:val="00FF4E27"/>
    <w:rsid w:val="00FF52E9"/>
    <w:rsid w:val="00FF52F7"/>
    <w:rsid w:val="00FF55C3"/>
    <w:rsid w:val="00FF6040"/>
    <w:rsid w:val="00FF6D25"/>
    <w:rsid w:val="00FF6F77"/>
    <w:rsid w:val="00FF7221"/>
    <w:rsid w:val="00FF790F"/>
    <w:rsid w:val="00FF7A11"/>
    <w:rsid w:val="00FF7B9E"/>
    <w:rsid w:val="00FF7D9C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D9"/>
    <w:pPr>
      <w:suppressAutoHyphens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basedOn w:val="a"/>
    <w:next w:val="a0"/>
    <w:link w:val="10"/>
    <w:qFormat/>
    <w:rsid w:val="003930D9"/>
    <w:pPr>
      <w:tabs>
        <w:tab w:val="left" w:pos="0"/>
      </w:tabs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sz w:val="38"/>
      <w:szCs w:val="38"/>
    </w:rPr>
  </w:style>
  <w:style w:type="paragraph" w:styleId="2">
    <w:name w:val="heading 2"/>
    <w:basedOn w:val="a"/>
    <w:next w:val="a0"/>
    <w:link w:val="20"/>
    <w:semiHidden/>
    <w:unhideWhenUsed/>
    <w:qFormat/>
    <w:rsid w:val="003930D9"/>
    <w:pPr>
      <w:tabs>
        <w:tab w:val="left" w:pos="0"/>
        <w:tab w:val="num" w:pos="576"/>
      </w:tabs>
      <w:spacing w:after="136" w:line="288" w:lineRule="atLeast"/>
      <w:ind w:left="576" w:hanging="576"/>
      <w:outlineLvl w:val="1"/>
    </w:pPr>
    <w:rPr>
      <w:rFonts w:ascii="Tahoma" w:eastAsia="Times New Roman" w:hAnsi="Tahoma" w:cs="Tahoma"/>
      <w:sz w:val="34"/>
      <w:szCs w:val="34"/>
    </w:rPr>
  </w:style>
  <w:style w:type="paragraph" w:styleId="3">
    <w:name w:val="heading 3"/>
    <w:basedOn w:val="a"/>
    <w:next w:val="a0"/>
    <w:link w:val="30"/>
    <w:semiHidden/>
    <w:unhideWhenUsed/>
    <w:qFormat/>
    <w:rsid w:val="003930D9"/>
    <w:pPr>
      <w:tabs>
        <w:tab w:val="left" w:pos="0"/>
        <w:tab w:val="num" w:pos="720"/>
      </w:tabs>
      <w:spacing w:after="136" w:line="288" w:lineRule="atLeast"/>
      <w:ind w:left="720" w:hanging="720"/>
      <w:outlineLvl w:val="2"/>
    </w:pPr>
    <w:rPr>
      <w:rFonts w:ascii="Tahoma" w:eastAsia="Times New Roman" w:hAnsi="Tahoma" w:cs="Tahoma"/>
      <w:sz w:val="29"/>
      <w:szCs w:val="29"/>
    </w:rPr>
  </w:style>
  <w:style w:type="paragraph" w:styleId="4">
    <w:name w:val="heading 4"/>
    <w:basedOn w:val="a"/>
    <w:next w:val="a0"/>
    <w:link w:val="40"/>
    <w:semiHidden/>
    <w:unhideWhenUsed/>
    <w:qFormat/>
    <w:rsid w:val="003930D9"/>
    <w:pPr>
      <w:tabs>
        <w:tab w:val="left" w:pos="0"/>
        <w:tab w:val="num" w:pos="864"/>
      </w:tabs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sz w:val="24"/>
      <w:szCs w:val="24"/>
    </w:rPr>
  </w:style>
  <w:style w:type="paragraph" w:styleId="5">
    <w:name w:val="heading 5"/>
    <w:basedOn w:val="a"/>
    <w:next w:val="a0"/>
    <w:link w:val="50"/>
    <w:semiHidden/>
    <w:unhideWhenUsed/>
    <w:qFormat/>
    <w:rsid w:val="003930D9"/>
    <w:pPr>
      <w:tabs>
        <w:tab w:val="left" w:pos="0"/>
        <w:tab w:val="num" w:pos="1008"/>
      </w:tabs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sz w:val="24"/>
      <w:szCs w:val="24"/>
    </w:rPr>
  </w:style>
  <w:style w:type="paragraph" w:styleId="6">
    <w:name w:val="heading 6"/>
    <w:basedOn w:val="a"/>
    <w:next w:val="a0"/>
    <w:link w:val="60"/>
    <w:semiHidden/>
    <w:unhideWhenUsed/>
    <w:qFormat/>
    <w:rsid w:val="003930D9"/>
    <w:pPr>
      <w:tabs>
        <w:tab w:val="left" w:pos="0"/>
        <w:tab w:val="num" w:pos="1152"/>
      </w:tabs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930D9"/>
    <w:rPr>
      <w:rFonts w:ascii="Tahoma" w:eastAsia="Times New Roman" w:hAnsi="Tahoma" w:cs="Tahoma"/>
      <w:color w:val="2E3432"/>
      <w:kern w:val="2"/>
      <w:sz w:val="38"/>
      <w:szCs w:val="38"/>
      <w:lang w:eastAsia="ar-SA"/>
    </w:rPr>
  </w:style>
  <w:style w:type="character" w:customStyle="1" w:styleId="20">
    <w:name w:val="Заголовок 2 Знак"/>
    <w:basedOn w:val="a1"/>
    <w:link w:val="2"/>
    <w:semiHidden/>
    <w:rsid w:val="003930D9"/>
    <w:rPr>
      <w:rFonts w:ascii="Tahoma" w:eastAsia="Times New Roman" w:hAnsi="Tahoma" w:cs="Tahoma"/>
      <w:kern w:val="2"/>
      <w:sz w:val="34"/>
      <w:szCs w:val="34"/>
      <w:lang w:eastAsia="ar-SA"/>
    </w:rPr>
  </w:style>
  <w:style w:type="character" w:customStyle="1" w:styleId="30">
    <w:name w:val="Заголовок 3 Знак"/>
    <w:basedOn w:val="a1"/>
    <w:link w:val="3"/>
    <w:semiHidden/>
    <w:rsid w:val="003930D9"/>
    <w:rPr>
      <w:rFonts w:ascii="Tahoma" w:eastAsia="Times New Roman" w:hAnsi="Tahoma" w:cs="Tahoma"/>
      <w:kern w:val="2"/>
      <w:sz w:val="29"/>
      <w:szCs w:val="29"/>
      <w:lang w:eastAsia="ar-SA"/>
    </w:rPr>
  </w:style>
  <w:style w:type="character" w:customStyle="1" w:styleId="40">
    <w:name w:val="Заголовок 4 Знак"/>
    <w:basedOn w:val="a1"/>
    <w:link w:val="4"/>
    <w:semiHidden/>
    <w:rsid w:val="003930D9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semiHidden/>
    <w:rsid w:val="003930D9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semiHidden/>
    <w:rsid w:val="003930D9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styleId="a4">
    <w:name w:val="Hyperlink"/>
    <w:semiHidden/>
    <w:unhideWhenUsed/>
    <w:rsid w:val="003930D9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3930D9"/>
    <w:rPr>
      <w:color w:val="800080" w:themeColor="followedHyperlink"/>
      <w:u w:val="single"/>
    </w:rPr>
  </w:style>
  <w:style w:type="paragraph" w:styleId="a0">
    <w:name w:val="Body Text"/>
    <w:basedOn w:val="a"/>
    <w:link w:val="11"/>
    <w:uiPriority w:val="99"/>
    <w:semiHidden/>
    <w:unhideWhenUsed/>
    <w:rsid w:val="003930D9"/>
    <w:pPr>
      <w:spacing w:after="120"/>
    </w:pPr>
  </w:style>
  <w:style w:type="character" w:customStyle="1" w:styleId="a6">
    <w:name w:val="Основной текст Знак"/>
    <w:basedOn w:val="a1"/>
    <w:link w:val="a0"/>
    <w:semiHidden/>
    <w:rsid w:val="003930D9"/>
    <w:rPr>
      <w:rFonts w:ascii="Calibri" w:eastAsia="Calibri" w:hAnsi="Calibri" w:cs="Times New Roman"/>
      <w:kern w:val="2"/>
      <w:lang w:eastAsia="ar-SA"/>
    </w:rPr>
  </w:style>
  <w:style w:type="paragraph" w:styleId="a7">
    <w:name w:val="Normal (Web)"/>
    <w:basedOn w:val="a"/>
    <w:uiPriority w:val="99"/>
    <w:semiHidden/>
    <w:unhideWhenUsed/>
    <w:rsid w:val="003930D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styleId="a8">
    <w:name w:val="header"/>
    <w:basedOn w:val="a"/>
    <w:link w:val="12"/>
    <w:uiPriority w:val="99"/>
    <w:semiHidden/>
    <w:unhideWhenUsed/>
    <w:rsid w:val="003930D9"/>
    <w:pPr>
      <w:suppressLineNumbers/>
      <w:tabs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930D9"/>
    <w:rPr>
      <w:rFonts w:ascii="Calibri" w:eastAsia="Calibri" w:hAnsi="Calibri" w:cs="Times New Roman"/>
      <w:kern w:val="2"/>
      <w:lang w:eastAsia="ar-SA"/>
    </w:rPr>
  </w:style>
  <w:style w:type="paragraph" w:styleId="aa">
    <w:name w:val="footer"/>
    <w:basedOn w:val="a"/>
    <w:link w:val="13"/>
    <w:uiPriority w:val="99"/>
    <w:semiHidden/>
    <w:unhideWhenUsed/>
    <w:rsid w:val="003930D9"/>
    <w:pPr>
      <w:suppressLineNumbers/>
      <w:tabs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930D9"/>
    <w:rPr>
      <w:rFonts w:ascii="Calibri" w:eastAsia="Calibri" w:hAnsi="Calibri" w:cs="Times New Roman"/>
      <w:kern w:val="2"/>
      <w:lang w:eastAsia="ar-SA"/>
    </w:rPr>
  </w:style>
  <w:style w:type="paragraph" w:styleId="ac">
    <w:name w:val="List"/>
    <w:basedOn w:val="a0"/>
    <w:uiPriority w:val="99"/>
    <w:semiHidden/>
    <w:unhideWhenUsed/>
    <w:rsid w:val="003930D9"/>
    <w:rPr>
      <w:rFonts w:cs="Mangal"/>
    </w:rPr>
  </w:style>
  <w:style w:type="paragraph" w:styleId="ad">
    <w:name w:val="Subtitle"/>
    <w:basedOn w:val="a"/>
    <w:next w:val="a"/>
    <w:link w:val="ae"/>
    <w:qFormat/>
    <w:rsid w:val="003930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1"/>
    <w:link w:val="ad"/>
    <w:rsid w:val="003930D9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ar-SA"/>
    </w:rPr>
  </w:style>
  <w:style w:type="paragraph" w:styleId="af">
    <w:name w:val="Title"/>
    <w:basedOn w:val="a"/>
    <w:next w:val="ad"/>
    <w:link w:val="14"/>
    <w:uiPriority w:val="99"/>
    <w:qFormat/>
    <w:rsid w:val="003930D9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character" w:customStyle="1" w:styleId="af0">
    <w:name w:val="Название Знак"/>
    <w:basedOn w:val="a1"/>
    <w:link w:val="af"/>
    <w:rsid w:val="003930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f1">
    <w:name w:val="Balloon Text"/>
    <w:basedOn w:val="a"/>
    <w:link w:val="15"/>
    <w:uiPriority w:val="99"/>
    <w:semiHidden/>
    <w:unhideWhenUsed/>
    <w:rsid w:val="0039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3930D9"/>
    <w:rPr>
      <w:rFonts w:ascii="Tahoma" w:eastAsia="Calibri" w:hAnsi="Tahoma" w:cs="Tahoma"/>
      <w:kern w:val="2"/>
      <w:sz w:val="16"/>
      <w:szCs w:val="16"/>
      <w:lang w:eastAsia="ar-SA"/>
    </w:rPr>
  </w:style>
  <w:style w:type="paragraph" w:styleId="af3">
    <w:name w:val="No Spacing"/>
    <w:uiPriority w:val="1"/>
    <w:qFormat/>
    <w:rsid w:val="003930D9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af4">
    <w:name w:val="Заголовок"/>
    <w:basedOn w:val="a"/>
    <w:next w:val="a0"/>
    <w:uiPriority w:val="99"/>
    <w:rsid w:val="003930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31">
    <w:name w:val="Название3"/>
    <w:basedOn w:val="a"/>
    <w:uiPriority w:val="99"/>
    <w:rsid w:val="003930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uiPriority w:val="99"/>
    <w:rsid w:val="003930D9"/>
    <w:pPr>
      <w:suppressLineNumbers/>
    </w:pPr>
    <w:rPr>
      <w:rFonts w:cs="Mangal"/>
    </w:rPr>
  </w:style>
  <w:style w:type="paragraph" w:customStyle="1" w:styleId="21">
    <w:name w:val="Название2"/>
    <w:basedOn w:val="a"/>
    <w:uiPriority w:val="99"/>
    <w:rsid w:val="003930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3930D9"/>
    <w:pPr>
      <w:suppressLineNumbers/>
    </w:pPr>
    <w:rPr>
      <w:rFonts w:cs="Mangal"/>
    </w:rPr>
  </w:style>
  <w:style w:type="paragraph" w:customStyle="1" w:styleId="16">
    <w:name w:val="Название1"/>
    <w:basedOn w:val="a"/>
    <w:uiPriority w:val="99"/>
    <w:rsid w:val="003930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">
    <w:name w:val="Указатель1"/>
    <w:basedOn w:val="a"/>
    <w:uiPriority w:val="99"/>
    <w:rsid w:val="003930D9"/>
    <w:pPr>
      <w:suppressLineNumbers/>
    </w:pPr>
    <w:rPr>
      <w:rFonts w:cs="Mangal"/>
    </w:rPr>
  </w:style>
  <w:style w:type="paragraph" w:customStyle="1" w:styleId="HTML1">
    <w:name w:val="Стандартный HTML1"/>
    <w:basedOn w:val="a"/>
    <w:uiPriority w:val="99"/>
    <w:rsid w:val="003930D9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af5">
    <w:name w:val="Знак Знак Знак Знак"/>
    <w:basedOn w:val="a"/>
    <w:uiPriority w:val="99"/>
    <w:rsid w:val="003930D9"/>
    <w:pPr>
      <w:spacing w:after="0" w:line="10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Обычный (веб)1"/>
    <w:basedOn w:val="a"/>
    <w:uiPriority w:val="99"/>
    <w:rsid w:val="003930D9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19">
    <w:name w:val="Красная строка1"/>
    <w:basedOn w:val="a0"/>
    <w:uiPriority w:val="99"/>
    <w:rsid w:val="003930D9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3930D9"/>
    <w:pPr>
      <w:spacing w:after="120"/>
      <w:ind w:left="283"/>
    </w:pPr>
    <w:rPr>
      <w:sz w:val="16"/>
      <w:szCs w:val="16"/>
    </w:rPr>
  </w:style>
  <w:style w:type="paragraph" w:customStyle="1" w:styleId="af6">
    <w:name w:val="Знак Знак Знак Знак Знак Знак Знак"/>
    <w:basedOn w:val="a"/>
    <w:uiPriority w:val="99"/>
    <w:rsid w:val="003930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uiPriority w:val="99"/>
    <w:rsid w:val="003930D9"/>
    <w:pPr>
      <w:suppressLineNumbers/>
      <w:spacing w:after="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Абзац списка1"/>
    <w:basedOn w:val="a"/>
    <w:uiPriority w:val="99"/>
    <w:rsid w:val="003930D9"/>
    <w:pPr>
      <w:spacing w:after="0"/>
      <w:ind w:left="720"/>
    </w:pPr>
  </w:style>
  <w:style w:type="paragraph" w:customStyle="1" w:styleId="1b">
    <w:name w:val="Без интервала1"/>
    <w:uiPriority w:val="99"/>
    <w:rsid w:val="003930D9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3930D9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3930D9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rsid w:val="003930D9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S">
    <w:name w:val="S_Обычный"/>
    <w:basedOn w:val="a"/>
    <w:uiPriority w:val="99"/>
    <w:rsid w:val="003930D9"/>
    <w:pPr>
      <w:spacing w:after="0" w:line="360" w:lineRule="auto"/>
      <w:ind w:firstLine="709"/>
      <w:jc w:val="both"/>
    </w:pPr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3930D9"/>
    <w:pPr>
      <w:spacing w:after="120" w:line="480" w:lineRule="auto"/>
      <w:ind w:left="283"/>
    </w:pPr>
    <w:rPr>
      <w:sz w:val="24"/>
      <w:szCs w:val="24"/>
    </w:rPr>
  </w:style>
  <w:style w:type="paragraph" w:customStyle="1" w:styleId="1c">
    <w:name w:val="Текст сноски1"/>
    <w:basedOn w:val="a"/>
    <w:uiPriority w:val="99"/>
    <w:rsid w:val="003930D9"/>
    <w:pPr>
      <w:spacing w:after="0" w:line="100" w:lineRule="atLeast"/>
    </w:pPr>
    <w:rPr>
      <w:sz w:val="20"/>
      <w:szCs w:val="20"/>
    </w:rPr>
  </w:style>
  <w:style w:type="paragraph" w:customStyle="1" w:styleId="23">
    <w:name w:val="Список_маркир.2"/>
    <w:basedOn w:val="a"/>
    <w:uiPriority w:val="99"/>
    <w:rsid w:val="003930D9"/>
    <w:pPr>
      <w:tabs>
        <w:tab w:val="left" w:pos="1021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d">
    <w:name w:val="Текст выноски1"/>
    <w:basedOn w:val="a"/>
    <w:uiPriority w:val="99"/>
    <w:rsid w:val="003930D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Left">
    <w:name w:val="Left"/>
    <w:uiPriority w:val="99"/>
    <w:rsid w:val="003930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3930D9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3930D9"/>
    <w:rPr>
      <w:b/>
      <w:sz w:val="24"/>
      <w:szCs w:val="24"/>
    </w:rPr>
  </w:style>
  <w:style w:type="paragraph" w:customStyle="1" w:styleId="S20">
    <w:name w:val="S_Заголовок 2"/>
    <w:basedOn w:val="2"/>
    <w:link w:val="S2"/>
    <w:autoRedefine/>
    <w:rsid w:val="003930D9"/>
    <w:pPr>
      <w:tabs>
        <w:tab w:val="clear" w:pos="0"/>
        <w:tab w:val="clear" w:pos="576"/>
      </w:tabs>
      <w:suppressAutoHyphens w:val="0"/>
      <w:spacing w:after="120" w:line="240" w:lineRule="auto"/>
      <w:ind w:left="709" w:firstLine="0"/>
      <w:jc w:val="center"/>
    </w:pPr>
    <w:rPr>
      <w:rFonts w:asciiTheme="minorHAnsi" w:eastAsiaTheme="minorHAnsi" w:hAnsiTheme="minorHAnsi" w:cstheme="minorBidi"/>
      <w:b/>
      <w:kern w:val="0"/>
      <w:sz w:val="24"/>
      <w:szCs w:val="24"/>
    </w:rPr>
  </w:style>
  <w:style w:type="paragraph" w:customStyle="1" w:styleId="af9">
    <w:name w:val="основной текст"/>
    <w:basedOn w:val="a"/>
    <w:uiPriority w:val="99"/>
    <w:rsid w:val="003930D9"/>
    <w:pPr>
      <w:suppressAutoHyphens w:val="0"/>
      <w:spacing w:after="120" w:line="240" w:lineRule="auto"/>
      <w:ind w:firstLine="851"/>
      <w:jc w:val="both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Default">
    <w:name w:val="Default"/>
    <w:uiPriority w:val="99"/>
    <w:rsid w:val="003930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semiHidden/>
    <w:rsid w:val="003930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e">
    <w:name w:val="Знак Знак Знак Знак Знак1 Знак"/>
    <w:basedOn w:val="a"/>
    <w:uiPriority w:val="99"/>
    <w:rsid w:val="003930D9"/>
    <w:pPr>
      <w:suppressAutoHyphens w:val="0"/>
      <w:spacing w:after="160" w:line="240" w:lineRule="exact"/>
    </w:pPr>
    <w:rPr>
      <w:rFonts w:ascii="Verdana" w:eastAsia="Times New Roman" w:hAnsi="Verdana"/>
      <w:kern w:val="0"/>
      <w:sz w:val="24"/>
      <w:szCs w:val="24"/>
      <w:lang w:val="en-US" w:eastAsia="en-US"/>
    </w:rPr>
  </w:style>
  <w:style w:type="character" w:customStyle="1" w:styleId="1f">
    <w:name w:val="Основной шрифт абзаца1"/>
    <w:rsid w:val="003930D9"/>
  </w:style>
  <w:style w:type="character" w:customStyle="1" w:styleId="WW8Num2z0">
    <w:name w:val="WW8Num2z0"/>
    <w:rsid w:val="003930D9"/>
    <w:rPr>
      <w:rFonts w:ascii="Symbol" w:hAnsi="Symbol" w:cs="Symbol" w:hint="default"/>
    </w:rPr>
  </w:style>
  <w:style w:type="character" w:customStyle="1" w:styleId="WW8Num3z0">
    <w:name w:val="WW8Num3z0"/>
    <w:rsid w:val="003930D9"/>
    <w:rPr>
      <w:rFonts w:ascii="Times New Roman" w:hAnsi="Times New Roman" w:cs="Times New Roman" w:hint="default"/>
    </w:rPr>
  </w:style>
  <w:style w:type="character" w:customStyle="1" w:styleId="WW8Num6z0">
    <w:name w:val="WW8Num6z0"/>
    <w:rsid w:val="003930D9"/>
    <w:rPr>
      <w:rFonts w:ascii="Symbol" w:hAnsi="Symbol" w:cs="Symbol" w:hint="default"/>
    </w:rPr>
  </w:style>
  <w:style w:type="character" w:customStyle="1" w:styleId="WW8Num10z0">
    <w:name w:val="WW8Num10z0"/>
    <w:rsid w:val="003930D9"/>
    <w:rPr>
      <w:rFonts w:ascii="Symbol" w:hAnsi="Symbol" w:cs="OpenSymbol" w:hint="default"/>
    </w:rPr>
  </w:style>
  <w:style w:type="character" w:customStyle="1" w:styleId="WW8Num11z0">
    <w:name w:val="WW8Num11z0"/>
    <w:rsid w:val="003930D9"/>
    <w:rPr>
      <w:rFonts w:ascii="Symbol" w:hAnsi="Symbol" w:cs="OpenSymbol" w:hint="default"/>
    </w:rPr>
  </w:style>
  <w:style w:type="character" w:customStyle="1" w:styleId="WW8Num12z0">
    <w:name w:val="WW8Num12z0"/>
    <w:rsid w:val="003930D9"/>
    <w:rPr>
      <w:rFonts w:ascii="Symbol" w:hAnsi="Symbol" w:cs="OpenSymbol" w:hint="default"/>
    </w:rPr>
  </w:style>
  <w:style w:type="character" w:customStyle="1" w:styleId="33">
    <w:name w:val="Основной шрифт абзаца3"/>
    <w:rsid w:val="003930D9"/>
  </w:style>
  <w:style w:type="character" w:customStyle="1" w:styleId="WW8Num1z0">
    <w:name w:val="WW8Num1z0"/>
    <w:rsid w:val="003930D9"/>
    <w:rPr>
      <w:rFonts w:ascii="Symbol" w:hAnsi="Symbol" w:cs="OpenSymbol" w:hint="default"/>
    </w:rPr>
  </w:style>
  <w:style w:type="character" w:customStyle="1" w:styleId="WW8Num6z1">
    <w:name w:val="WW8Num6z1"/>
    <w:rsid w:val="003930D9"/>
    <w:rPr>
      <w:rFonts w:ascii="Courier New" w:hAnsi="Courier New" w:cs="Courier New" w:hint="default"/>
    </w:rPr>
  </w:style>
  <w:style w:type="character" w:customStyle="1" w:styleId="WW8Num6z2">
    <w:name w:val="WW8Num6z2"/>
    <w:rsid w:val="003930D9"/>
    <w:rPr>
      <w:rFonts w:ascii="Wingdings" w:hAnsi="Wingdings" w:cs="Wingdings" w:hint="default"/>
    </w:rPr>
  </w:style>
  <w:style w:type="character" w:customStyle="1" w:styleId="24">
    <w:name w:val="Основной шрифт абзаца2"/>
    <w:rsid w:val="003930D9"/>
  </w:style>
  <w:style w:type="character" w:customStyle="1" w:styleId="HTML">
    <w:name w:val="Стандартный HTML Знак"/>
    <w:rsid w:val="003930D9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a">
    <w:name w:val="Гипертекстовая ссылка"/>
    <w:rsid w:val="003930D9"/>
    <w:rPr>
      <w:b/>
      <w:bCs/>
      <w:color w:val="008000"/>
    </w:rPr>
  </w:style>
  <w:style w:type="character" w:customStyle="1" w:styleId="afb">
    <w:name w:val="Красная строка Знак"/>
    <w:rsid w:val="003930D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3930D9"/>
    <w:rPr>
      <w:sz w:val="16"/>
      <w:szCs w:val="16"/>
    </w:rPr>
  </w:style>
  <w:style w:type="character" w:customStyle="1" w:styleId="WW-Absatz-Standardschriftart111111111">
    <w:name w:val="WW-Absatz-Standardschriftart111111111"/>
    <w:rsid w:val="003930D9"/>
  </w:style>
  <w:style w:type="character" w:customStyle="1" w:styleId="apple-style-span">
    <w:name w:val="apple-style-span"/>
    <w:basedOn w:val="24"/>
    <w:rsid w:val="003930D9"/>
  </w:style>
  <w:style w:type="character" w:customStyle="1" w:styleId="S0">
    <w:name w:val="S_Обычный Знак"/>
    <w:rsid w:val="003930D9"/>
    <w:rPr>
      <w:sz w:val="24"/>
      <w:szCs w:val="24"/>
      <w:lang w:val="ru-RU" w:eastAsia="ar-SA" w:bidi="ar-SA"/>
    </w:rPr>
  </w:style>
  <w:style w:type="character" w:customStyle="1" w:styleId="25">
    <w:name w:val="Основной текст с отступом 2 Знак"/>
    <w:rsid w:val="003930D9"/>
    <w:rPr>
      <w:sz w:val="24"/>
      <w:szCs w:val="24"/>
      <w:lang w:val="ru-RU" w:eastAsia="ar-SA" w:bidi="ar-SA"/>
    </w:rPr>
  </w:style>
  <w:style w:type="character" w:customStyle="1" w:styleId="afc">
    <w:name w:val="Символ сноски"/>
    <w:rsid w:val="003930D9"/>
    <w:rPr>
      <w:rFonts w:ascii="Times New Roman" w:hAnsi="Times New Roman" w:cs="Times New Roman" w:hint="default"/>
      <w:vertAlign w:val="superscript"/>
    </w:rPr>
  </w:style>
  <w:style w:type="character" w:customStyle="1" w:styleId="afd">
    <w:name w:val="Текст сноски Знак"/>
    <w:rsid w:val="003930D9"/>
    <w:rPr>
      <w:lang w:val="ru-RU" w:eastAsia="ar-SA" w:bidi="ar-SA"/>
    </w:rPr>
  </w:style>
  <w:style w:type="character" w:customStyle="1" w:styleId="1f0">
    <w:name w:val="Номер страницы1"/>
    <w:rsid w:val="003930D9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24"/>
    <w:rsid w:val="003930D9"/>
  </w:style>
  <w:style w:type="character" w:customStyle="1" w:styleId="1f1">
    <w:name w:val="Основной шрифт абзаца1"/>
    <w:rsid w:val="003930D9"/>
  </w:style>
  <w:style w:type="character" w:customStyle="1" w:styleId="afe">
    <w:name w:val="Маркеры списка"/>
    <w:rsid w:val="003930D9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3930D9"/>
    <w:rPr>
      <w:rFonts w:ascii="Symbol" w:hAnsi="Symbol" w:cs="Symbol" w:hint="default"/>
    </w:rPr>
  </w:style>
  <w:style w:type="character" w:customStyle="1" w:styleId="ListLabel2">
    <w:name w:val="ListLabel 2"/>
    <w:rsid w:val="003930D9"/>
    <w:rPr>
      <w:rFonts w:ascii="Times New Roman" w:hAnsi="Times New Roman" w:cs="Times New Roman" w:hint="default"/>
    </w:rPr>
  </w:style>
  <w:style w:type="character" w:customStyle="1" w:styleId="ListLabel3">
    <w:name w:val="ListLabel 3"/>
    <w:rsid w:val="003930D9"/>
    <w:rPr>
      <w:rFonts w:ascii="OpenSymbol" w:hAnsi="OpenSymbol" w:cs="OpenSymbol" w:hint="default"/>
    </w:rPr>
  </w:style>
  <w:style w:type="character" w:customStyle="1" w:styleId="aff">
    <w:name w:val="Символ нумерации"/>
    <w:rsid w:val="003930D9"/>
  </w:style>
  <w:style w:type="character" w:customStyle="1" w:styleId="11">
    <w:name w:val="Основной текст Знак1"/>
    <w:basedOn w:val="a1"/>
    <w:link w:val="a0"/>
    <w:uiPriority w:val="99"/>
    <w:semiHidden/>
    <w:locked/>
    <w:rsid w:val="003930D9"/>
    <w:rPr>
      <w:rFonts w:ascii="Calibri" w:eastAsia="Calibri" w:hAnsi="Calibri" w:cs="Times New Roman"/>
      <w:kern w:val="2"/>
      <w:lang w:eastAsia="ar-SA"/>
    </w:rPr>
  </w:style>
  <w:style w:type="character" w:customStyle="1" w:styleId="13">
    <w:name w:val="Нижний колонтитул Знак1"/>
    <w:basedOn w:val="a1"/>
    <w:link w:val="aa"/>
    <w:uiPriority w:val="99"/>
    <w:semiHidden/>
    <w:locked/>
    <w:rsid w:val="003930D9"/>
    <w:rPr>
      <w:rFonts w:ascii="Calibri" w:eastAsia="Calibri" w:hAnsi="Calibri" w:cs="Times New Roman"/>
      <w:kern w:val="2"/>
      <w:sz w:val="24"/>
      <w:szCs w:val="24"/>
      <w:lang w:eastAsia="ar-SA"/>
    </w:rPr>
  </w:style>
  <w:style w:type="character" w:customStyle="1" w:styleId="12">
    <w:name w:val="Верхний колонтитул Знак1"/>
    <w:basedOn w:val="a1"/>
    <w:link w:val="a8"/>
    <w:uiPriority w:val="99"/>
    <w:semiHidden/>
    <w:locked/>
    <w:rsid w:val="003930D9"/>
    <w:rPr>
      <w:rFonts w:ascii="Calibri" w:eastAsia="Calibri" w:hAnsi="Calibri" w:cs="Times New Roman"/>
      <w:kern w:val="2"/>
      <w:sz w:val="24"/>
      <w:szCs w:val="24"/>
      <w:lang w:eastAsia="ar-SA"/>
    </w:rPr>
  </w:style>
  <w:style w:type="character" w:customStyle="1" w:styleId="14">
    <w:name w:val="Название Знак1"/>
    <w:basedOn w:val="a1"/>
    <w:link w:val="af"/>
    <w:uiPriority w:val="99"/>
    <w:locked/>
    <w:rsid w:val="003930D9"/>
    <w:rPr>
      <w:rFonts w:ascii="Times New Roman" w:eastAsia="Times New Roman" w:hAnsi="Times New Roman" w:cs="Times New Roman"/>
      <w:b/>
      <w:bCs/>
      <w:kern w:val="2"/>
      <w:sz w:val="24"/>
      <w:szCs w:val="20"/>
      <w:lang w:eastAsia="ar-SA"/>
    </w:rPr>
  </w:style>
  <w:style w:type="character" w:customStyle="1" w:styleId="15">
    <w:name w:val="Текст выноски Знак1"/>
    <w:basedOn w:val="a1"/>
    <w:link w:val="af1"/>
    <w:uiPriority w:val="99"/>
    <w:semiHidden/>
    <w:locked/>
    <w:rsid w:val="003930D9"/>
    <w:rPr>
      <w:rFonts w:ascii="Tahoma" w:eastAsia="Calibri" w:hAnsi="Tahoma" w:cs="Tahoma"/>
      <w:kern w:val="2"/>
      <w:sz w:val="16"/>
      <w:szCs w:val="16"/>
      <w:lang w:eastAsia="ar-SA"/>
    </w:rPr>
  </w:style>
  <w:style w:type="table" w:styleId="aff0">
    <w:name w:val="Table Grid"/>
    <w:basedOn w:val="a2"/>
    <w:rsid w:val="00393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2">
    <w:name w:val="Стандартный HTML2"/>
    <w:basedOn w:val="a"/>
    <w:uiPriority w:val="99"/>
    <w:rsid w:val="00482AF0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26">
    <w:name w:val="Обычный (веб)2"/>
    <w:basedOn w:val="a"/>
    <w:uiPriority w:val="99"/>
    <w:rsid w:val="00482AF0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27">
    <w:name w:val="Абзац списка2"/>
    <w:basedOn w:val="a"/>
    <w:uiPriority w:val="99"/>
    <w:rsid w:val="00482AF0"/>
    <w:pPr>
      <w:spacing w:after="0"/>
      <w:ind w:left="720"/>
    </w:pPr>
  </w:style>
  <w:style w:type="paragraph" w:customStyle="1" w:styleId="28">
    <w:name w:val="Без интервала2"/>
    <w:uiPriority w:val="99"/>
    <w:rsid w:val="00482AF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29">
    <w:name w:val="Текст сноски2"/>
    <w:basedOn w:val="a"/>
    <w:uiPriority w:val="99"/>
    <w:rsid w:val="00482AF0"/>
    <w:pPr>
      <w:spacing w:after="0" w:line="100" w:lineRule="atLeast"/>
    </w:pPr>
    <w:rPr>
      <w:sz w:val="20"/>
      <w:szCs w:val="20"/>
    </w:rPr>
  </w:style>
  <w:style w:type="paragraph" w:customStyle="1" w:styleId="2a">
    <w:name w:val="Текст выноски2"/>
    <w:basedOn w:val="a"/>
    <w:uiPriority w:val="99"/>
    <w:rsid w:val="00482AF0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41">
    <w:name w:val="Основной шрифт абзаца4"/>
    <w:rsid w:val="00482AF0"/>
  </w:style>
  <w:style w:type="character" w:customStyle="1" w:styleId="2b">
    <w:name w:val="Номер страницы2"/>
    <w:rsid w:val="00482AF0"/>
    <w:rPr>
      <w:rFonts w:ascii="Times New Roman" w:hAnsi="Times New Roman" w:cs="Times New Roman" w:hint="default"/>
    </w:rPr>
  </w:style>
  <w:style w:type="paragraph" w:styleId="aff1">
    <w:name w:val="List Paragraph"/>
    <w:basedOn w:val="a"/>
    <w:qFormat/>
    <w:rsid w:val="007564A7"/>
    <w:pPr>
      <w:suppressAutoHyphens w:val="0"/>
      <w:ind w:left="720"/>
      <w:contextualSpacing/>
    </w:pPr>
    <w:rPr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4575</Words>
  <Characters>26080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2016-10-18T04:00:00Z</dcterms:created>
  <dcterms:modified xsi:type="dcterms:W3CDTF">2017-03-29T09:42:00Z</dcterms:modified>
</cp:coreProperties>
</file>